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835" w:rsidRPr="005A6835" w:rsidRDefault="005A6835" w:rsidP="005A6835">
      <w:pPr>
        <w:spacing w:after="0" w:line="240" w:lineRule="auto"/>
        <w:jc w:val="center"/>
        <w:rPr>
          <w:rFonts w:ascii="Times New Roman" w:eastAsia="Times New Roman" w:hAnsi="Times New Roman" w:cs="Times New Roman"/>
          <w:sz w:val="24"/>
          <w:szCs w:val="24"/>
          <w:lang w:eastAsia="ru-RU"/>
        </w:rPr>
      </w:pPr>
      <w:bookmarkStart w:id="0" w:name="_Hlk58011801"/>
      <w:r w:rsidRPr="005A6835">
        <w:rPr>
          <w:rFonts w:ascii="Times New Roman" w:eastAsia="Times New Roman" w:hAnsi="Times New Roman" w:cs="Times New Roman"/>
          <w:sz w:val="24"/>
          <w:szCs w:val="24"/>
          <w:lang w:eastAsia="ru-RU"/>
        </w:rPr>
        <w:t xml:space="preserve">ТАМБОВСКОЕ ОБЛАСТНОЕ ГОСУДАРСТВЕННОЕ БЮДЖЕТНОЕ ПРОФЕССИОНАЛЬНОЕ ОБРАЗОВАТЕЛЬНОЕ УЧРЕЖДЕНИЕ </w:t>
      </w:r>
    </w:p>
    <w:p w:rsidR="005A6835" w:rsidRPr="005A6835" w:rsidRDefault="005A6835" w:rsidP="005A6835">
      <w:pPr>
        <w:spacing w:after="0" w:line="240" w:lineRule="auto"/>
        <w:jc w:val="center"/>
        <w:rPr>
          <w:rFonts w:ascii="Times New Roman" w:eastAsia="Times New Roman" w:hAnsi="Times New Roman" w:cs="Times New Roman"/>
          <w:sz w:val="24"/>
          <w:szCs w:val="24"/>
          <w:lang w:eastAsia="ru-RU"/>
        </w:rPr>
      </w:pPr>
      <w:r w:rsidRPr="005A6835">
        <w:rPr>
          <w:rFonts w:ascii="Times New Roman" w:eastAsia="Times New Roman" w:hAnsi="Times New Roman" w:cs="Times New Roman"/>
          <w:sz w:val="24"/>
          <w:szCs w:val="24"/>
          <w:lang w:eastAsia="ru-RU"/>
        </w:rPr>
        <w:t>«УВАРОВСКИЙ</w:t>
      </w:r>
      <w:r w:rsidR="00C95D77">
        <w:rPr>
          <w:rFonts w:ascii="Times New Roman" w:eastAsia="Times New Roman" w:hAnsi="Times New Roman" w:cs="Times New Roman"/>
          <w:sz w:val="24"/>
          <w:szCs w:val="24"/>
          <w:lang w:eastAsia="ru-RU"/>
        </w:rPr>
        <w:t xml:space="preserve"> </w:t>
      </w:r>
      <w:r w:rsidR="00915D63">
        <w:rPr>
          <w:rFonts w:ascii="Times New Roman" w:eastAsia="Times New Roman" w:hAnsi="Times New Roman" w:cs="Times New Roman"/>
          <w:sz w:val="24"/>
          <w:szCs w:val="24"/>
          <w:lang w:eastAsia="ru-RU"/>
        </w:rPr>
        <w:t>ПОЛИТЕХНИЧЕСКИЙ</w:t>
      </w:r>
      <w:r w:rsidR="00C95D77">
        <w:rPr>
          <w:rFonts w:ascii="Times New Roman" w:eastAsia="Times New Roman" w:hAnsi="Times New Roman" w:cs="Times New Roman"/>
          <w:sz w:val="24"/>
          <w:szCs w:val="24"/>
          <w:lang w:eastAsia="ru-RU"/>
        </w:rPr>
        <w:t xml:space="preserve"> КОЛЛЕДЖ"</w:t>
      </w:r>
    </w:p>
    <w:p w:rsidR="005A6835" w:rsidRPr="005A6835" w:rsidRDefault="005A6835" w:rsidP="005A6835">
      <w:pPr>
        <w:spacing w:after="0" w:line="240" w:lineRule="auto"/>
        <w:ind w:left="426" w:firstLine="850"/>
        <w:jc w:val="center"/>
        <w:rPr>
          <w:rFonts w:ascii="Times New Roman" w:eastAsia="Times New Roman" w:hAnsi="Times New Roman" w:cs="Times New Roman"/>
          <w:sz w:val="28"/>
          <w:szCs w:val="28"/>
          <w:lang w:eastAsia="ru-RU"/>
        </w:rPr>
      </w:pPr>
    </w:p>
    <w:p w:rsidR="005A6835" w:rsidRPr="005A6835" w:rsidRDefault="005A6835" w:rsidP="005A6835">
      <w:pPr>
        <w:spacing w:after="0" w:line="240" w:lineRule="auto"/>
        <w:ind w:left="426" w:firstLine="850"/>
        <w:jc w:val="center"/>
        <w:rPr>
          <w:rFonts w:ascii="Times New Roman" w:eastAsia="Times New Roman" w:hAnsi="Times New Roman" w:cs="Times New Roman"/>
          <w:sz w:val="28"/>
          <w:szCs w:val="28"/>
          <w:lang w:eastAsia="ru-RU"/>
        </w:rPr>
      </w:pPr>
    </w:p>
    <w:p w:rsidR="005A6835" w:rsidRPr="005A6835" w:rsidRDefault="005A6835" w:rsidP="005A6835">
      <w:pPr>
        <w:spacing w:after="0" w:line="240" w:lineRule="auto"/>
        <w:rPr>
          <w:rFonts w:ascii="Times New Roman" w:eastAsia="Times New Roman" w:hAnsi="Times New Roman" w:cs="Times New Roman"/>
          <w:sz w:val="28"/>
          <w:szCs w:val="28"/>
          <w:lang w:eastAsia="ru-RU"/>
        </w:rPr>
      </w:pPr>
    </w:p>
    <w:tbl>
      <w:tblPr>
        <w:tblW w:w="9378" w:type="dxa"/>
        <w:tblInd w:w="120" w:type="dxa"/>
        <w:tblLayout w:type="fixed"/>
        <w:tblCellMar>
          <w:left w:w="0" w:type="dxa"/>
          <w:right w:w="0" w:type="dxa"/>
        </w:tblCellMar>
        <w:tblLook w:val="01E0" w:firstRow="1" w:lastRow="1" w:firstColumn="1" w:lastColumn="1" w:noHBand="0" w:noVBand="0"/>
      </w:tblPr>
      <w:tblGrid>
        <w:gridCol w:w="4558"/>
        <w:gridCol w:w="1134"/>
        <w:gridCol w:w="3686"/>
      </w:tblGrid>
      <w:tr w:rsidR="005A6835" w:rsidRPr="005A6835" w:rsidTr="009434A4">
        <w:trPr>
          <w:trHeight w:val="2037"/>
        </w:trPr>
        <w:tc>
          <w:tcPr>
            <w:tcW w:w="4558" w:type="dxa"/>
            <w:shd w:val="clear" w:color="auto" w:fill="auto"/>
          </w:tcPr>
          <w:p w:rsidR="005A6835" w:rsidRPr="005A6835" w:rsidRDefault="005A6835" w:rsidP="005A6835">
            <w:pPr>
              <w:spacing w:after="0" w:line="240" w:lineRule="auto"/>
              <w:rPr>
                <w:rFonts w:ascii="Times New Roman" w:eastAsia="Times New Roman" w:hAnsi="Times New Roman" w:cs="Times New Roman"/>
                <w:color w:val="000000"/>
                <w:sz w:val="24"/>
                <w:szCs w:val="24"/>
                <w:lang w:eastAsia="ru-RU"/>
              </w:rPr>
            </w:pPr>
            <w:r w:rsidRPr="005A6835">
              <w:rPr>
                <w:rFonts w:ascii="Times New Roman" w:eastAsia="Times New Roman" w:hAnsi="Times New Roman" w:cs="Times New Roman"/>
                <w:color w:val="000000"/>
                <w:sz w:val="24"/>
                <w:szCs w:val="24"/>
                <w:lang w:eastAsia="ru-RU"/>
              </w:rPr>
              <w:t>РАССМОТРЕНО И ОДОБРЕНО</w:t>
            </w:r>
          </w:p>
          <w:p w:rsidR="005A6835" w:rsidRPr="005A6835" w:rsidRDefault="005A6835" w:rsidP="005A6835">
            <w:pPr>
              <w:spacing w:after="0" w:line="240" w:lineRule="auto"/>
              <w:rPr>
                <w:rFonts w:ascii="Times New Roman" w:eastAsia="Times New Roman" w:hAnsi="Times New Roman" w:cs="Times New Roman"/>
                <w:color w:val="000000"/>
                <w:sz w:val="24"/>
                <w:szCs w:val="24"/>
                <w:lang w:eastAsia="ru-RU"/>
              </w:rPr>
            </w:pPr>
            <w:r w:rsidRPr="005A6835">
              <w:rPr>
                <w:rFonts w:ascii="Times New Roman" w:eastAsia="Times New Roman" w:hAnsi="Times New Roman" w:cs="Times New Roman"/>
                <w:color w:val="000000"/>
                <w:sz w:val="24"/>
                <w:szCs w:val="24"/>
                <w:lang w:eastAsia="ru-RU"/>
              </w:rPr>
              <w:t xml:space="preserve">Предметно-цикловой комиссией </w:t>
            </w:r>
          </w:p>
          <w:p w:rsidR="005A6835" w:rsidRPr="005A6835" w:rsidRDefault="009A5C6A" w:rsidP="005A6835">
            <w:pPr>
              <w:tabs>
                <w:tab w:val="left" w:pos="1087"/>
                <w:tab w:val="left" w:pos="2037"/>
                <w:tab w:val="left" w:pos="2744"/>
                <w:tab w:val="left" w:pos="2884"/>
              </w:tabs>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u w:val="single"/>
                <w:lang w:eastAsia="ru-RU"/>
              </w:rPr>
              <w:t>Социальная сфера</w:t>
            </w:r>
          </w:p>
          <w:p w:rsidR="005A6835" w:rsidRPr="005A6835" w:rsidRDefault="005A6835" w:rsidP="005A6835">
            <w:pPr>
              <w:tabs>
                <w:tab w:val="left" w:pos="1087"/>
                <w:tab w:val="left" w:pos="2037"/>
                <w:tab w:val="left" w:pos="2744"/>
                <w:tab w:val="left" w:pos="2884"/>
              </w:tabs>
              <w:spacing w:after="0" w:line="240" w:lineRule="auto"/>
              <w:rPr>
                <w:rFonts w:ascii="Times New Roman" w:eastAsia="Times New Roman" w:hAnsi="Times New Roman" w:cs="Times New Roman"/>
                <w:color w:val="000000"/>
                <w:sz w:val="24"/>
                <w:szCs w:val="24"/>
                <w:lang w:eastAsia="ru-RU"/>
              </w:rPr>
            </w:pPr>
            <w:r w:rsidRPr="005A6835">
              <w:rPr>
                <w:rFonts w:ascii="Times New Roman" w:eastAsia="Times New Roman" w:hAnsi="Times New Roman" w:cs="Times New Roman"/>
                <w:color w:val="000000"/>
                <w:sz w:val="24"/>
                <w:szCs w:val="24"/>
                <w:lang w:eastAsia="ru-RU"/>
              </w:rPr>
              <w:t>Протокол</w:t>
            </w:r>
            <w:r w:rsidRPr="005A6835">
              <w:rPr>
                <w:rFonts w:ascii="Times New Roman" w:eastAsia="Times New Roman" w:hAnsi="Times New Roman" w:cs="Times New Roman"/>
                <w:color w:val="000000"/>
                <w:spacing w:val="-4"/>
                <w:sz w:val="24"/>
                <w:szCs w:val="24"/>
                <w:lang w:eastAsia="ru-RU"/>
              </w:rPr>
              <w:t xml:space="preserve"> </w:t>
            </w:r>
            <w:r w:rsidRPr="005A6835">
              <w:rPr>
                <w:rFonts w:ascii="Times New Roman" w:eastAsia="Times New Roman" w:hAnsi="Times New Roman" w:cs="Times New Roman"/>
                <w:color w:val="000000"/>
                <w:sz w:val="24"/>
                <w:szCs w:val="24"/>
                <w:lang w:eastAsia="ru-RU"/>
              </w:rPr>
              <w:t>№ __________________</w:t>
            </w:r>
          </w:p>
          <w:p w:rsidR="005A6835" w:rsidRPr="005A6835" w:rsidRDefault="005A6835" w:rsidP="005A6835">
            <w:pPr>
              <w:tabs>
                <w:tab w:val="left" w:pos="1087"/>
                <w:tab w:val="left" w:pos="2037"/>
                <w:tab w:val="left" w:pos="2744"/>
                <w:tab w:val="left" w:pos="2884"/>
              </w:tabs>
              <w:spacing w:after="0" w:line="240" w:lineRule="auto"/>
              <w:rPr>
                <w:rFonts w:ascii="Times New Roman" w:eastAsia="Times New Roman" w:hAnsi="Times New Roman" w:cs="Times New Roman"/>
                <w:color w:val="000000"/>
                <w:sz w:val="24"/>
                <w:szCs w:val="24"/>
                <w:lang w:eastAsia="ru-RU"/>
              </w:rPr>
            </w:pPr>
            <w:r w:rsidRPr="005A6835">
              <w:rPr>
                <w:rFonts w:ascii="Times New Roman" w:eastAsia="Times New Roman" w:hAnsi="Times New Roman" w:cs="Times New Roman"/>
                <w:color w:val="000000"/>
                <w:sz w:val="24"/>
                <w:szCs w:val="24"/>
                <w:lang w:eastAsia="ru-RU"/>
              </w:rPr>
              <w:t>от</w:t>
            </w:r>
            <w:r w:rsidRPr="005A6835">
              <w:rPr>
                <w:rFonts w:ascii="Times New Roman" w:eastAsia="Times New Roman" w:hAnsi="Times New Roman" w:cs="Times New Roman"/>
                <w:color w:val="000000"/>
                <w:spacing w:val="5"/>
                <w:sz w:val="24"/>
                <w:szCs w:val="24"/>
                <w:lang w:eastAsia="ru-RU"/>
              </w:rPr>
              <w:t xml:space="preserve"> </w:t>
            </w:r>
            <w:r w:rsidRPr="005A6835">
              <w:rPr>
                <w:rFonts w:ascii="Times New Roman" w:eastAsia="Times New Roman" w:hAnsi="Times New Roman" w:cs="Times New Roman"/>
                <w:color w:val="000000"/>
                <w:spacing w:val="-8"/>
                <w:sz w:val="24"/>
                <w:szCs w:val="24"/>
                <w:lang w:eastAsia="ru-RU"/>
              </w:rPr>
              <w:t>«__</w:t>
            </w:r>
            <w:proofErr w:type="gramStart"/>
            <w:r w:rsidRPr="005A6835">
              <w:rPr>
                <w:rFonts w:ascii="Times New Roman" w:eastAsia="Times New Roman" w:hAnsi="Times New Roman" w:cs="Times New Roman"/>
                <w:color w:val="000000"/>
                <w:spacing w:val="-8"/>
                <w:sz w:val="24"/>
                <w:szCs w:val="24"/>
                <w:lang w:eastAsia="ru-RU"/>
              </w:rPr>
              <w:t>_</w:t>
            </w:r>
            <w:r w:rsidRPr="005A6835">
              <w:rPr>
                <w:rFonts w:ascii="Times New Roman" w:eastAsia="Times New Roman" w:hAnsi="Times New Roman" w:cs="Times New Roman"/>
                <w:color w:val="000000"/>
                <w:sz w:val="24"/>
                <w:szCs w:val="24"/>
                <w:lang w:eastAsia="ru-RU"/>
              </w:rPr>
              <w:t xml:space="preserve">»   </w:t>
            </w:r>
            <w:proofErr w:type="gramEnd"/>
            <w:r w:rsidRPr="005A6835">
              <w:rPr>
                <w:rFonts w:ascii="Times New Roman" w:eastAsia="Times New Roman" w:hAnsi="Times New Roman" w:cs="Times New Roman"/>
                <w:color w:val="000000"/>
                <w:sz w:val="24"/>
                <w:szCs w:val="24"/>
                <w:lang w:eastAsia="ru-RU"/>
              </w:rPr>
              <w:t>_____________</w:t>
            </w:r>
            <w:r w:rsidRPr="005A6835">
              <w:rPr>
                <w:rFonts w:ascii="Times New Roman" w:eastAsia="Times New Roman" w:hAnsi="Times New Roman" w:cs="Times New Roman"/>
                <w:color w:val="000000"/>
                <w:sz w:val="24"/>
                <w:szCs w:val="24"/>
                <w:u w:val="single"/>
                <w:lang w:eastAsia="ru-RU"/>
              </w:rPr>
              <w:t xml:space="preserve"> </w:t>
            </w:r>
            <w:r w:rsidRPr="005A6835">
              <w:rPr>
                <w:rFonts w:ascii="Times New Roman" w:eastAsia="Times New Roman" w:hAnsi="Times New Roman" w:cs="Times New Roman"/>
                <w:color w:val="000000"/>
                <w:sz w:val="24"/>
                <w:szCs w:val="24"/>
                <w:lang w:eastAsia="ru-RU"/>
              </w:rPr>
              <w:t>20___г.</w:t>
            </w:r>
          </w:p>
          <w:p w:rsidR="005A6835" w:rsidRPr="005A6835" w:rsidRDefault="005A6835" w:rsidP="005A6835">
            <w:pPr>
              <w:tabs>
                <w:tab w:val="left" w:pos="1087"/>
                <w:tab w:val="left" w:pos="2037"/>
                <w:tab w:val="left" w:pos="2744"/>
                <w:tab w:val="left" w:pos="2884"/>
              </w:tabs>
              <w:spacing w:after="0" w:line="240" w:lineRule="auto"/>
              <w:rPr>
                <w:rFonts w:ascii="Times New Roman" w:eastAsia="Times New Roman" w:hAnsi="Times New Roman" w:cs="Times New Roman"/>
                <w:color w:val="000000"/>
                <w:sz w:val="24"/>
                <w:szCs w:val="24"/>
                <w:lang w:eastAsia="ru-RU"/>
              </w:rPr>
            </w:pPr>
            <w:r w:rsidRPr="005A6835">
              <w:rPr>
                <w:rFonts w:ascii="Times New Roman" w:eastAsia="Times New Roman" w:hAnsi="Times New Roman" w:cs="Times New Roman"/>
                <w:color w:val="000000"/>
                <w:sz w:val="24"/>
                <w:szCs w:val="24"/>
                <w:lang w:eastAsia="ru-RU"/>
              </w:rPr>
              <w:t>Председатель цикловой</w:t>
            </w:r>
            <w:r w:rsidRPr="005A6835">
              <w:rPr>
                <w:rFonts w:ascii="Times New Roman" w:eastAsia="Times New Roman" w:hAnsi="Times New Roman" w:cs="Times New Roman"/>
                <w:color w:val="000000"/>
                <w:spacing w:val="-4"/>
                <w:sz w:val="24"/>
                <w:szCs w:val="24"/>
                <w:lang w:eastAsia="ru-RU"/>
              </w:rPr>
              <w:t xml:space="preserve"> </w:t>
            </w:r>
            <w:r w:rsidRPr="005A6835">
              <w:rPr>
                <w:rFonts w:ascii="Times New Roman" w:eastAsia="Times New Roman" w:hAnsi="Times New Roman" w:cs="Times New Roman"/>
                <w:color w:val="000000"/>
                <w:sz w:val="24"/>
                <w:szCs w:val="24"/>
                <w:lang w:eastAsia="ru-RU"/>
              </w:rPr>
              <w:t>комиссии</w:t>
            </w:r>
          </w:p>
          <w:p w:rsidR="005A6835" w:rsidRPr="005A6835" w:rsidRDefault="005A6835" w:rsidP="009A5C6A">
            <w:pPr>
              <w:tabs>
                <w:tab w:val="left" w:pos="1639"/>
                <w:tab w:val="left" w:pos="3201"/>
              </w:tabs>
              <w:spacing w:after="0" w:line="240" w:lineRule="auto"/>
              <w:rPr>
                <w:rFonts w:ascii="Times New Roman" w:eastAsia="Times New Roman" w:hAnsi="Times New Roman" w:cs="Times New Roman"/>
                <w:color w:val="000000"/>
                <w:sz w:val="24"/>
                <w:szCs w:val="24"/>
                <w:lang w:eastAsia="ru-RU"/>
              </w:rPr>
            </w:pPr>
            <w:r w:rsidRPr="005A6835">
              <w:rPr>
                <w:rFonts w:ascii="Times New Roman" w:eastAsia="Times New Roman" w:hAnsi="Times New Roman" w:cs="Times New Roman"/>
                <w:color w:val="000000"/>
                <w:sz w:val="24"/>
                <w:szCs w:val="24"/>
                <w:u w:val="single"/>
                <w:lang w:eastAsia="ru-RU"/>
              </w:rPr>
              <w:t xml:space="preserve"> </w:t>
            </w:r>
            <w:r w:rsidRPr="005A6835">
              <w:rPr>
                <w:rFonts w:ascii="Times New Roman" w:eastAsia="Times New Roman" w:hAnsi="Times New Roman" w:cs="Times New Roman"/>
                <w:color w:val="000000"/>
                <w:sz w:val="24"/>
                <w:szCs w:val="24"/>
                <w:u w:val="single"/>
                <w:lang w:eastAsia="ru-RU"/>
              </w:rPr>
              <w:tab/>
              <w:t xml:space="preserve">     </w:t>
            </w:r>
            <w:r w:rsidRPr="005A6835">
              <w:rPr>
                <w:rFonts w:ascii="Times New Roman" w:eastAsia="Times New Roman" w:hAnsi="Times New Roman" w:cs="Times New Roman"/>
                <w:color w:val="000000"/>
                <w:sz w:val="24"/>
                <w:szCs w:val="24"/>
                <w:lang w:eastAsia="ru-RU"/>
              </w:rPr>
              <w:t>/</w:t>
            </w:r>
            <w:r w:rsidR="009A5C6A">
              <w:rPr>
                <w:rFonts w:ascii="Times New Roman" w:eastAsia="Times New Roman" w:hAnsi="Times New Roman" w:cs="Times New Roman"/>
                <w:color w:val="000000"/>
                <w:sz w:val="24"/>
                <w:szCs w:val="24"/>
                <w:lang w:eastAsia="ru-RU"/>
              </w:rPr>
              <w:t>Т.М.Рыбакова</w:t>
            </w:r>
          </w:p>
        </w:tc>
        <w:tc>
          <w:tcPr>
            <w:tcW w:w="1134" w:type="dxa"/>
            <w:shd w:val="clear" w:color="auto" w:fill="auto"/>
          </w:tcPr>
          <w:p w:rsidR="005A6835" w:rsidRPr="005A6835" w:rsidRDefault="005A6835" w:rsidP="005A6835">
            <w:pPr>
              <w:tabs>
                <w:tab w:val="left" w:pos="962"/>
                <w:tab w:val="left" w:pos="2512"/>
                <w:tab w:val="left" w:pos="3239"/>
              </w:tabs>
              <w:spacing w:after="0" w:line="240" w:lineRule="auto"/>
              <w:ind w:left="195"/>
              <w:rPr>
                <w:rFonts w:ascii="Times New Roman" w:eastAsia="Times New Roman" w:hAnsi="Times New Roman" w:cs="Times New Roman"/>
                <w:color w:val="000000"/>
                <w:sz w:val="24"/>
                <w:szCs w:val="24"/>
                <w:lang w:eastAsia="ru-RU"/>
              </w:rPr>
            </w:pPr>
          </w:p>
        </w:tc>
        <w:tc>
          <w:tcPr>
            <w:tcW w:w="3686" w:type="dxa"/>
            <w:shd w:val="clear" w:color="auto" w:fill="auto"/>
          </w:tcPr>
          <w:p w:rsidR="005A6835" w:rsidRPr="005A6835" w:rsidRDefault="005A6835" w:rsidP="005A6835">
            <w:pPr>
              <w:spacing w:after="0" w:line="240" w:lineRule="auto"/>
              <w:ind w:left="-751"/>
              <w:jc w:val="right"/>
              <w:rPr>
                <w:rFonts w:ascii="Times New Roman" w:eastAsia="Times New Roman" w:hAnsi="Times New Roman" w:cs="Times New Roman"/>
                <w:color w:val="000000"/>
                <w:sz w:val="24"/>
                <w:szCs w:val="24"/>
                <w:lang w:eastAsia="ru-RU"/>
              </w:rPr>
            </w:pPr>
            <w:r w:rsidRPr="005A6835">
              <w:rPr>
                <w:rFonts w:ascii="Times New Roman" w:eastAsia="Times New Roman" w:hAnsi="Times New Roman" w:cs="Times New Roman"/>
                <w:color w:val="000000"/>
                <w:sz w:val="24"/>
                <w:szCs w:val="24"/>
                <w:lang w:eastAsia="ru-RU"/>
              </w:rPr>
              <w:t>УТВЕРЖДАЮ</w:t>
            </w:r>
          </w:p>
          <w:p w:rsidR="005A6835" w:rsidRPr="005A6835" w:rsidRDefault="005A6835" w:rsidP="005A6835">
            <w:pPr>
              <w:spacing w:after="0" w:line="240" w:lineRule="auto"/>
              <w:ind w:left="-751"/>
              <w:jc w:val="right"/>
              <w:rPr>
                <w:rFonts w:ascii="Times New Roman" w:eastAsia="Times New Roman" w:hAnsi="Times New Roman" w:cs="Times New Roman"/>
                <w:color w:val="000000"/>
                <w:sz w:val="24"/>
                <w:szCs w:val="24"/>
                <w:lang w:eastAsia="ru-RU"/>
              </w:rPr>
            </w:pPr>
            <w:r w:rsidRPr="005A6835">
              <w:rPr>
                <w:rFonts w:ascii="Times New Roman" w:eastAsia="Times New Roman" w:hAnsi="Times New Roman" w:cs="Times New Roman"/>
                <w:color w:val="000000"/>
                <w:sz w:val="24"/>
                <w:szCs w:val="24"/>
                <w:lang w:eastAsia="ru-RU"/>
              </w:rPr>
              <w:t>Зам. директора</w:t>
            </w:r>
            <w:r w:rsidRPr="005A6835">
              <w:rPr>
                <w:rFonts w:ascii="Times New Roman" w:eastAsia="Times New Roman" w:hAnsi="Times New Roman" w:cs="Times New Roman"/>
                <w:color w:val="000000"/>
                <w:spacing w:val="-1"/>
                <w:sz w:val="24"/>
                <w:szCs w:val="24"/>
                <w:lang w:eastAsia="ru-RU"/>
              </w:rPr>
              <w:t xml:space="preserve"> по УР</w:t>
            </w:r>
          </w:p>
          <w:p w:rsidR="005A6835" w:rsidRPr="005A6835" w:rsidRDefault="005A6835" w:rsidP="005A6835">
            <w:pPr>
              <w:tabs>
                <w:tab w:val="left" w:pos="1440"/>
              </w:tabs>
              <w:spacing w:after="0" w:line="240" w:lineRule="auto"/>
              <w:ind w:left="-751"/>
              <w:jc w:val="right"/>
              <w:rPr>
                <w:rFonts w:ascii="Times New Roman" w:eastAsia="Times New Roman" w:hAnsi="Times New Roman" w:cs="Times New Roman"/>
                <w:color w:val="000000"/>
                <w:sz w:val="24"/>
                <w:szCs w:val="24"/>
                <w:lang w:eastAsia="ru-RU"/>
              </w:rPr>
            </w:pPr>
            <w:r w:rsidRPr="005A6835">
              <w:rPr>
                <w:rFonts w:ascii="Times New Roman" w:eastAsia="Times New Roman" w:hAnsi="Times New Roman" w:cs="Times New Roman"/>
                <w:color w:val="000000"/>
                <w:sz w:val="24"/>
                <w:szCs w:val="24"/>
                <w:u w:val="single"/>
                <w:lang w:eastAsia="ru-RU"/>
              </w:rPr>
              <w:t xml:space="preserve"> </w:t>
            </w:r>
            <w:r w:rsidRPr="005A6835">
              <w:rPr>
                <w:rFonts w:ascii="Times New Roman" w:eastAsia="Times New Roman" w:hAnsi="Times New Roman" w:cs="Times New Roman"/>
                <w:color w:val="000000"/>
                <w:sz w:val="24"/>
                <w:szCs w:val="24"/>
                <w:u w:val="single"/>
                <w:lang w:eastAsia="ru-RU"/>
              </w:rPr>
              <w:tab/>
            </w:r>
            <w:r w:rsidRPr="005A6835">
              <w:rPr>
                <w:rFonts w:ascii="Times New Roman" w:eastAsia="Times New Roman" w:hAnsi="Times New Roman" w:cs="Times New Roman"/>
                <w:color w:val="000000"/>
                <w:sz w:val="24"/>
                <w:szCs w:val="24"/>
                <w:lang w:eastAsia="ru-RU"/>
              </w:rPr>
              <w:t xml:space="preserve">О.Б. </w:t>
            </w:r>
            <w:proofErr w:type="spellStart"/>
            <w:r w:rsidRPr="005A6835">
              <w:rPr>
                <w:rFonts w:ascii="Times New Roman" w:eastAsia="Times New Roman" w:hAnsi="Times New Roman" w:cs="Times New Roman"/>
                <w:color w:val="000000"/>
                <w:sz w:val="24"/>
                <w:szCs w:val="24"/>
                <w:lang w:eastAsia="ru-RU"/>
              </w:rPr>
              <w:t>Кухарская</w:t>
            </w:r>
            <w:proofErr w:type="spellEnd"/>
          </w:p>
          <w:p w:rsidR="005A6835" w:rsidRPr="005A6835" w:rsidRDefault="005A6835" w:rsidP="005A6835">
            <w:pPr>
              <w:tabs>
                <w:tab w:val="left" w:pos="1916"/>
                <w:tab w:val="left" w:pos="2695"/>
              </w:tabs>
              <w:spacing w:after="0" w:line="240" w:lineRule="auto"/>
              <w:ind w:left="-751"/>
              <w:jc w:val="right"/>
              <w:rPr>
                <w:rFonts w:ascii="Times New Roman" w:eastAsia="Times New Roman" w:hAnsi="Times New Roman" w:cs="Times New Roman"/>
                <w:color w:val="000000"/>
                <w:sz w:val="24"/>
                <w:szCs w:val="24"/>
                <w:lang w:val="en-US" w:eastAsia="ru-RU"/>
              </w:rPr>
            </w:pPr>
            <w:r w:rsidRPr="005A6835">
              <w:rPr>
                <w:rFonts w:ascii="Times New Roman" w:eastAsia="Times New Roman" w:hAnsi="Times New Roman" w:cs="Times New Roman"/>
                <w:color w:val="000000"/>
                <w:sz w:val="24"/>
                <w:szCs w:val="24"/>
                <w:lang w:val="en-US" w:eastAsia="ru-RU"/>
              </w:rPr>
              <w:t>«___</w:t>
            </w:r>
            <w:r w:rsidRPr="005A6835">
              <w:rPr>
                <w:rFonts w:ascii="Times New Roman" w:eastAsia="Times New Roman" w:hAnsi="Times New Roman" w:cs="Times New Roman"/>
                <w:color w:val="000000"/>
                <w:spacing w:val="-3"/>
                <w:sz w:val="24"/>
                <w:szCs w:val="24"/>
                <w:lang w:val="en-US" w:eastAsia="ru-RU"/>
              </w:rPr>
              <w:t>»</w:t>
            </w:r>
            <w:r w:rsidRPr="005A6835">
              <w:rPr>
                <w:rFonts w:ascii="Times New Roman" w:eastAsia="Times New Roman" w:hAnsi="Times New Roman" w:cs="Times New Roman"/>
                <w:color w:val="000000"/>
                <w:spacing w:val="-3"/>
                <w:sz w:val="24"/>
                <w:szCs w:val="24"/>
                <w:u w:val="single"/>
                <w:lang w:val="en-US" w:eastAsia="ru-RU"/>
              </w:rPr>
              <w:tab/>
            </w:r>
            <w:r w:rsidRPr="005A6835">
              <w:rPr>
                <w:rFonts w:ascii="Times New Roman" w:eastAsia="Times New Roman" w:hAnsi="Times New Roman" w:cs="Times New Roman"/>
                <w:color w:val="000000"/>
                <w:sz w:val="24"/>
                <w:szCs w:val="24"/>
                <w:lang w:val="en-US" w:eastAsia="ru-RU"/>
              </w:rPr>
              <w:t>20</w:t>
            </w:r>
            <w:r w:rsidRPr="005A6835">
              <w:rPr>
                <w:rFonts w:ascii="Times New Roman" w:eastAsia="Times New Roman" w:hAnsi="Times New Roman" w:cs="Times New Roman"/>
                <w:color w:val="000000"/>
                <w:sz w:val="24"/>
                <w:szCs w:val="24"/>
                <w:u w:val="single"/>
                <w:lang w:val="en-US" w:eastAsia="ru-RU"/>
              </w:rPr>
              <w:t xml:space="preserve"> </w:t>
            </w:r>
            <w:r w:rsidRPr="005A6835">
              <w:rPr>
                <w:rFonts w:ascii="Times New Roman" w:eastAsia="Times New Roman" w:hAnsi="Times New Roman" w:cs="Times New Roman"/>
                <w:color w:val="000000"/>
                <w:sz w:val="24"/>
                <w:szCs w:val="24"/>
                <w:u w:val="single"/>
                <w:lang w:val="en-US" w:eastAsia="ru-RU"/>
              </w:rPr>
              <w:tab/>
            </w:r>
            <w:r w:rsidRPr="005A6835">
              <w:rPr>
                <w:rFonts w:ascii="Times New Roman" w:eastAsia="Times New Roman" w:hAnsi="Times New Roman" w:cs="Times New Roman"/>
                <w:color w:val="000000"/>
                <w:sz w:val="24"/>
                <w:szCs w:val="24"/>
                <w:lang w:val="en-US" w:eastAsia="ru-RU"/>
              </w:rPr>
              <w:t>г.</w:t>
            </w:r>
          </w:p>
        </w:tc>
      </w:tr>
    </w:tbl>
    <w:p w:rsidR="005A6835" w:rsidRPr="005A6835" w:rsidRDefault="005A6835" w:rsidP="005A6835">
      <w:pPr>
        <w:spacing w:after="0" w:line="240" w:lineRule="auto"/>
        <w:jc w:val="center"/>
        <w:rPr>
          <w:rFonts w:ascii="Times New Roman" w:eastAsia="Times New Roman" w:hAnsi="Times New Roman" w:cs="Times New Roman"/>
          <w:b/>
          <w:sz w:val="28"/>
          <w:szCs w:val="28"/>
          <w:lang w:eastAsia="ru-RU"/>
        </w:rPr>
      </w:pPr>
    </w:p>
    <w:p w:rsidR="005A6835" w:rsidRPr="005A6835" w:rsidRDefault="005A6835" w:rsidP="005A6835">
      <w:pPr>
        <w:spacing w:after="0" w:line="240" w:lineRule="auto"/>
        <w:jc w:val="center"/>
        <w:rPr>
          <w:rFonts w:ascii="Times New Roman" w:eastAsia="Times New Roman" w:hAnsi="Times New Roman" w:cs="Times New Roman"/>
          <w:b/>
          <w:sz w:val="28"/>
          <w:szCs w:val="28"/>
          <w:lang w:eastAsia="ru-RU"/>
        </w:rPr>
      </w:pPr>
    </w:p>
    <w:p w:rsidR="005A6835" w:rsidRPr="005A6835" w:rsidRDefault="005A6835" w:rsidP="005A6835">
      <w:pPr>
        <w:spacing w:after="0" w:line="240" w:lineRule="auto"/>
        <w:jc w:val="center"/>
        <w:rPr>
          <w:rFonts w:ascii="Times New Roman" w:eastAsia="Times New Roman" w:hAnsi="Times New Roman" w:cs="Times New Roman"/>
          <w:b/>
          <w:sz w:val="28"/>
          <w:szCs w:val="28"/>
          <w:lang w:eastAsia="ru-RU"/>
        </w:rPr>
      </w:pPr>
    </w:p>
    <w:p w:rsidR="005A6835" w:rsidRPr="005A6835" w:rsidRDefault="005A6835" w:rsidP="005A6835">
      <w:pPr>
        <w:spacing w:after="0" w:line="240" w:lineRule="auto"/>
        <w:jc w:val="center"/>
        <w:rPr>
          <w:rFonts w:ascii="Times New Roman" w:eastAsia="Times New Roman" w:hAnsi="Times New Roman" w:cs="Times New Roman"/>
          <w:sz w:val="24"/>
          <w:szCs w:val="24"/>
          <w:lang w:eastAsia="ru-RU"/>
        </w:rPr>
      </w:pPr>
      <w:r w:rsidRPr="005A6835">
        <w:rPr>
          <w:rFonts w:ascii="Times New Roman" w:eastAsia="Times New Roman" w:hAnsi="Times New Roman" w:cs="Times New Roman"/>
          <w:sz w:val="24"/>
          <w:szCs w:val="24"/>
          <w:lang w:eastAsia="ru-RU"/>
        </w:rPr>
        <w:t xml:space="preserve">РАБОЧАЯ ПРОГРАММА УЧЕБНОЙ ДИСЦИПЛИНЫ </w:t>
      </w:r>
    </w:p>
    <w:p w:rsidR="005A6835" w:rsidRPr="005A6835" w:rsidRDefault="005A6835" w:rsidP="005A6835">
      <w:pPr>
        <w:spacing w:after="0" w:line="240" w:lineRule="auto"/>
        <w:jc w:val="center"/>
        <w:rPr>
          <w:rFonts w:ascii="Times New Roman" w:eastAsia="Times New Roman" w:hAnsi="Times New Roman" w:cs="Times New Roman"/>
          <w:sz w:val="24"/>
          <w:szCs w:val="24"/>
          <w:lang w:eastAsia="ru-RU"/>
        </w:rPr>
      </w:pPr>
    </w:p>
    <w:p w:rsidR="005A6835" w:rsidRPr="005A6835" w:rsidRDefault="005A6835" w:rsidP="005A6835">
      <w:pPr>
        <w:shd w:val="clear" w:color="auto" w:fill="FFFFFF"/>
        <w:adjustRightInd w:val="0"/>
        <w:spacing w:after="0" w:line="240" w:lineRule="auto"/>
        <w:jc w:val="center"/>
        <w:rPr>
          <w:rFonts w:ascii="Times New Roman" w:eastAsia="Times New Roman" w:hAnsi="Times New Roman" w:cs="Times New Roman"/>
          <w:sz w:val="24"/>
          <w:szCs w:val="24"/>
          <w:lang w:eastAsia="ru-RU"/>
        </w:rPr>
      </w:pPr>
      <w:r w:rsidRPr="005A6835">
        <w:rPr>
          <w:rFonts w:ascii="Times New Roman" w:eastAsia="Times New Roman" w:hAnsi="Times New Roman" w:cs="Times New Roman"/>
          <w:sz w:val="24"/>
          <w:szCs w:val="24"/>
          <w:lang w:eastAsia="ru-RU"/>
        </w:rPr>
        <w:t>ОГСЭ.0</w:t>
      </w:r>
      <w:r w:rsidR="005A3ADA">
        <w:rPr>
          <w:rFonts w:ascii="Times New Roman" w:eastAsia="Times New Roman" w:hAnsi="Times New Roman" w:cs="Times New Roman"/>
          <w:sz w:val="24"/>
          <w:szCs w:val="24"/>
          <w:lang w:eastAsia="ru-RU"/>
        </w:rPr>
        <w:t>5</w:t>
      </w:r>
      <w:r w:rsidR="007B5F33">
        <w:rPr>
          <w:rFonts w:ascii="Times New Roman" w:eastAsia="Times New Roman" w:hAnsi="Times New Roman" w:cs="Times New Roman"/>
          <w:sz w:val="24"/>
          <w:szCs w:val="24"/>
          <w:lang w:eastAsia="ru-RU"/>
        </w:rPr>
        <w:t xml:space="preserve"> </w:t>
      </w:r>
      <w:r w:rsidRPr="005A6835">
        <w:rPr>
          <w:rFonts w:ascii="Times New Roman" w:eastAsia="Times New Roman" w:hAnsi="Times New Roman" w:cs="Times New Roman"/>
          <w:sz w:val="24"/>
          <w:szCs w:val="24"/>
          <w:lang w:eastAsia="ru-RU"/>
        </w:rPr>
        <w:t>ФИЗИЧЕСКАЯ КУЛЬТУРА</w:t>
      </w:r>
    </w:p>
    <w:p w:rsidR="005A6835" w:rsidRPr="005A6835" w:rsidRDefault="005A6835" w:rsidP="005A6835">
      <w:pPr>
        <w:shd w:val="clear" w:color="auto" w:fill="FFFFFF"/>
        <w:adjustRightInd w:val="0"/>
        <w:spacing w:after="0" w:line="240" w:lineRule="auto"/>
        <w:jc w:val="center"/>
        <w:rPr>
          <w:rFonts w:ascii="Times New Roman" w:eastAsia="Times New Roman" w:hAnsi="Times New Roman" w:cs="Times New Roman"/>
          <w:sz w:val="24"/>
          <w:szCs w:val="24"/>
          <w:lang w:eastAsia="ru-RU"/>
        </w:rPr>
      </w:pPr>
    </w:p>
    <w:p w:rsidR="005A6835" w:rsidRPr="005A6835" w:rsidRDefault="005A6835" w:rsidP="005A6835">
      <w:pPr>
        <w:shd w:val="clear" w:color="auto" w:fill="FFFFFF"/>
        <w:adjustRightInd w:val="0"/>
        <w:spacing w:after="0" w:line="240" w:lineRule="auto"/>
        <w:jc w:val="center"/>
        <w:rPr>
          <w:rFonts w:ascii="Times New Roman" w:eastAsia="Times New Roman" w:hAnsi="Times New Roman" w:cs="Times New Roman"/>
          <w:bCs/>
          <w:color w:val="000000"/>
          <w:spacing w:val="-2"/>
          <w:sz w:val="24"/>
          <w:szCs w:val="24"/>
          <w:lang w:eastAsia="ru-RU"/>
        </w:rPr>
      </w:pPr>
      <w:r w:rsidRPr="005A6835">
        <w:rPr>
          <w:rFonts w:ascii="Times New Roman" w:eastAsia="Times New Roman" w:hAnsi="Times New Roman" w:cs="Times New Roman"/>
          <w:bCs/>
          <w:color w:val="000000"/>
          <w:spacing w:val="-2"/>
          <w:sz w:val="24"/>
          <w:szCs w:val="24"/>
          <w:lang w:eastAsia="ru-RU"/>
        </w:rPr>
        <w:t>ПО ПРОГРАММЕ ПОДГОТОВКИ СПЕЦИАЛИСТОВ СРЕДНЕГО ЗВЕНА ПО СПЕЦИАЛЬНОСТИ СРЕДНЕГО ПРОФЕССИОНАЛЬНОГО ОБРАЗОВАНИЯ</w:t>
      </w:r>
    </w:p>
    <w:p w:rsidR="005A6835" w:rsidRPr="005A6835" w:rsidRDefault="005A6835" w:rsidP="005A6835">
      <w:pPr>
        <w:shd w:val="clear" w:color="auto" w:fill="FFFFFF"/>
        <w:adjustRightInd w:val="0"/>
        <w:spacing w:after="0" w:line="240" w:lineRule="auto"/>
        <w:jc w:val="center"/>
        <w:rPr>
          <w:rFonts w:ascii="Times New Roman" w:eastAsia="Times New Roman" w:hAnsi="Times New Roman" w:cs="Times New Roman"/>
          <w:bCs/>
          <w:color w:val="000000"/>
          <w:spacing w:val="-2"/>
          <w:sz w:val="24"/>
          <w:szCs w:val="24"/>
          <w:lang w:eastAsia="ru-RU"/>
        </w:rPr>
      </w:pPr>
    </w:p>
    <w:p w:rsidR="005A3ADA" w:rsidRDefault="005A3ADA" w:rsidP="005A3ADA">
      <w:pPr>
        <w:spacing w:after="0" w:line="240" w:lineRule="auto"/>
        <w:ind w:firstLine="851"/>
        <w:jc w:val="center"/>
        <w:rPr>
          <w:rFonts w:ascii="Times New Roman" w:hAnsi="Times New Roman"/>
          <w:i/>
          <w:sz w:val="24"/>
          <w:szCs w:val="24"/>
        </w:rPr>
      </w:pPr>
      <w:r>
        <w:rPr>
          <w:rFonts w:ascii="Times New Roman" w:eastAsia="Courier New" w:hAnsi="Times New Roman"/>
          <w:bCs/>
          <w:iCs/>
          <w:color w:val="000000"/>
          <w:sz w:val="24"/>
          <w:szCs w:val="24"/>
        </w:rPr>
        <w:t>09.02.07 ИНФОРМАЦИОННЫЕ СИСТЕМЫ И ПРОГРАММИРОВАНИЕ</w:t>
      </w:r>
    </w:p>
    <w:p w:rsidR="005A6835" w:rsidRPr="005A6835" w:rsidRDefault="005A6835" w:rsidP="005A6835">
      <w:pPr>
        <w:spacing w:after="0" w:line="240" w:lineRule="auto"/>
        <w:jc w:val="center"/>
        <w:rPr>
          <w:rFonts w:ascii="Times New Roman" w:eastAsia="Times New Roman" w:hAnsi="Times New Roman" w:cs="Times New Roman"/>
          <w:i/>
          <w:sz w:val="28"/>
          <w:szCs w:val="28"/>
          <w:lang w:eastAsia="ru-RU"/>
        </w:rPr>
      </w:pPr>
    </w:p>
    <w:p w:rsidR="005A6835" w:rsidRPr="005A6835" w:rsidRDefault="005A6835" w:rsidP="005A6835">
      <w:pPr>
        <w:spacing w:after="0" w:line="240" w:lineRule="auto"/>
        <w:rPr>
          <w:rFonts w:ascii="Times New Roman" w:eastAsia="Times New Roman" w:hAnsi="Times New Roman" w:cs="Times New Roman"/>
          <w:i/>
          <w:sz w:val="28"/>
          <w:szCs w:val="28"/>
          <w:lang w:eastAsia="ru-RU"/>
        </w:rPr>
      </w:pPr>
    </w:p>
    <w:p w:rsidR="005A6835" w:rsidRPr="005A6835" w:rsidRDefault="005A6835" w:rsidP="005A6835">
      <w:pPr>
        <w:spacing w:after="0" w:line="240" w:lineRule="auto"/>
        <w:rPr>
          <w:rFonts w:ascii="Times New Roman" w:eastAsia="Times New Roman" w:hAnsi="Times New Roman" w:cs="Times New Roman"/>
          <w:i/>
          <w:sz w:val="28"/>
          <w:szCs w:val="28"/>
          <w:lang w:eastAsia="ru-RU"/>
        </w:rPr>
      </w:pPr>
    </w:p>
    <w:p w:rsidR="005A6835" w:rsidRPr="005A6835" w:rsidRDefault="005A6835" w:rsidP="005A6835">
      <w:pPr>
        <w:spacing w:after="0" w:line="240" w:lineRule="auto"/>
        <w:rPr>
          <w:rFonts w:ascii="Times New Roman" w:eastAsia="Times New Roman" w:hAnsi="Times New Roman" w:cs="Times New Roman"/>
          <w:i/>
          <w:sz w:val="28"/>
          <w:szCs w:val="28"/>
          <w:lang w:eastAsia="ru-RU"/>
        </w:rPr>
      </w:pPr>
    </w:p>
    <w:p w:rsidR="005A6835" w:rsidRPr="005A6835" w:rsidRDefault="005A6835" w:rsidP="005A6835">
      <w:pPr>
        <w:spacing w:after="0" w:line="240" w:lineRule="auto"/>
        <w:rPr>
          <w:rFonts w:ascii="Times New Roman" w:eastAsia="Times New Roman" w:hAnsi="Times New Roman" w:cs="Times New Roman"/>
          <w:i/>
          <w:sz w:val="28"/>
          <w:szCs w:val="28"/>
          <w:lang w:eastAsia="ru-RU"/>
        </w:rPr>
      </w:pPr>
    </w:p>
    <w:p w:rsidR="005A6835" w:rsidRPr="005A6835" w:rsidRDefault="005A6835" w:rsidP="005A6835">
      <w:pPr>
        <w:spacing w:after="0" w:line="240" w:lineRule="auto"/>
        <w:rPr>
          <w:rFonts w:ascii="Times New Roman" w:eastAsia="Times New Roman" w:hAnsi="Times New Roman" w:cs="Times New Roman"/>
          <w:i/>
          <w:sz w:val="28"/>
          <w:szCs w:val="28"/>
          <w:lang w:eastAsia="ru-RU"/>
        </w:rPr>
      </w:pPr>
    </w:p>
    <w:p w:rsidR="005A6835" w:rsidRPr="005A6835" w:rsidRDefault="005A6835" w:rsidP="005A6835">
      <w:pPr>
        <w:spacing w:after="0" w:line="240" w:lineRule="auto"/>
        <w:rPr>
          <w:rFonts w:ascii="Times New Roman" w:eastAsia="Times New Roman" w:hAnsi="Times New Roman" w:cs="Times New Roman"/>
          <w:i/>
          <w:sz w:val="28"/>
          <w:szCs w:val="28"/>
          <w:lang w:eastAsia="ru-RU"/>
        </w:rPr>
      </w:pPr>
    </w:p>
    <w:p w:rsidR="005A6835" w:rsidRPr="005A6835" w:rsidRDefault="005A6835" w:rsidP="005A6835">
      <w:pPr>
        <w:spacing w:after="0" w:line="240" w:lineRule="auto"/>
        <w:rPr>
          <w:rFonts w:ascii="Times New Roman" w:eastAsia="Times New Roman" w:hAnsi="Times New Roman" w:cs="Times New Roman"/>
          <w:i/>
          <w:sz w:val="28"/>
          <w:szCs w:val="28"/>
          <w:lang w:eastAsia="ru-RU"/>
        </w:rPr>
      </w:pPr>
    </w:p>
    <w:p w:rsidR="005A6835" w:rsidRPr="005A6835" w:rsidRDefault="005A6835" w:rsidP="005A6835">
      <w:pPr>
        <w:spacing w:after="0" w:line="240" w:lineRule="auto"/>
        <w:rPr>
          <w:rFonts w:ascii="Times New Roman" w:eastAsia="Times New Roman" w:hAnsi="Times New Roman" w:cs="Times New Roman"/>
          <w:i/>
          <w:sz w:val="28"/>
          <w:szCs w:val="28"/>
          <w:lang w:eastAsia="ru-RU"/>
        </w:rPr>
      </w:pPr>
    </w:p>
    <w:p w:rsidR="005A6835" w:rsidRPr="005A6835" w:rsidRDefault="005A6835" w:rsidP="005A6835">
      <w:pPr>
        <w:spacing w:after="0" w:line="240" w:lineRule="auto"/>
        <w:rPr>
          <w:rFonts w:ascii="Times New Roman" w:eastAsia="Times New Roman" w:hAnsi="Times New Roman" w:cs="Times New Roman"/>
          <w:i/>
          <w:sz w:val="28"/>
          <w:szCs w:val="28"/>
          <w:lang w:eastAsia="ru-RU"/>
        </w:rPr>
      </w:pPr>
    </w:p>
    <w:p w:rsidR="005A6835" w:rsidRPr="005A6835" w:rsidRDefault="005A6835" w:rsidP="005A6835">
      <w:pPr>
        <w:spacing w:after="0" w:line="240" w:lineRule="auto"/>
        <w:rPr>
          <w:rFonts w:ascii="Times New Roman" w:eastAsia="Times New Roman" w:hAnsi="Times New Roman" w:cs="Times New Roman"/>
          <w:i/>
          <w:sz w:val="28"/>
          <w:szCs w:val="28"/>
          <w:lang w:eastAsia="ru-RU"/>
        </w:rPr>
      </w:pPr>
    </w:p>
    <w:p w:rsidR="005A6835" w:rsidRPr="005A6835" w:rsidRDefault="005A6835" w:rsidP="005A6835">
      <w:pPr>
        <w:spacing w:after="0" w:line="240" w:lineRule="auto"/>
        <w:rPr>
          <w:rFonts w:ascii="Times New Roman" w:eastAsia="Times New Roman" w:hAnsi="Times New Roman" w:cs="Times New Roman"/>
          <w:i/>
          <w:sz w:val="28"/>
          <w:szCs w:val="28"/>
          <w:lang w:eastAsia="ru-RU"/>
        </w:rPr>
      </w:pPr>
    </w:p>
    <w:p w:rsidR="005A6835" w:rsidRPr="005A6835" w:rsidRDefault="005A6835" w:rsidP="005A6835">
      <w:pPr>
        <w:spacing w:after="0" w:line="240" w:lineRule="auto"/>
        <w:rPr>
          <w:rFonts w:ascii="Times New Roman" w:eastAsia="Times New Roman" w:hAnsi="Times New Roman" w:cs="Times New Roman"/>
          <w:i/>
          <w:sz w:val="28"/>
          <w:szCs w:val="28"/>
          <w:lang w:eastAsia="ru-RU"/>
        </w:rPr>
      </w:pPr>
    </w:p>
    <w:p w:rsidR="005A6835" w:rsidRPr="005A6835" w:rsidRDefault="005A6835" w:rsidP="005A6835">
      <w:pPr>
        <w:spacing w:after="0" w:line="240" w:lineRule="auto"/>
        <w:rPr>
          <w:rFonts w:ascii="Times New Roman" w:eastAsia="Times New Roman" w:hAnsi="Times New Roman" w:cs="Times New Roman"/>
          <w:i/>
          <w:sz w:val="28"/>
          <w:szCs w:val="28"/>
          <w:lang w:eastAsia="ru-RU"/>
        </w:rPr>
      </w:pPr>
    </w:p>
    <w:p w:rsidR="005A6835" w:rsidRPr="005A6835" w:rsidRDefault="005A6835" w:rsidP="005A6835">
      <w:pPr>
        <w:spacing w:after="0" w:line="240" w:lineRule="auto"/>
        <w:rPr>
          <w:rFonts w:ascii="Times New Roman" w:eastAsia="Times New Roman" w:hAnsi="Times New Roman" w:cs="Times New Roman"/>
          <w:i/>
          <w:sz w:val="28"/>
          <w:szCs w:val="28"/>
          <w:lang w:eastAsia="ru-RU"/>
        </w:rPr>
      </w:pPr>
    </w:p>
    <w:p w:rsidR="005A6835" w:rsidRPr="005A6835" w:rsidRDefault="005A6835" w:rsidP="005A6835">
      <w:pPr>
        <w:spacing w:after="0" w:line="240" w:lineRule="auto"/>
        <w:rPr>
          <w:rFonts w:ascii="Times New Roman" w:eastAsia="Times New Roman" w:hAnsi="Times New Roman" w:cs="Times New Roman"/>
          <w:i/>
          <w:sz w:val="28"/>
          <w:szCs w:val="28"/>
          <w:lang w:eastAsia="ru-RU"/>
        </w:rPr>
      </w:pPr>
    </w:p>
    <w:p w:rsidR="005A6835" w:rsidRPr="005A6835" w:rsidRDefault="005A6835" w:rsidP="005A6835">
      <w:pPr>
        <w:spacing w:after="0" w:line="240" w:lineRule="auto"/>
        <w:rPr>
          <w:rFonts w:ascii="Times New Roman" w:eastAsia="Times New Roman" w:hAnsi="Times New Roman" w:cs="Times New Roman"/>
          <w:i/>
          <w:sz w:val="28"/>
          <w:szCs w:val="28"/>
          <w:lang w:eastAsia="ru-RU"/>
        </w:rPr>
      </w:pPr>
    </w:p>
    <w:p w:rsidR="005A6835" w:rsidRPr="005A6835" w:rsidRDefault="005A6835" w:rsidP="005A6835">
      <w:pPr>
        <w:spacing w:after="0" w:line="240" w:lineRule="auto"/>
        <w:rPr>
          <w:rFonts w:ascii="Times New Roman" w:eastAsia="Times New Roman" w:hAnsi="Times New Roman" w:cs="Times New Roman"/>
          <w:i/>
          <w:sz w:val="28"/>
          <w:szCs w:val="28"/>
          <w:lang w:eastAsia="ru-RU"/>
        </w:rPr>
      </w:pPr>
    </w:p>
    <w:p w:rsidR="005A6835" w:rsidRPr="005A6835" w:rsidRDefault="005A6835" w:rsidP="005A6835">
      <w:pPr>
        <w:spacing w:after="0" w:line="240" w:lineRule="auto"/>
        <w:rPr>
          <w:rFonts w:ascii="Times New Roman" w:eastAsia="Times New Roman" w:hAnsi="Times New Roman" w:cs="Times New Roman"/>
          <w:i/>
          <w:sz w:val="28"/>
          <w:szCs w:val="28"/>
          <w:lang w:eastAsia="ru-RU"/>
        </w:rPr>
      </w:pPr>
    </w:p>
    <w:p w:rsidR="005A6835" w:rsidRPr="005A6835" w:rsidRDefault="005A6835" w:rsidP="005A6835">
      <w:pPr>
        <w:spacing w:after="0" w:line="240" w:lineRule="auto"/>
        <w:jc w:val="center"/>
        <w:rPr>
          <w:rFonts w:ascii="Times New Roman" w:eastAsia="Times New Roman" w:hAnsi="Times New Roman" w:cs="Times New Roman"/>
          <w:sz w:val="24"/>
          <w:szCs w:val="24"/>
          <w:lang w:eastAsia="ru-RU"/>
        </w:rPr>
      </w:pPr>
      <w:r w:rsidRPr="005A6835">
        <w:rPr>
          <w:rFonts w:ascii="Times New Roman" w:eastAsia="Times New Roman" w:hAnsi="Times New Roman" w:cs="Times New Roman"/>
          <w:sz w:val="24"/>
          <w:szCs w:val="24"/>
          <w:lang w:eastAsia="ru-RU"/>
        </w:rPr>
        <w:t>Уварово</w:t>
      </w:r>
    </w:p>
    <w:p w:rsidR="005A6835" w:rsidRDefault="005A6835" w:rsidP="005A6835">
      <w:pPr>
        <w:tabs>
          <w:tab w:val="left" w:pos="2059"/>
        </w:tabs>
        <w:spacing w:after="0" w:line="240" w:lineRule="auto"/>
        <w:jc w:val="center"/>
        <w:rPr>
          <w:rFonts w:ascii="Times New Roman" w:eastAsia="Times New Roman" w:hAnsi="Times New Roman" w:cs="Times New Roman"/>
          <w:sz w:val="24"/>
          <w:szCs w:val="24"/>
          <w:lang w:eastAsia="ru-RU"/>
        </w:rPr>
      </w:pPr>
      <w:r w:rsidRPr="005A6835">
        <w:rPr>
          <w:rFonts w:ascii="Times New Roman" w:eastAsia="Times New Roman" w:hAnsi="Times New Roman" w:cs="Times New Roman"/>
          <w:sz w:val="24"/>
          <w:szCs w:val="24"/>
          <w:lang w:eastAsia="ru-RU"/>
        </w:rPr>
        <w:t>202</w:t>
      </w:r>
      <w:r w:rsidR="00862603">
        <w:rPr>
          <w:rFonts w:ascii="Times New Roman" w:eastAsia="Times New Roman" w:hAnsi="Times New Roman" w:cs="Times New Roman"/>
          <w:sz w:val="24"/>
          <w:szCs w:val="24"/>
          <w:lang w:eastAsia="ru-RU"/>
        </w:rPr>
        <w:t>5</w:t>
      </w:r>
      <w:bookmarkStart w:id="1" w:name="_GoBack"/>
      <w:bookmarkEnd w:id="1"/>
      <w:r w:rsidRPr="005A6835">
        <w:rPr>
          <w:rFonts w:ascii="Times New Roman" w:eastAsia="Times New Roman" w:hAnsi="Times New Roman" w:cs="Times New Roman"/>
          <w:sz w:val="24"/>
          <w:szCs w:val="24"/>
          <w:lang w:eastAsia="ru-RU"/>
        </w:rPr>
        <w:t xml:space="preserve"> год</w:t>
      </w:r>
    </w:p>
    <w:p w:rsidR="00464865" w:rsidRPr="005A6835" w:rsidRDefault="00464865" w:rsidP="005A6835">
      <w:pPr>
        <w:tabs>
          <w:tab w:val="left" w:pos="2059"/>
        </w:tabs>
        <w:spacing w:after="0" w:line="240" w:lineRule="auto"/>
        <w:jc w:val="center"/>
        <w:rPr>
          <w:rFonts w:ascii="Times New Roman" w:eastAsia="Times New Roman" w:hAnsi="Times New Roman" w:cs="Times New Roman"/>
          <w:sz w:val="24"/>
          <w:szCs w:val="24"/>
          <w:lang w:eastAsia="ru-RU"/>
        </w:rPr>
      </w:pPr>
    </w:p>
    <w:bookmarkEnd w:id="0"/>
    <w:p w:rsidR="005A3ADA" w:rsidRDefault="005A6835" w:rsidP="005A3ADA">
      <w:pPr>
        <w:spacing w:after="0" w:line="240" w:lineRule="auto"/>
        <w:ind w:firstLine="851"/>
        <w:jc w:val="both"/>
        <w:rPr>
          <w:rFonts w:ascii="Times New Roman" w:hAnsi="Times New Roman"/>
          <w:sz w:val="24"/>
          <w:szCs w:val="24"/>
        </w:rPr>
      </w:pPr>
      <w:r w:rsidRPr="005A6835">
        <w:rPr>
          <w:rFonts w:ascii="Times New Roman" w:eastAsia="Times New Roman" w:hAnsi="Times New Roman" w:cs="Times New Roman"/>
          <w:sz w:val="28"/>
          <w:szCs w:val="28"/>
          <w:lang w:eastAsia="ru-RU"/>
        </w:rPr>
        <w:br w:type="page"/>
      </w:r>
      <w:r w:rsidR="00464865" w:rsidRPr="00464865">
        <w:rPr>
          <w:rFonts w:ascii="Times New Roman" w:eastAsia="Times New Roman" w:hAnsi="Times New Roman" w:cs="Times New Roman"/>
          <w:sz w:val="24"/>
          <w:szCs w:val="24"/>
          <w:lang w:eastAsia="ru-RU"/>
        </w:rPr>
        <w:lastRenderedPageBreak/>
        <w:t>Рабочая программа учебной дисциплины разработана на основе Федерального государственного образовательного стандарта (далее ФГОС) по специальности среднего профессионального образования (далее</w:t>
      </w:r>
      <w:r w:rsidR="00464865" w:rsidRPr="00464865">
        <w:rPr>
          <w:rFonts w:ascii="Times New Roman" w:eastAsia="Times New Roman" w:hAnsi="Times New Roman" w:cs="Times New Roman"/>
          <w:spacing w:val="-3"/>
          <w:sz w:val="24"/>
          <w:szCs w:val="24"/>
          <w:lang w:eastAsia="ru-RU"/>
        </w:rPr>
        <w:t xml:space="preserve"> </w:t>
      </w:r>
      <w:r w:rsidR="00464865" w:rsidRPr="00464865">
        <w:rPr>
          <w:rFonts w:ascii="Times New Roman" w:eastAsia="Times New Roman" w:hAnsi="Times New Roman" w:cs="Times New Roman"/>
          <w:sz w:val="24"/>
          <w:szCs w:val="24"/>
          <w:lang w:eastAsia="ru-RU"/>
        </w:rPr>
        <w:t>СПО)</w:t>
      </w:r>
      <w:r w:rsidR="00464865" w:rsidRPr="00464865">
        <w:rPr>
          <w:rFonts w:ascii="Times New Roman" w:eastAsia="Times New Roman" w:hAnsi="Times New Roman" w:cs="Times New Roman"/>
          <w:color w:val="000000"/>
          <w:sz w:val="24"/>
          <w:szCs w:val="24"/>
          <w:lang w:eastAsia="ru-RU"/>
        </w:rPr>
        <w:t xml:space="preserve"> </w:t>
      </w:r>
      <w:r w:rsidR="005A3ADA">
        <w:rPr>
          <w:rFonts w:ascii="Times New Roman" w:eastAsia="Courier New" w:hAnsi="Times New Roman"/>
          <w:bCs/>
          <w:iCs/>
          <w:color w:val="000000"/>
          <w:sz w:val="24"/>
          <w:szCs w:val="24"/>
        </w:rPr>
        <w:t>09.02.07 Информационные системы и программирование</w:t>
      </w:r>
      <w:r w:rsidR="005A3ADA">
        <w:rPr>
          <w:rFonts w:ascii="Times New Roman" w:hAnsi="Times New Roman"/>
          <w:sz w:val="24"/>
          <w:szCs w:val="24"/>
        </w:rPr>
        <w:t xml:space="preserve">, входящей в укрупненную группу профессий, специальностей </w:t>
      </w:r>
      <w:r w:rsidR="005A3ADA">
        <w:rPr>
          <w:rFonts w:ascii="Times New Roman" w:eastAsia="Courier New" w:hAnsi="Times New Roman"/>
          <w:bCs/>
          <w:iCs/>
          <w:color w:val="000000"/>
          <w:sz w:val="24"/>
          <w:szCs w:val="24"/>
        </w:rPr>
        <w:t>УГС 09.00.00 Информатика и вычислительная техника</w:t>
      </w:r>
      <w:r w:rsidR="005A3ADA">
        <w:rPr>
          <w:rFonts w:ascii="Times New Roman" w:hAnsi="Times New Roman"/>
          <w:sz w:val="24"/>
          <w:szCs w:val="24"/>
        </w:rPr>
        <w:t xml:space="preserve">, приказ Министерства просвещения РФ </w:t>
      </w:r>
      <w:r w:rsidR="005A3ADA">
        <w:rPr>
          <w:rFonts w:ascii="Times New Roman" w:eastAsia="Courier New" w:hAnsi="Times New Roman"/>
          <w:bCs/>
          <w:iCs/>
          <w:color w:val="000000"/>
          <w:sz w:val="24"/>
          <w:szCs w:val="24"/>
        </w:rPr>
        <w:t>09 декабря 2016 года №1547</w:t>
      </w:r>
      <w:r w:rsidR="005A3ADA">
        <w:rPr>
          <w:rFonts w:ascii="Times New Roman" w:hAnsi="Times New Roman"/>
          <w:sz w:val="24"/>
          <w:szCs w:val="24"/>
        </w:rPr>
        <w:t>.</w:t>
      </w:r>
    </w:p>
    <w:p w:rsidR="00464865" w:rsidRPr="00464865" w:rsidRDefault="00464865" w:rsidP="005A3ADA">
      <w:pPr>
        <w:tabs>
          <w:tab w:val="left" w:pos="2059"/>
        </w:tabs>
        <w:jc w:val="both"/>
        <w:rPr>
          <w:rFonts w:ascii="Times New Roman" w:eastAsia="Times New Roman" w:hAnsi="Times New Roman" w:cs="Times New Roman"/>
          <w:sz w:val="24"/>
          <w:szCs w:val="24"/>
          <w:lang w:eastAsia="ru-RU"/>
        </w:rPr>
      </w:pPr>
    </w:p>
    <w:p w:rsidR="00464865" w:rsidRPr="00464865" w:rsidRDefault="00464865" w:rsidP="00464865">
      <w:pPr>
        <w:spacing w:after="0" w:line="240" w:lineRule="auto"/>
        <w:jc w:val="both"/>
        <w:rPr>
          <w:rFonts w:ascii="Times New Roman" w:eastAsia="Times New Roman" w:hAnsi="Times New Roman" w:cs="Times New Roman"/>
          <w:sz w:val="24"/>
          <w:szCs w:val="24"/>
          <w:lang w:eastAsia="ru-RU"/>
        </w:rPr>
      </w:pPr>
      <w:r w:rsidRPr="00464865">
        <w:rPr>
          <w:rFonts w:ascii="Times New Roman" w:eastAsia="Times New Roman" w:hAnsi="Times New Roman" w:cs="Times New Roman"/>
          <w:sz w:val="24"/>
          <w:szCs w:val="24"/>
          <w:lang w:eastAsia="ru-RU"/>
        </w:rPr>
        <w:t>Организация-разработчик: ТОГБПОУ «</w:t>
      </w:r>
      <w:proofErr w:type="spellStart"/>
      <w:r w:rsidRPr="00464865">
        <w:rPr>
          <w:rFonts w:ascii="Times New Roman" w:eastAsia="Times New Roman" w:hAnsi="Times New Roman" w:cs="Times New Roman"/>
          <w:sz w:val="24"/>
          <w:szCs w:val="24"/>
          <w:lang w:eastAsia="ru-RU"/>
        </w:rPr>
        <w:t>Уваровский</w:t>
      </w:r>
      <w:proofErr w:type="spellEnd"/>
      <w:r w:rsidRPr="00464865">
        <w:rPr>
          <w:rFonts w:ascii="Times New Roman" w:eastAsia="Times New Roman" w:hAnsi="Times New Roman" w:cs="Times New Roman"/>
          <w:sz w:val="24"/>
          <w:szCs w:val="24"/>
          <w:lang w:eastAsia="ru-RU"/>
        </w:rPr>
        <w:t xml:space="preserve"> </w:t>
      </w:r>
      <w:r w:rsidR="00915D63">
        <w:rPr>
          <w:rFonts w:ascii="Times New Roman" w:eastAsia="Times New Roman" w:hAnsi="Times New Roman" w:cs="Times New Roman"/>
          <w:sz w:val="24"/>
          <w:szCs w:val="24"/>
          <w:lang w:eastAsia="ru-RU"/>
        </w:rPr>
        <w:t>политехнический</w:t>
      </w:r>
      <w:r w:rsidRPr="00464865">
        <w:rPr>
          <w:rFonts w:ascii="Times New Roman" w:eastAsia="Times New Roman" w:hAnsi="Times New Roman" w:cs="Times New Roman"/>
          <w:sz w:val="24"/>
          <w:szCs w:val="24"/>
          <w:lang w:eastAsia="ru-RU"/>
        </w:rPr>
        <w:t xml:space="preserve"> колледж»</w:t>
      </w:r>
    </w:p>
    <w:p w:rsidR="00464865" w:rsidRPr="00464865" w:rsidRDefault="00464865" w:rsidP="00464865">
      <w:pPr>
        <w:spacing w:after="200" w:line="276" w:lineRule="auto"/>
        <w:jc w:val="both"/>
        <w:rPr>
          <w:rFonts w:ascii="Times New Roman" w:eastAsia="PMingLiU" w:hAnsi="Times New Roman" w:cs="Times New Roman"/>
          <w:b/>
          <w:bCs/>
          <w:i/>
          <w:sz w:val="24"/>
          <w:szCs w:val="24"/>
          <w:lang w:eastAsia="ru-RU"/>
        </w:rPr>
      </w:pPr>
    </w:p>
    <w:p w:rsidR="00464865" w:rsidRPr="00464865" w:rsidRDefault="00464865" w:rsidP="00464865">
      <w:pPr>
        <w:spacing w:after="200" w:line="276" w:lineRule="auto"/>
        <w:jc w:val="both"/>
        <w:rPr>
          <w:rFonts w:ascii="Times New Roman" w:eastAsia="PMingLiU" w:hAnsi="Times New Roman" w:cs="Times New Roman"/>
          <w:bCs/>
          <w:sz w:val="24"/>
          <w:szCs w:val="24"/>
          <w:lang w:eastAsia="ru-RU"/>
        </w:rPr>
      </w:pPr>
      <w:r w:rsidRPr="00464865">
        <w:rPr>
          <w:rFonts w:ascii="Times New Roman" w:eastAsia="PMingLiU" w:hAnsi="Times New Roman" w:cs="Times New Roman"/>
          <w:bCs/>
          <w:sz w:val="24"/>
          <w:szCs w:val="24"/>
          <w:lang w:eastAsia="ru-RU"/>
        </w:rPr>
        <w:t>Разработчик:</w:t>
      </w:r>
    </w:p>
    <w:p w:rsidR="005A6835" w:rsidRDefault="00464865" w:rsidP="00464865">
      <w:pPr>
        <w:spacing w:after="0" w:line="240" w:lineRule="auto"/>
        <w:rPr>
          <w:rFonts w:ascii="Times New Roman" w:eastAsia="PMingLiU" w:hAnsi="Times New Roman" w:cs="Times New Roman"/>
          <w:bCs/>
          <w:sz w:val="24"/>
          <w:szCs w:val="24"/>
          <w:lang w:eastAsia="ru-RU"/>
        </w:rPr>
      </w:pPr>
      <w:r w:rsidRPr="00464865">
        <w:rPr>
          <w:rFonts w:ascii="Times New Roman" w:eastAsia="PMingLiU" w:hAnsi="Times New Roman" w:cs="Times New Roman"/>
          <w:bCs/>
          <w:sz w:val="24"/>
          <w:szCs w:val="24"/>
          <w:lang w:eastAsia="ru-RU"/>
        </w:rPr>
        <w:t xml:space="preserve">Глотов Ю.А., преподаватель </w:t>
      </w:r>
      <w:proofErr w:type="gramStart"/>
      <w:r w:rsidRPr="00464865">
        <w:rPr>
          <w:rFonts w:ascii="Times New Roman" w:eastAsia="PMingLiU" w:hAnsi="Times New Roman" w:cs="Times New Roman"/>
          <w:bCs/>
          <w:sz w:val="24"/>
          <w:szCs w:val="24"/>
          <w:lang w:eastAsia="ru-RU"/>
        </w:rPr>
        <w:t>ТОГБПОУ  «</w:t>
      </w:r>
      <w:proofErr w:type="spellStart"/>
      <w:proofErr w:type="gramEnd"/>
      <w:r w:rsidRPr="00464865">
        <w:rPr>
          <w:rFonts w:ascii="Times New Roman" w:eastAsia="PMingLiU" w:hAnsi="Times New Roman" w:cs="Times New Roman"/>
          <w:bCs/>
          <w:sz w:val="24"/>
          <w:szCs w:val="24"/>
          <w:lang w:eastAsia="ru-RU"/>
        </w:rPr>
        <w:t>Уваровский</w:t>
      </w:r>
      <w:proofErr w:type="spellEnd"/>
      <w:r w:rsidRPr="00464865">
        <w:rPr>
          <w:rFonts w:ascii="Times New Roman" w:eastAsia="PMingLiU" w:hAnsi="Times New Roman" w:cs="Times New Roman"/>
          <w:bCs/>
          <w:sz w:val="24"/>
          <w:szCs w:val="24"/>
          <w:lang w:eastAsia="ru-RU"/>
        </w:rPr>
        <w:t xml:space="preserve"> </w:t>
      </w:r>
      <w:r w:rsidR="00915D63">
        <w:rPr>
          <w:rFonts w:ascii="Times New Roman" w:eastAsia="Times New Roman" w:hAnsi="Times New Roman" w:cs="Times New Roman"/>
          <w:sz w:val="24"/>
          <w:szCs w:val="24"/>
          <w:lang w:eastAsia="ru-RU"/>
        </w:rPr>
        <w:t>политехнический</w:t>
      </w:r>
      <w:r w:rsidR="00915D63" w:rsidRPr="00464865">
        <w:rPr>
          <w:rFonts w:ascii="Times New Roman" w:eastAsia="PMingLiU" w:hAnsi="Times New Roman" w:cs="Times New Roman"/>
          <w:bCs/>
          <w:sz w:val="24"/>
          <w:szCs w:val="24"/>
          <w:lang w:eastAsia="ru-RU"/>
        </w:rPr>
        <w:t xml:space="preserve"> </w:t>
      </w:r>
      <w:r w:rsidRPr="00464865">
        <w:rPr>
          <w:rFonts w:ascii="Times New Roman" w:eastAsia="PMingLiU" w:hAnsi="Times New Roman" w:cs="Times New Roman"/>
          <w:bCs/>
          <w:sz w:val="24"/>
          <w:szCs w:val="24"/>
          <w:lang w:eastAsia="ru-RU"/>
        </w:rPr>
        <w:t>колледж»</w:t>
      </w:r>
    </w:p>
    <w:p w:rsidR="002C1D89" w:rsidRDefault="002C1D89" w:rsidP="00464865">
      <w:pPr>
        <w:spacing w:after="0" w:line="240" w:lineRule="auto"/>
        <w:rPr>
          <w:rFonts w:ascii="Times New Roman" w:eastAsia="PMingLiU" w:hAnsi="Times New Roman" w:cs="Times New Roman"/>
          <w:bCs/>
          <w:sz w:val="24"/>
          <w:szCs w:val="24"/>
          <w:lang w:eastAsia="ru-RU"/>
        </w:rPr>
      </w:pPr>
    </w:p>
    <w:p w:rsidR="002C1D89" w:rsidRPr="005A6835" w:rsidRDefault="002C1D89" w:rsidP="00464865">
      <w:pPr>
        <w:spacing w:after="0" w:line="240" w:lineRule="auto"/>
        <w:rPr>
          <w:rFonts w:ascii="Times New Roman" w:eastAsia="Times New Roman" w:hAnsi="Times New Roman" w:cs="Times New Roman"/>
          <w:sz w:val="28"/>
          <w:szCs w:val="28"/>
          <w:lang w:eastAsia="ru-RU"/>
        </w:rPr>
      </w:pPr>
      <w:proofErr w:type="spellStart"/>
      <w:r>
        <w:rPr>
          <w:rFonts w:ascii="Times New Roman" w:eastAsia="PMingLiU" w:hAnsi="Times New Roman" w:cs="Times New Roman"/>
          <w:bCs/>
          <w:sz w:val="24"/>
          <w:szCs w:val="24"/>
          <w:lang w:eastAsia="ru-RU"/>
        </w:rPr>
        <w:t>Соседов</w:t>
      </w:r>
      <w:proofErr w:type="spellEnd"/>
      <w:r>
        <w:rPr>
          <w:rFonts w:ascii="Times New Roman" w:eastAsia="PMingLiU" w:hAnsi="Times New Roman" w:cs="Times New Roman"/>
          <w:bCs/>
          <w:sz w:val="24"/>
          <w:szCs w:val="24"/>
          <w:lang w:eastAsia="ru-RU"/>
        </w:rPr>
        <w:t xml:space="preserve"> В.И., </w:t>
      </w:r>
      <w:r w:rsidRPr="00464865">
        <w:rPr>
          <w:rFonts w:ascii="Times New Roman" w:eastAsia="PMingLiU" w:hAnsi="Times New Roman" w:cs="Times New Roman"/>
          <w:bCs/>
          <w:sz w:val="24"/>
          <w:szCs w:val="24"/>
          <w:lang w:eastAsia="ru-RU"/>
        </w:rPr>
        <w:t>преподаватель ТОГБПОУ  «</w:t>
      </w:r>
      <w:proofErr w:type="spellStart"/>
      <w:r w:rsidRPr="00464865">
        <w:rPr>
          <w:rFonts w:ascii="Times New Roman" w:eastAsia="PMingLiU" w:hAnsi="Times New Roman" w:cs="Times New Roman"/>
          <w:bCs/>
          <w:sz w:val="24"/>
          <w:szCs w:val="24"/>
          <w:lang w:eastAsia="ru-RU"/>
        </w:rPr>
        <w:t>Уваровский</w:t>
      </w:r>
      <w:proofErr w:type="spellEnd"/>
      <w:r w:rsidRPr="00464865">
        <w:rPr>
          <w:rFonts w:ascii="Times New Roman" w:eastAsia="PMingLiU" w:hAnsi="Times New Roman" w:cs="Times New Roman"/>
          <w:bCs/>
          <w:sz w:val="24"/>
          <w:szCs w:val="24"/>
          <w:lang w:eastAsia="ru-RU"/>
        </w:rPr>
        <w:t xml:space="preserve"> </w:t>
      </w:r>
      <w:r w:rsidR="00915D63">
        <w:rPr>
          <w:rFonts w:ascii="Times New Roman" w:eastAsia="Times New Roman" w:hAnsi="Times New Roman" w:cs="Times New Roman"/>
          <w:sz w:val="24"/>
          <w:szCs w:val="24"/>
          <w:lang w:eastAsia="ru-RU"/>
        </w:rPr>
        <w:t>политехнический</w:t>
      </w:r>
      <w:r w:rsidR="00915D63" w:rsidRPr="00464865">
        <w:rPr>
          <w:rFonts w:ascii="Times New Roman" w:eastAsia="PMingLiU" w:hAnsi="Times New Roman" w:cs="Times New Roman"/>
          <w:bCs/>
          <w:sz w:val="24"/>
          <w:szCs w:val="24"/>
          <w:lang w:eastAsia="ru-RU"/>
        </w:rPr>
        <w:t xml:space="preserve"> </w:t>
      </w:r>
      <w:r w:rsidRPr="00464865">
        <w:rPr>
          <w:rFonts w:ascii="Times New Roman" w:eastAsia="PMingLiU" w:hAnsi="Times New Roman" w:cs="Times New Roman"/>
          <w:bCs/>
          <w:sz w:val="24"/>
          <w:szCs w:val="24"/>
          <w:lang w:eastAsia="ru-RU"/>
        </w:rPr>
        <w:t>колледж»</w:t>
      </w:r>
    </w:p>
    <w:p w:rsidR="00464865" w:rsidRDefault="00464865" w:rsidP="00EF55C0">
      <w:pPr>
        <w:spacing w:after="200" w:line="276" w:lineRule="auto"/>
        <w:jc w:val="center"/>
        <w:rPr>
          <w:rFonts w:ascii="Times New Roman" w:eastAsia="Times New Roman" w:hAnsi="Times New Roman" w:cs="Times New Roman"/>
          <w:b/>
          <w:sz w:val="24"/>
          <w:szCs w:val="24"/>
          <w:lang w:eastAsia="ru-RU"/>
        </w:rPr>
      </w:pPr>
    </w:p>
    <w:p w:rsidR="00464865" w:rsidRDefault="00464865" w:rsidP="00EF55C0">
      <w:pPr>
        <w:spacing w:after="200" w:line="276" w:lineRule="auto"/>
        <w:jc w:val="center"/>
        <w:rPr>
          <w:rFonts w:ascii="Times New Roman" w:eastAsia="Times New Roman" w:hAnsi="Times New Roman" w:cs="Times New Roman"/>
          <w:b/>
          <w:sz w:val="24"/>
          <w:szCs w:val="24"/>
          <w:lang w:eastAsia="ru-RU"/>
        </w:rPr>
      </w:pPr>
    </w:p>
    <w:p w:rsidR="00464865" w:rsidRDefault="00464865" w:rsidP="00EF55C0">
      <w:pPr>
        <w:spacing w:after="200" w:line="276" w:lineRule="auto"/>
        <w:jc w:val="center"/>
        <w:rPr>
          <w:rFonts w:ascii="Times New Roman" w:eastAsia="Times New Roman" w:hAnsi="Times New Roman" w:cs="Times New Roman"/>
          <w:b/>
          <w:sz w:val="24"/>
          <w:szCs w:val="24"/>
          <w:lang w:eastAsia="ru-RU"/>
        </w:rPr>
      </w:pPr>
    </w:p>
    <w:p w:rsidR="00464865" w:rsidRDefault="00464865" w:rsidP="00EF55C0">
      <w:pPr>
        <w:spacing w:after="200" w:line="276" w:lineRule="auto"/>
        <w:jc w:val="center"/>
        <w:rPr>
          <w:rFonts w:ascii="Times New Roman" w:eastAsia="Times New Roman" w:hAnsi="Times New Roman" w:cs="Times New Roman"/>
          <w:b/>
          <w:sz w:val="24"/>
          <w:szCs w:val="24"/>
          <w:lang w:eastAsia="ru-RU"/>
        </w:rPr>
      </w:pPr>
    </w:p>
    <w:p w:rsidR="00464865" w:rsidRDefault="00464865" w:rsidP="00EF55C0">
      <w:pPr>
        <w:spacing w:after="200" w:line="276" w:lineRule="auto"/>
        <w:jc w:val="center"/>
        <w:rPr>
          <w:rFonts w:ascii="Times New Roman" w:eastAsia="Times New Roman" w:hAnsi="Times New Roman" w:cs="Times New Roman"/>
          <w:b/>
          <w:sz w:val="24"/>
          <w:szCs w:val="24"/>
          <w:lang w:eastAsia="ru-RU"/>
        </w:rPr>
      </w:pPr>
    </w:p>
    <w:p w:rsidR="00464865" w:rsidRDefault="00464865" w:rsidP="00EF55C0">
      <w:pPr>
        <w:spacing w:after="200" w:line="276" w:lineRule="auto"/>
        <w:jc w:val="center"/>
        <w:rPr>
          <w:rFonts w:ascii="Times New Roman" w:eastAsia="Times New Roman" w:hAnsi="Times New Roman" w:cs="Times New Roman"/>
          <w:b/>
          <w:sz w:val="24"/>
          <w:szCs w:val="24"/>
          <w:lang w:eastAsia="ru-RU"/>
        </w:rPr>
      </w:pPr>
    </w:p>
    <w:p w:rsidR="00464865" w:rsidRDefault="00464865" w:rsidP="00EF55C0">
      <w:pPr>
        <w:spacing w:after="200" w:line="276" w:lineRule="auto"/>
        <w:jc w:val="center"/>
        <w:rPr>
          <w:rFonts w:ascii="Times New Roman" w:eastAsia="Times New Roman" w:hAnsi="Times New Roman" w:cs="Times New Roman"/>
          <w:b/>
          <w:sz w:val="24"/>
          <w:szCs w:val="24"/>
          <w:lang w:eastAsia="ru-RU"/>
        </w:rPr>
      </w:pPr>
    </w:p>
    <w:p w:rsidR="00464865" w:rsidRDefault="00464865" w:rsidP="00EF55C0">
      <w:pPr>
        <w:spacing w:after="200" w:line="276" w:lineRule="auto"/>
        <w:jc w:val="center"/>
        <w:rPr>
          <w:rFonts w:ascii="Times New Roman" w:eastAsia="Times New Roman" w:hAnsi="Times New Roman" w:cs="Times New Roman"/>
          <w:b/>
          <w:sz w:val="24"/>
          <w:szCs w:val="24"/>
          <w:lang w:eastAsia="ru-RU"/>
        </w:rPr>
      </w:pPr>
    </w:p>
    <w:p w:rsidR="00464865" w:rsidRDefault="00464865" w:rsidP="00EF55C0">
      <w:pPr>
        <w:spacing w:after="200" w:line="276" w:lineRule="auto"/>
        <w:jc w:val="center"/>
        <w:rPr>
          <w:rFonts w:ascii="Times New Roman" w:eastAsia="Times New Roman" w:hAnsi="Times New Roman" w:cs="Times New Roman"/>
          <w:b/>
          <w:sz w:val="24"/>
          <w:szCs w:val="24"/>
          <w:lang w:eastAsia="ru-RU"/>
        </w:rPr>
      </w:pPr>
    </w:p>
    <w:p w:rsidR="00464865" w:rsidRDefault="00464865" w:rsidP="00EF55C0">
      <w:pPr>
        <w:spacing w:after="200" w:line="276" w:lineRule="auto"/>
        <w:jc w:val="center"/>
        <w:rPr>
          <w:rFonts w:ascii="Times New Roman" w:eastAsia="Times New Roman" w:hAnsi="Times New Roman" w:cs="Times New Roman"/>
          <w:b/>
          <w:sz w:val="24"/>
          <w:szCs w:val="24"/>
          <w:lang w:eastAsia="ru-RU"/>
        </w:rPr>
      </w:pPr>
    </w:p>
    <w:p w:rsidR="00464865" w:rsidRDefault="00464865" w:rsidP="00EF55C0">
      <w:pPr>
        <w:spacing w:after="200" w:line="276" w:lineRule="auto"/>
        <w:jc w:val="center"/>
        <w:rPr>
          <w:rFonts w:ascii="Times New Roman" w:eastAsia="Times New Roman" w:hAnsi="Times New Roman" w:cs="Times New Roman"/>
          <w:b/>
          <w:sz w:val="24"/>
          <w:szCs w:val="24"/>
          <w:lang w:eastAsia="ru-RU"/>
        </w:rPr>
      </w:pPr>
    </w:p>
    <w:p w:rsidR="00464865" w:rsidRDefault="00464865" w:rsidP="00EF55C0">
      <w:pPr>
        <w:spacing w:after="200" w:line="276" w:lineRule="auto"/>
        <w:jc w:val="center"/>
        <w:rPr>
          <w:rFonts w:ascii="Times New Roman" w:eastAsia="Times New Roman" w:hAnsi="Times New Roman" w:cs="Times New Roman"/>
          <w:b/>
          <w:sz w:val="24"/>
          <w:szCs w:val="24"/>
          <w:lang w:eastAsia="ru-RU"/>
        </w:rPr>
      </w:pPr>
    </w:p>
    <w:p w:rsidR="00464865" w:rsidRDefault="00464865" w:rsidP="00EF55C0">
      <w:pPr>
        <w:spacing w:after="200" w:line="276" w:lineRule="auto"/>
        <w:jc w:val="center"/>
        <w:rPr>
          <w:rFonts w:ascii="Times New Roman" w:eastAsia="Times New Roman" w:hAnsi="Times New Roman" w:cs="Times New Roman"/>
          <w:b/>
          <w:sz w:val="24"/>
          <w:szCs w:val="24"/>
          <w:lang w:eastAsia="ru-RU"/>
        </w:rPr>
      </w:pPr>
    </w:p>
    <w:p w:rsidR="00464865" w:rsidRDefault="00464865" w:rsidP="00EF55C0">
      <w:pPr>
        <w:spacing w:after="200" w:line="276" w:lineRule="auto"/>
        <w:jc w:val="center"/>
        <w:rPr>
          <w:rFonts w:ascii="Times New Roman" w:eastAsia="Times New Roman" w:hAnsi="Times New Roman" w:cs="Times New Roman"/>
          <w:b/>
          <w:sz w:val="24"/>
          <w:szCs w:val="24"/>
          <w:lang w:eastAsia="ru-RU"/>
        </w:rPr>
      </w:pPr>
    </w:p>
    <w:p w:rsidR="00464865" w:rsidRDefault="00464865" w:rsidP="00EF55C0">
      <w:pPr>
        <w:spacing w:after="200" w:line="276" w:lineRule="auto"/>
        <w:jc w:val="center"/>
        <w:rPr>
          <w:rFonts w:ascii="Times New Roman" w:eastAsia="Times New Roman" w:hAnsi="Times New Roman" w:cs="Times New Roman"/>
          <w:b/>
          <w:sz w:val="24"/>
          <w:szCs w:val="24"/>
          <w:lang w:eastAsia="ru-RU"/>
        </w:rPr>
      </w:pPr>
    </w:p>
    <w:p w:rsidR="00464865" w:rsidRDefault="00464865" w:rsidP="00EF55C0">
      <w:pPr>
        <w:spacing w:after="200" w:line="276" w:lineRule="auto"/>
        <w:jc w:val="center"/>
        <w:rPr>
          <w:rFonts w:ascii="Times New Roman" w:eastAsia="Times New Roman" w:hAnsi="Times New Roman" w:cs="Times New Roman"/>
          <w:b/>
          <w:sz w:val="24"/>
          <w:szCs w:val="24"/>
          <w:lang w:eastAsia="ru-RU"/>
        </w:rPr>
      </w:pPr>
    </w:p>
    <w:p w:rsidR="00B257C7" w:rsidRDefault="00B257C7" w:rsidP="00EF55C0">
      <w:pPr>
        <w:spacing w:after="200" w:line="276" w:lineRule="auto"/>
        <w:jc w:val="center"/>
        <w:rPr>
          <w:rFonts w:ascii="Times New Roman" w:eastAsia="Times New Roman" w:hAnsi="Times New Roman" w:cs="Times New Roman"/>
          <w:b/>
          <w:sz w:val="24"/>
          <w:szCs w:val="24"/>
          <w:lang w:eastAsia="ru-RU"/>
        </w:rPr>
      </w:pPr>
    </w:p>
    <w:p w:rsidR="00B257C7" w:rsidRDefault="00B257C7" w:rsidP="00EF55C0">
      <w:pPr>
        <w:spacing w:after="200" w:line="276" w:lineRule="auto"/>
        <w:jc w:val="center"/>
        <w:rPr>
          <w:rFonts w:ascii="Times New Roman" w:eastAsia="Times New Roman" w:hAnsi="Times New Roman" w:cs="Times New Roman"/>
          <w:b/>
          <w:sz w:val="24"/>
          <w:szCs w:val="24"/>
          <w:lang w:eastAsia="ru-RU"/>
        </w:rPr>
      </w:pPr>
    </w:p>
    <w:p w:rsidR="00464865" w:rsidRDefault="00464865" w:rsidP="00EF55C0">
      <w:pPr>
        <w:spacing w:after="200" w:line="276" w:lineRule="auto"/>
        <w:jc w:val="center"/>
        <w:rPr>
          <w:rFonts w:ascii="Times New Roman" w:eastAsia="Times New Roman" w:hAnsi="Times New Roman" w:cs="Times New Roman"/>
          <w:b/>
          <w:sz w:val="24"/>
          <w:szCs w:val="24"/>
          <w:lang w:eastAsia="ru-RU"/>
        </w:rPr>
      </w:pPr>
    </w:p>
    <w:p w:rsidR="00EF55C0" w:rsidRPr="006943C7" w:rsidRDefault="00EF55C0" w:rsidP="00EF55C0">
      <w:pPr>
        <w:spacing w:after="200" w:line="276" w:lineRule="auto"/>
        <w:jc w:val="center"/>
        <w:rPr>
          <w:rFonts w:ascii="Times New Roman" w:eastAsia="Times New Roman" w:hAnsi="Times New Roman" w:cs="Times New Roman"/>
          <w:sz w:val="24"/>
          <w:szCs w:val="24"/>
          <w:lang w:eastAsia="ru-RU"/>
        </w:rPr>
      </w:pPr>
      <w:r w:rsidRPr="006943C7">
        <w:rPr>
          <w:rFonts w:ascii="Times New Roman" w:eastAsia="Times New Roman" w:hAnsi="Times New Roman" w:cs="Times New Roman"/>
          <w:sz w:val="24"/>
          <w:szCs w:val="24"/>
          <w:lang w:eastAsia="ru-RU"/>
        </w:rPr>
        <w:lastRenderedPageBreak/>
        <w:t>СОДЕРЖАНИЕ</w:t>
      </w:r>
    </w:p>
    <w:p w:rsidR="00EF55C0" w:rsidRPr="006943C7" w:rsidRDefault="00EF55C0" w:rsidP="00EF55C0">
      <w:pPr>
        <w:spacing w:after="200" w:line="276" w:lineRule="auto"/>
        <w:rPr>
          <w:rFonts w:ascii="Times New Roman" w:eastAsia="Times New Roman" w:hAnsi="Times New Roman" w:cs="Times New Roman"/>
          <w:i/>
          <w:sz w:val="24"/>
          <w:szCs w:val="24"/>
          <w:lang w:eastAsia="ru-RU"/>
        </w:rPr>
      </w:pPr>
    </w:p>
    <w:tbl>
      <w:tblPr>
        <w:tblW w:w="9639" w:type="dxa"/>
        <w:tblLook w:val="01E0" w:firstRow="1" w:lastRow="1" w:firstColumn="1" w:lastColumn="1" w:noHBand="0" w:noVBand="0"/>
      </w:tblPr>
      <w:tblGrid>
        <w:gridCol w:w="8472"/>
        <w:gridCol w:w="1167"/>
      </w:tblGrid>
      <w:tr w:rsidR="00EF55C0" w:rsidRPr="006943C7" w:rsidTr="006943C7">
        <w:tc>
          <w:tcPr>
            <w:tcW w:w="8472" w:type="dxa"/>
          </w:tcPr>
          <w:p w:rsidR="00EF55C0" w:rsidRPr="006943C7" w:rsidRDefault="00EF55C0" w:rsidP="00C464B0">
            <w:pPr>
              <w:numPr>
                <w:ilvl w:val="0"/>
                <w:numId w:val="2"/>
              </w:numPr>
              <w:suppressAutoHyphens/>
              <w:spacing w:before="120" w:after="120" w:line="240" w:lineRule="auto"/>
              <w:jc w:val="both"/>
              <w:rPr>
                <w:rFonts w:ascii="Times New Roman" w:eastAsia="Times New Roman" w:hAnsi="Times New Roman" w:cs="Times New Roman"/>
                <w:sz w:val="24"/>
                <w:szCs w:val="24"/>
                <w:lang w:eastAsia="ru-RU"/>
              </w:rPr>
            </w:pPr>
            <w:r w:rsidRPr="006943C7">
              <w:rPr>
                <w:rFonts w:ascii="Times New Roman" w:eastAsia="Times New Roman" w:hAnsi="Times New Roman" w:cs="Times New Roman"/>
                <w:sz w:val="24"/>
                <w:szCs w:val="24"/>
                <w:lang w:eastAsia="ru-RU"/>
              </w:rPr>
              <w:t>ОБЩАЯ ХАРАКТЕРИСТИКА ПРИМЕРНОЙ РАБОЧЕЙ ПРОГРАММЫ УЧЕБНОЙ ДИСЦИПЛИНЫ</w:t>
            </w:r>
          </w:p>
        </w:tc>
        <w:tc>
          <w:tcPr>
            <w:tcW w:w="1167" w:type="dxa"/>
          </w:tcPr>
          <w:p w:rsidR="00EF55C0" w:rsidRPr="006943C7" w:rsidRDefault="006943C7" w:rsidP="006943C7">
            <w:pPr>
              <w:spacing w:after="200" w:line="276" w:lineRule="auto"/>
              <w:jc w:val="center"/>
              <w:rPr>
                <w:rFonts w:ascii="Times New Roman" w:eastAsia="Times New Roman" w:hAnsi="Times New Roman" w:cs="Times New Roman"/>
                <w:sz w:val="24"/>
                <w:szCs w:val="24"/>
                <w:lang w:eastAsia="ru-RU"/>
              </w:rPr>
            </w:pPr>
            <w:r w:rsidRPr="006943C7">
              <w:rPr>
                <w:rFonts w:ascii="Times New Roman" w:eastAsia="Times New Roman" w:hAnsi="Times New Roman" w:cs="Times New Roman"/>
                <w:sz w:val="24"/>
                <w:szCs w:val="24"/>
                <w:lang w:eastAsia="ru-RU"/>
              </w:rPr>
              <w:t>4</w:t>
            </w:r>
          </w:p>
        </w:tc>
      </w:tr>
      <w:tr w:rsidR="00EF55C0" w:rsidRPr="006943C7" w:rsidTr="006943C7">
        <w:tc>
          <w:tcPr>
            <w:tcW w:w="8472" w:type="dxa"/>
          </w:tcPr>
          <w:p w:rsidR="00EF55C0" w:rsidRPr="006943C7" w:rsidRDefault="00EF55C0" w:rsidP="00C464B0">
            <w:pPr>
              <w:numPr>
                <w:ilvl w:val="0"/>
                <w:numId w:val="2"/>
              </w:numPr>
              <w:suppressAutoHyphens/>
              <w:spacing w:before="120" w:after="120" w:line="240" w:lineRule="auto"/>
              <w:jc w:val="both"/>
              <w:rPr>
                <w:rFonts w:ascii="Times New Roman" w:eastAsia="Times New Roman" w:hAnsi="Times New Roman" w:cs="Times New Roman"/>
                <w:sz w:val="24"/>
                <w:szCs w:val="24"/>
                <w:lang w:eastAsia="ru-RU"/>
              </w:rPr>
            </w:pPr>
            <w:r w:rsidRPr="006943C7">
              <w:rPr>
                <w:rFonts w:ascii="Times New Roman" w:eastAsia="Times New Roman" w:hAnsi="Times New Roman" w:cs="Times New Roman"/>
                <w:sz w:val="24"/>
                <w:szCs w:val="24"/>
                <w:lang w:eastAsia="ru-RU"/>
              </w:rPr>
              <w:t>СТРУКТУРА И СОДЕРЖАНИЕ УЧЕБНОЙ ДИСЦИПЛИНЫ</w:t>
            </w:r>
          </w:p>
          <w:p w:rsidR="00EF55C0" w:rsidRPr="006943C7" w:rsidRDefault="00EF55C0" w:rsidP="00C464B0">
            <w:pPr>
              <w:numPr>
                <w:ilvl w:val="0"/>
                <w:numId w:val="2"/>
              </w:numPr>
              <w:suppressAutoHyphens/>
              <w:spacing w:before="120" w:after="120" w:line="240" w:lineRule="auto"/>
              <w:jc w:val="both"/>
              <w:rPr>
                <w:rFonts w:ascii="Times New Roman" w:eastAsia="Times New Roman" w:hAnsi="Times New Roman" w:cs="Times New Roman"/>
                <w:sz w:val="24"/>
                <w:szCs w:val="24"/>
                <w:lang w:eastAsia="ru-RU"/>
              </w:rPr>
            </w:pPr>
            <w:r w:rsidRPr="006943C7">
              <w:rPr>
                <w:rFonts w:ascii="Times New Roman" w:eastAsia="Times New Roman" w:hAnsi="Times New Roman" w:cs="Times New Roman"/>
                <w:sz w:val="24"/>
                <w:szCs w:val="24"/>
                <w:lang w:eastAsia="ru-RU"/>
              </w:rPr>
              <w:t>УСЛОВИЯ РЕАЛИЗАЦИИ УЧЕБНОЙ ДИСЦИПЛИНЫ</w:t>
            </w:r>
          </w:p>
        </w:tc>
        <w:tc>
          <w:tcPr>
            <w:tcW w:w="1167" w:type="dxa"/>
          </w:tcPr>
          <w:p w:rsidR="00EF55C0" w:rsidRPr="006943C7" w:rsidRDefault="006943C7" w:rsidP="006943C7">
            <w:pPr>
              <w:spacing w:after="200" w:line="276" w:lineRule="auto"/>
              <w:ind w:left="284"/>
              <w:rPr>
                <w:rFonts w:ascii="Times New Roman" w:eastAsia="Times New Roman" w:hAnsi="Times New Roman" w:cs="Times New Roman"/>
                <w:sz w:val="24"/>
                <w:szCs w:val="24"/>
                <w:lang w:eastAsia="ru-RU"/>
              </w:rPr>
            </w:pPr>
            <w:r w:rsidRPr="006943C7">
              <w:rPr>
                <w:rFonts w:ascii="Times New Roman" w:eastAsia="Times New Roman" w:hAnsi="Times New Roman" w:cs="Times New Roman"/>
                <w:sz w:val="24"/>
                <w:szCs w:val="24"/>
                <w:lang w:eastAsia="ru-RU"/>
              </w:rPr>
              <w:t xml:space="preserve">  5</w:t>
            </w:r>
          </w:p>
          <w:p w:rsidR="006943C7" w:rsidRPr="006943C7" w:rsidRDefault="006943C7" w:rsidP="006943C7">
            <w:pPr>
              <w:spacing w:after="200" w:line="276" w:lineRule="auto"/>
              <w:rPr>
                <w:rFonts w:ascii="Times New Roman" w:eastAsia="Times New Roman" w:hAnsi="Times New Roman" w:cs="Times New Roman"/>
                <w:sz w:val="24"/>
                <w:szCs w:val="24"/>
                <w:lang w:eastAsia="ru-RU"/>
              </w:rPr>
            </w:pPr>
            <w:r w:rsidRPr="006943C7">
              <w:rPr>
                <w:rFonts w:ascii="Times New Roman" w:eastAsia="Times New Roman" w:hAnsi="Times New Roman" w:cs="Times New Roman"/>
                <w:sz w:val="24"/>
                <w:szCs w:val="24"/>
                <w:lang w:eastAsia="ru-RU"/>
              </w:rPr>
              <w:t xml:space="preserve">      14</w:t>
            </w:r>
          </w:p>
        </w:tc>
      </w:tr>
      <w:tr w:rsidR="00EF55C0" w:rsidRPr="006943C7" w:rsidTr="006943C7">
        <w:tc>
          <w:tcPr>
            <w:tcW w:w="8472" w:type="dxa"/>
          </w:tcPr>
          <w:p w:rsidR="00EF55C0" w:rsidRPr="006943C7" w:rsidRDefault="00EF55C0" w:rsidP="00C464B0">
            <w:pPr>
              <w:numPr>
                <w:ilvl w:val="0"/>
                <w:numId w:val="2"/>
              </w:numPr>
              <w:suppressAutoHyphens/>
              <w:spacing w:before="120" w:after="120" w:line="240" w:lineRule="auto"/>
              <w:jc w:val="both"/>
              <w:rPr>
                <w:rFonts w:ascii="Times New Roman" w:eastAsia="Times New Roman" w:hAnsi="Times New Roman" w:cs="Times New Roman"/>
                <w:sz w:val="24"/>
                <w:szCs w:val="24"/>
                <w:lang w:eastAsia="ru-RU"/>
              </w:rPr>
            </w:pPr>
            <w:r w:rsidRPr="006943C7">
              <w:rPr>
                <w:rFonts w:ascii="Times New Roman" w:eastAsia="Times New Roman" w:hAnsi="Times New Roman" w:cs="Times New Roman"/>
                <w:sz w:val="24"/>
                <w:szCs w:val="24"/>
                <w:lang w:eastAsia="ru-RU"/>
              </w:rPr>
              <w:t>КОНТРОЛЬ И ОЦЕНКА РЕЗУЛЬТАТОВ ОСВОЕНИЯ УЧЕБНОЙ ДИСЦИПЛИНЫ</w:t>
            </w:r>
          </w:p>
        </w:tc>
        <w:tc>
          <w:tcPr>
            <w:tcW w:w="1167" w:type="dxa"/>
          </w:tcPr>
          <w:p w:rsidR="00EF55C0" w:rsidRPr="006943C7" w:rsidRDefault="006943C7" w:rsidP="006943C7">
            <w:pPr>
              <w:spacing w:after="200" w:line="276" w:lineRule="auto"/>
              <w:jc w:val="center"/>
              <w:rPr>
                <w:rFonts w:ascii="Times New Roman" w:eastAsia="Times New Roman" w:hAnsi="Times New Roman" w:cs="Times New Roman"/>
                <w:sz w:val="24"/>
                <w:szCs w:val="24"/>
                <w:lang w:eastAsia="ru-RU"/>
              </w:rPr>
            </w:pPr>
            <w:r w:rsidRPr="006943C7">
              <w:rPr>
                <w:rFonts w:ascii="Times New Roman" w:eastAsia="Times New Roman" w:hAnsi="Times New Roman" w:cs="Times New Roman"/>
                <w:sz w:val="24"/>
                <w:szCs w:val="24"/>
                <w:lang w:eastAsia="ru-RU"/>
              </w:rPr>
              <w:t>15</w:t>
            </w:r>
          </w:p>
        </w:tc>
      </w:tr>
    </w:tbl>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i/>
          <w:sz w:val="24"/>
          <w:szCs w:val="24"/>
          <w:u w:val="single"/>
          <w:lang w:eastAsia="ru-RU"/>
        </w:rPr>
        <w:br w:type="page"/>
      </w:r>
      <w:r w:rsidRPr="00EF55C0">
        <w:rPr>
          <w:rFonts w:ascii="Times New Roman" w:eastAsia="Times New Roman" w:hAnsi="Times New Roman" w:cs="Times New Roman"/>
          <w:b/>
          <w:sz w:val="24"/>
          <w:szCs w:val="24"/>
          <w:lang w:eastAsia="ru-RU"/>
        </w:rPr>
        <w:lastRenderedPageBreak/>
        <w:t xml:space="preserve">1. ОБЩАЯ ХАРАКТЕРИСТИКА ПРИМЕРНОЙ РАБОЧЕЙ ПРОГРАММЫ </w:t>
      </w:r>
      <w:r w:rsidRPr="00EF55C0">
        <w:rPr>
          <w:rFonts w:ascii="Times New Roman" w:eastAsia="Times New Roman" w:hAnsi="Times New Roman" w:cs="Times New Roman"/>
          <w:b/>
          <w:sz w:val="24"/>
          <w:szCs w:val="24"/>
          <w:lang w:eastAsia="ru-RU"/>
        </w:rPr>
        <w:br/>
        <w:t xml:space="preserve">УЧЕБНОЙ ДИСЦИПЛИНЫ </w:t>
      </w:r>
      <w:r w:rsidR="00F13ED7">
        <w:rPr>
          <w:rFonts w:ascii="Times New Roman" w:eastAsia="Times New Roman" w:hAnsi="Times New Roman" w:cs="Times New Roman"/>
          <w:b/>
          <w:sz w:val="24"/>
          <w:szCs w:val="24"/>
          <w:lang w:eastAsia="ru-RU"/>
        </w:rPr>
        <w:t>ОГСЭ.0</w:t>
      </w:r>
      <w:r w:rsidR="005A3ADA">
        <w:rPr>
          <w:rFonts w:ascii="Times New Roman" w:eastAsia="Times New Roman" w:hAnsi="Times New Roman" w:cs="Times New Roman"/>
          <w:b/>
          <w:sz w:val="24"/>
          <w:szCs w:val="24"/>
          <w:lang w:eastAsia="ru-RU"/>
        </w:rPr>
        <w:t>5</w:t>
      </w:r>
      <w:r w:rsidR="00F13ED7">
        <w:rPr>
          <w:rFonts w:ascii="Times New Roman" w:eastAsia="Times New Roman" w:hAnsi="Times New Roman" w:cs="Times New Roman"/>
          <w:b/>
          <w:sz w:val="24"/>
          <w:szCs w:val="24"/>
          <w:lang w:eastAsia="ru-RU"/>
        </w:rPr>
        <w:t xml:space="preserve"> </w:t>
      </w:r>
      <w:r w:rsidRPr="00EF55C0">
        <w:rPr>
          <w:rFonts w:ascii="Times New Roman" w:eastAsia="Times New Roman" w:hAnsi="Times New Roman" w:cs="Times New Roman"/>
          <w:b/>
          <w:sz w:val="24"/>
          <w:szCs w:val="24"/>
          <w:lang w:eastAsia="ru-RU"/>
        </w:rPr>
        <w:t>«ФИЗИЧЕСКАЯ КУЛЬТУРА»</w:t>
      </w:r>
    </w:p>
    <w:p w:rsidR="00EF55C0" w:rsidRPr="00EF55C0" w:rsidRDefault="00EF55C0" w:rsidP="00EF55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4"/>
          <w:szCs w:val="24"/>
          <w:lang w:eastAsia="ru-RU"/>
        </w:rPr>
      </w:pPr>
    </w:p>
    <w:p w:rsidR="009434A4" w:rsidRPr="0033493C" w:rsidRDefault="009434A4" w:rsidP="00C464B0">
      <w:pPr>
        <w:pStyle w:val="ae"/>
        <w:keepNext/>
        <w:keepLines/>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
        </w:rPr>
      </w:pPr>
      <w:r w:rsidRPr="0033493C">
        <w:rPr>
          <w:b/>
        </w:rPr>
        <w:t>Область применения программы</w:t>
      </w:r>
    </w:p>
    <w:p w:rsidR="0033493C" w:rsidRPr="0033493C" w:rsidRDefault="0033493C" w:rsidP="0033493C">
      <w:pPr>
        <w:pStyle w:val="ae"/>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0"/>
        <w:rPr>
          <w:b/>
        </w:rPr>
      </w:pPr>
    </w:p>
    <w:p w:rsidR="005A3ADA" w:rsidRDefault="009434A4" w:rsidP="005A3ADA">
      <w:pPr>
        <w:spacing w:after="0" w:line="240" w:lineRule="auto"/>
        <w:ind w:firstLine="851"/>
        <w:jc w:val="both"/>
        <w:rPr>
          <w:rFonts w:ascii="Times New Roman" w:hAnsi="Times New Roman"/>
          <w:sz w:val="24"/>
          <w:szCs w:val="24"/>
        </w:rPr>
      </w:pPr>
      <w:r w:rsidRPr="009434A4">
        <w:rPr>
          <w:rFonts w:ascii="Times New Roman" w:eastAsia="Times New Roman" w:hAnsi="Times New Roman" w:cs="Times New Roman"/>
          <w:sz w:val="24"/>
          <w:szCs w:val="24"/>
          <w:lang w:eastAsia="ru-RU"/>
        </w:rPr>
        <w:t>Рабочая программа учебной дисциплины является частью основной профессиональной образовательной программы в соответствии с ФГО</w:t>
      </w:r>
      <w:r w:rsidR="00B257C7">
        <w:rPr>
          <w:rFonts w:ascii="Times New Roman" w:eastAsia="Times New Roman" w:hAnsi="Times New Roman" w:cs="Times New Roman"/>
          <w:sz w:val="24"/>
          <w:szCs w:val="24"/>
          <w:lang w:eastAsia="ru-RU"/>
        </w:rPr>
        <w:t xml:space="preserve">С СПО </w:t>
      </w:r>
      <w:r w:rsidRPr="009434A4">
        <w:rPr>
          <w:rFonts w:ascii="Times New Roman" w:eastAsia="Times New Roman" w:hAnsi="Times New Roman" w:cs="Times New Roman"/>
          <w:sz w:val="24"/>
          <w:szCs w:val="24"/>
          <w:lang w:eastAsia="ru-RU"/>
        </w:rPr>
        <w:t>(далее ФГОС) по специальности среднего профессионального образования (далее</w:t>
      </w:r>
      <w:r w:rsidRPr="009434A4">
        <w:rPr>
          <w:rFonts w:ascii="Times New Roman" w:eastAsia="Times New Roman" w:hAnsi="Times New Roman" w:cs="Times New Roman"/>
          <w:spacing w:val="-3"/>
          <w:sz w:val="24"/>
          <w:szCs w:val="24"/>
          <w:lang w:eastAsia="ru-RU"/>
        </w:rPr>
        <w:t xml:space="preserve"> </w:t>
      </w:r>
      <w:r w:rsidRPr="009434A4">
        <w:rPr>
          <w:rFonts w:ascii="Times New Roman" w:eastAsia="Times New Roman" w:hAnsi="Times New Roman" w:cs="Times New Roman"/>
          <w:sz w:val="24"/>
          <w:szCs w:val="24"/>
          <w:lang w:eastAsia="ru-RU"/>
        </w:rPr>
        <w:t xml:space="preserve">СПО) </w:t>
      </w:r>
      <w:r w:rsidR="005A3ADA">
        <w:rPr>
          <w:rFonts w:ascii="Times New Roman" w:eastAsia="Courier New" w:hAnsi="Times New Roman"/>
          <w:bCs/>
          <w:iCs/>
          <w:color w:val="000000"/>
          <w:sz w:val="24"/>
          <w:szCs w:val="24"/>
        </w:rPr>
        <w:t>09.02.07 Информационные системы и программирование</w:t>
      </w:r>
      <w:r w:rsidR="005A3ADA">
        <w:rPr>
          <w:rFonts w:ascii="Times New Roman" w:hAnsi="Times New Roman"/>
          <w:sz w:val="24"/>
          <w:szCs w:val="24"/>
        </w:rPr>
        <w:t xml:space="preserve">, входящей в укрупненную группу профессий, специальностей </w:t>
      </w:r>
      <w:r w:rsidR="005A3ADA">
        <w:rPr>
          <w:rFonts w:ascii="Times New Roman" w:eastAsia="Courier New" w:hAnsi="Times New Roman"/>
          <w:bCs/>
          <w:iCs/>
          <w:color w:val="000000"/>
          <w:sz w:val="24"/>
          <w:szCs w:val="24"/>
        </w:rPr>
        <w:t>УГС 09.00.00 Информатика и вычислительная техника</w:t>
      </w:r>
      <w:r w:rsidR="005A3ADA">
        <w:rPr>
          <w:rFonts w:ascii="Times New Roman" w:hAnsi="Times New Roman"/>
          <w:sz w:val="24"/>
          <w:szCs w:val="24"/>
        </w:rPr>
        <w:t>.</w:t>
      </w:r>
    </w:p>
    <w:p w:rsidR="009434A4" w:rsidRPr="009434A4" w:rsidRDefault="009434A4" w:rsidP="009434A4">
      <w:pPr>
        <w:spacing w:after="200" w:line="276" w:lineRule="auto"/>
        <w:ind w:firstLine="708"/>
        <w:jc w:val="both"/>
        <w:rPr>
          <w:rFonts w:ascii="Times New Roman" w:eastAsia="Times New Roman" w:hAnsi="Times New Roman" w:cs="Times New Roman"/>
          <w:sz w:val="24"/>
          <w:szCs w:val="24"/>
          <w:lang w:eastAsia="ru-RU"/>
        </w:rPr>
      </w:pPr>
      <w:r w:rsidRPr="009434A4">
        <w:rPr>
          <w:rFonts w:ascii="Times New Roman" w:eastAsia="Times New Roman" w:hAnsi="Times New Roman" w:cs="Times New Roman"/>
          <w:sz w:val="24"/>
          <w:szCs w:val="24"/>
          <w:lang w:eastAsia="ru-RU"/>
        </w:rPr>
        <w:t>.</w:t>
      </w:r>
    </w:p>
    <w:p w:rsidR="00F229F5" w:rsidRPr="00F229F5" w:rsidRDefault="00F229F5" w:rsidP="00F229F5">
      <w:pPr>
        <w:spacing w:after="200" w:line="276" w:lineRule="auto"/>
        <w:jc w:val="both"/>
        <w:rPr>
          <w:rFonts w:ascii="Times New Roman" w:eastAsia="PMingLiU" w:hAnsi="Times New Roman" w:cs="Times New Roman"/>
          <w:b/>
          <w:sz w:val="24"/>
          <w:szCs w:val="24"/>
          <w:lang w:eastAsia="ru-RU"/>
        </w:rPr>
      </w:pPr>
      <w:r>
        <w:rPr>
          <w:rFonts w:ascii="Times New Roman" w:eastAsia="PMingLiU" w:hAnsi="Times New Roman" w:cs="Times New Roman"/>
          <w:b/>
          <w:sz w:val="24"/>
          <w:szCs w:val="24"/>
          <w:lang w:eastAsia="ru-RU"/>
        </w:rPr>
        <w:t>1</w:t>
      </w:r>
      <w:r w:rsidRPr="00F229F5">
        <w:rPr>
          <w:rFonts w:ascii="Times New Roman" w:eastAsia="PMingLiU" w:hAnsi="Times New Roman" w:cs="Times New Roman"/>
          <w:b/>
          <w:sz w:val="24"/>
          <w:szCs w:val="24"/>
          <w:lang w:eastAsia="ru-RU"/>
        </w:rPr>
        <w:t>.2. Место дисциплины в структуре основной профессиональной образовательной программы</w:t>
      </w:r>
    </w:p>
    <w:p w:rsidR="00F229F5" w:rsidRPr="00F229F5" w:rsidRDefault="00F229F5" w:rsidP="00F229F5">
      <w:pPr>
        <w:spacing w:after="0" w:line="240" w:lineRule="auto"/>
        <w:ind w:firstLine="708"/>
        <w:jc w:val="both"/>
        <w:rPr>
          <w:rFonts w:ascii="Times New Roman" w:eastAsia="PMingLiU" w:hAnsi="Times New Roman" w:cs="Times New Roman"/>
          <w:sz w:val="24"/>
          <w:szCs w:val="24"/>
          <w:lang w:eastAsia="ru-RU"/>
        </w:rPr>
      </w:pPr>
      <w:r w:rsidRPr="00F229F5">
        <w:rPr>
          <w:rFonts w:ascii="Times New Roman" w:eastAsia="PMingLiU" w:hAnsi="Times New Roman" w:cs="Times New Roman"/>
          <w:sz w:val="24"/>
          <w:szCs w:val="24"/>
          <w:lang w:eastAsia="ru-RU"/>
        </w:rPr>
        <w:t xml:space="preserve">Учебная дисциплина «Физическая культура» является обязательной частью общего гуманитарного и социально-экономического цикла основной образовательной программы подготовки специалистов среднего звена квалификации техник в соответствии с ФГОС по специальности </w:t>
      </w:r>
      <w:r w:rsidRPr="00F13ED7">
        <w:rPr>
          <w:rFonts w:ascii="Times New Roman" w:eastAsia="Times New Roman" w:hAnsi="Times New Roman" w:cs="Times New Roman"/>
          <w:bCs/>
          <w:sz w:val="24"/>
          <w:szCs w:val="24"/>
          <w:lang w:eastAsia="ru-RU"/>
        </w:rPr>
        <w:t>08.02.01 Строительство и эксплуатация зданий и сооружений</w:t>
      </w:r>
      <w:r w:rsidRPr="00F229F5">
        <w:rPr>
          <w:rFonts w:ascii="Times New Roman" w:eastAsia="PMingLiU" w:hAnsi="Times New Roman" w:cs="Times New Roman"/>
          <w:sz w:val="24"/>
          <w:szCs w:val="24"/>
          <w:lang w:eastAsia="ru-RU"/>
        </w:rPr>
        <w:t xml:space="preserve">.               </w:t>
      </w:r>
    </w:p>
    <w:p w:rsidR="005A3ADA" w:rsidRDefault="00F229F5" w:rsidP="005A3ADA">
      <w:pPr>
        <w:spacing w:after="0" w:line="240" w:lineRule="auto"/>
        <w:ind w:firstLine="851"/>
        <w:jc w:val="both"/>
        <w:rPr>
          <w:rFonts w:ascii="Times New Roman" w:hAnsi="Times New Roman"/>
          <w:sz w:val="24"/>
          <w:szCs w:val="24"/>
        </w:rPr>
      </w:pPr>
      <w:r w:rsidRPr="00F229F5">
        <w:rPr>
          <w:rFonts w:ascii="Times New Roman" w:eastAsia="PMingLiU" w:hAnsi="Times New Roman" w:cs="Times New Roman"/>
          <w:sz w:val="24"/>
          <w:szCs w:val="24"/>
          <w:lang w:eastAsia="ru-RU"/>
        </w:rPr>
        <w:tab/>
        <w:t xml:space="preserve">Учебная дисциплина «Физическая культура» обеспечивает формирование профессиональных и общих компетенций по всем видам деятельности ФГОС по специальности </w:t>
      </w:r>
      <w:r w:rsidR="005A3ADA">
        <w:rPr>
          <w:rFonts w:ascii="Times New Roman" w:eastAsia="Courier New" w:hAnsi="Times New Roman"/>
          <w:bCs/>
          <w:iCs/>
          <w:color w:val="000000"/>
          <w:sz w:val="24"/>
          <w:szCs w:val="24"/>
        </w:rPr>
        <w:t>09.02.07 Информационные системы и программирование</w:t>
      </w:r>
      <w:r w:rsidR="005A3ADA">
        <w:rPr>
          <w:rFonts w:ascii="Times New Roman" w:hAnsi="Times New Roman"/>
          <w:sz w:val="24"/>
          <w:szCs w:val="24"/>
        </w:rPr>
        <w:t>.</w:t>
      </w:r>
    </w:p>
    <w:p w:rsidR="00F229F5" w:rsidRPr="00F229F5" w:rsidRDefault="00F229F5" w:rsidP="00F229F5">
      <w:pPr>
        <w:spacing w:after="0" w:line="240" w:lineRule="auto"/>
        <w:jc w:val="both"/>
        <w:rPr>
          <w:rFonts w:ascii="Times New Roman" w:eastAsia="PMingLiU" w:hAnsi="Times New Roman" w:cs="Times New Roman"/>
          <w:sz w:val="24"/>
          <w:szCs w:val="24"/>
          <w:lang w:eastAsia="ru-RU"/>
        </w:rPr>
      </w:pPr>
      <w:r w:rsidRPr="00F229F5">
        <w:rPr>
          <w:rFonts w:ascii="Times New Roman" w:eastAsia="PMingLiU" w:hAnsi="Times New Roman" w:cs="Times New Roman"/>
          <w:sz w:val="24"/>
          <w:szCs w:val="24"/>
          <w:lang w:eastAsia="ru-RU"/>
        </w:rPr>
        <w:t>. Особое значение дисциплина имеет при формировании и развитии ОК 8.</w:t>
      </w:r>
    </w:p>
    <w:p w:rsidR="00EF55C0" w:rsidRPr="00EF55C0" w:rsidRDefault="00EF55C0" w:rsidP="00EF55C0">
      <w:pPr>
        <w:spacing w:after="0" w:line="276" w:lineRule="auto"/>
        <w:ind w:firstLine="709"/>
        <w:rPr>
          <w:rFonts w:ascii="Times New Roman" w:eastAsia="Times New Roman" w:hAnsi="Times New Roman" w:cs="Times New Roman"/>
          <w:b/>
          <w:sz w:val="24"/>
          <w:szCs w:val="24"/>
          <w:lang w:eastAsia="ru-RU"/>
        </w:rPr>
      </w:pPr>
    </w:p>
    <w:p w:rsidR="00EF55C0" w:rsidRPr="00EF55C0" w:rsidRDefault="00EF55C0" w:rsidP="00F229F5">
      <w:pPr>
        <w:spacing w:after="0" w:line="276" w:lineRule="auto"/>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1.</w:t>
      </w:r>
      <w:r w:rsidR="00F229F5">
        <w:rPr>
          <w:rFonts w:ascii="Times New Roman" w:eastAsia="Times New Roman" w:hAnsi="Times New Roman" w:cs="Times New Roman"/>
          <w:b/>
          <w:sz w:val="24"/>
          <w:szCs w:val="24"/>
          <w:lang w:eastAsia="ru-RU"/>
        </w:rPr>
        <w:t>3</w:t>
      </w:r>
      <w:r w:rsidRPr="00EF55C0">
        <w:rPr>
          <w:rFonts w:ascii="Times New Roman" w:eastAsia="Times New Roman" w:hAnsi="Times New Roman" w:cs="Times New Roman"/>
          <w:b/>
          <w:sz w:val="24"/>
          <w:szCs w:val="24"/>
          <w:lang w:eastAsia="ru-RU"/>
        </w:rPr>
        <w:t xml:space="preserve">. Цель и планируемые результаты освоения дисциплины: </w:t>
      </w:r>
    </w:p>
    <w:p w:rsidR="00EF55C0" w:rsidRPr="00EF55C0" w:rsidRDefault="00EF55C0" w:rsidP="00EF55C0">
      <w:pPr>
        <w:suppressAutoHyphens/>
        <w:spacing w:after="0" w:line="276" w:lineRule="auto"/>
        <w:ind w:firstLine="709"/>
        <w:jc w:val="both"/>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В рамках программы учебной дисциплины обучающимися осваиваются умения и знания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828"/>
        <w:gridCol w:w="4819"/>
      </w:tblGrid>
      <w:tr w:rsidR="00EF55C0" w:rsidRPr="00EF55C0" w:rsidTr="00EF55C0">
        <w:trPr>
          <w:trHeight w:val="649"/>
        </w:trPr>
        <w:tc>
          <w:tcPr>
            <w:tcW w:w="1242" w:type="dxa"/>
            <w:hideMark/>
          </w:tcPr>
          <w:p w:rsidR="00EF55C0" w:rsidRPr="00EF55C0" w:rsidRDefault="00EF55C0" w:rsidP="00EF55C0">
            <w:pPr>
              <w:widowControl w:val="0"/>
              <w:suppressAutoHyphens/>
              <w:spacing w:after="0" w:line="240" w:lineRule="auto"/>
              <w:jc w:val="center"/>
              <w:rPr>
                <w:rFonts w:ascii="Times New Roman" w:eastAsia="Times New Roman" w:hAnsi="Times New Roman" w:cs="Times New Roman"/>
                <w:sz w:val="24"/>
                <w:szCs w:val="24"/>
                <w:lang w:val="en-US" w:eastAsia="ru-RU"/>
              </w:rPr>
            </w:pPr>
            <w:proofErr w:type="spellStart"/>
            <w:r w:rsidRPr="00EF55C0">
              <w:rPr>
                <w:rFonts w:ascii="Times New Roman" w:eastAsia="Times New Roman" w:hAnsi="Times New Roman" w:cs="Times New Roman"/>
                <w:sz w:val="24"/>
                <w:szCs w:val="24"/>
                <w:lang w:val="en-US" w:eastAsia="ru-RU"/>
              </w:rPr>
              <w:t>Код</w:t>
            </w:r>
            <w:proofErr w:type="spellEnd"/>
            <w:r w:rsidRPr="00EF55C0">
              <w:rPr>
                <w:rFonts w:ascii="Times New Roman" w:eastAsia="Times New Roman" w:hAnsi="Times New Roman" w:cs="Times New Roman"/>
                <w:sz w:val="24"/>
                <w:szCs w:val="24"/>
                <w:lang w:val="en-US" w:eastAsia="ru-RU"/>
              </w:rPr>
              <w:t xml:space="preserve"> </w:t>
            </w:r>
          </w:p>
          <w:p w:rsidR="00EF55C0" w:rsidRPr="00EF55C0" w:rsidRDefault="00EF55C0" w:rsidP="00DF33E4">
            <w:pPr>
              <w:suppressAutoHyphens/>
              <w:spacing w:after="0" w:line="240"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val="en-US" w:eastAsia="ru-RU"/>
              </w:rPr>
              <w:t>ПК, ОК</w:t>
            </w:r>
          </w:p>
        </w:tc>
        <w:tc>
          <w:tcPr>
            <w:tcW w:w="3828" w:type="dxa"/>
            <w:hideMark/>
          </w:tcPr>
          <w:p w:rsidR="00EF55C0" w:rsidRPr="00EF55C0" w:rsidRDefault="00EF55C0" w:rsidP="00EF55C0">
            <w:pPr>
              <w:suppressAutoHyphens/>
              <w:spacing w:after="0" w:line="240"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Умения</w:t>
            </w:r>
          </w:p>
        </w:tc>
        <w:tc>
          <w:tcPr>
            <w:tcW w:w="4819" w:type="dxa"/>
            <w:hideMark/>
          </w:tcPr>
          <w:p w:rsidR="00EF55C0" w:rsidRPr="00EF55C0" w:rsidRDefault="00EF55C0" w:rsidP="00EF55C0">
            <w:pPr>
              <w:suppressAutoHyphens/>
              <w:spacing w:after="0" w:line="240"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Знания</w:t>
            </w:r>
          </w:p>
        </w:tc>
      </w:tr>
      <w:tr w:rsidR="00EF55C0" w:rsidRPr="00EF55C0" w:rsidTr="00EF55C0">
        <w:trPr>
          <w:trHeight w:val="212"/>
        </w:trPr>
        <w:tc>
          <w:tcPr>
            <w:tcW w:w="1242" w:type="dxa"/>
          </w:tcPr>
          <w:p w:rsidR="00EF55C0" w:rsidRPr="00EF55C0" w:rsidRDefault="00EF55C0" w:rsidP="00EF55C0">
            <w:pPr>
              <w:suppressAutoHyphens/>
              <w:spacing w:after="0" w:line="240" w:lineRule="auto"/>
              <w:jc w:val="center"/>
              <w:rPr>
                <w:rFonts w:ascii="Times New Roman" w:eastAsia="Calibri" w:hAnsi="Times New Roman" w:cs="Times New Roman"/>
                <w:iCs/>
                <w:sz w:val="24"/>
                <w:szCs w:val="24"/>
              </w:rPr>
            </w:pPr>
            <w:r w:rsidRPr="00EF55C0">
              <w:rPr>
                <w:rFonts w:ascii="Times New Roman" w:eastAsia="Calibri" w:hAnsi="Times New Roman" w:cs="Times New Roman"/>
                <w:iCs/>
                <w:sz w:val="24"/>
                <w:szCs w:val="24"/>
              </w:rPr>
              <w:t>ОК 08</w:t>
            </w:r>
          </w:p>
          <w:p w:rsidR="00EF55C0" w:rsidRPr="00EF55C0" w:rsidRDefault="00EF55C0" w:rsidP="00F229F5">
            <w:pPr>
              <w:suppressAutoHyphens/>
              <w:spacing w:after="0" w:line="240" w:lineRule="auto"/>
              <w:jc w:val="center"/>
              <w:rPr>
                <w:rFonts w:ascii="Times New Roman" w:eastAsia="Times New Roman" w:hAnsi="Times New Roman" w:cs="Times New Roman"/>
                <w:b/>
                <w:sz w:val="24"/>
                <w:szCs w:val="24"/>
                <w:lang w:eastAsia="ru-RU"/>
              </w:rPr>
            </w:pPr>
          </w:p>
        </w:tc>
        <w:tc>
          <w:tcPr>
            <w:tcW w:w="3828" w:type="dxa"/>
          </w:tcPr>
          <w:p w:rsidR="00EF55C0" w:rsidRPr="00EF55C0" w:rsidRDefault="00EF55C0" w:rsidP="00EF55C0">
            <w:pPr>
              <w:suppressAutoHyphens/>
              <w:spacing w:after="0" w:line="240" w:lineRule="auto"/>
              <w:jc w:val="both"/>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sz w:val="24"/>
                <w:szCs w:val="24"/>
                <w:lang w:eastAsia="ru-RU"/>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w:t>
            </w:r>
          </w:p>
          <w:p w:rsidR="00EF55C0" w:rsidRPr="00EF55C0" w:rsidRDefault="00EF55C0" w:rsidP="00EF55C0">
            <w:pPr>
              <w:suppressAutoHyphens/>
              <w:spacing w:after="0" w:line="240" w:lineRule="auto"/>
              <w:jc w:val="both"/>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пользоваться средствами профилактики перенапряжения характерными для данной специальности при выполнении строительно-монтажных работ, в том числе отделочных работ, ремонтных работ и работ по реконструкции и эксплуатации строительных объектов.</w:t>
            </w:r>
          </w:p>
        </w:tc>
        <w:tc>
          <w:tcPr>
            <w:tcW w:w="4819" w:type="dxa"/>
          </w:tcPr>
          <w:p w:rsidR="00EF55C0" w:rsidRPr="00EF55C0" w:rsidRDefault="00EF55C0" w:rsidP="00C464B0">
            <w:pPr>
              <w:numPr>
                <w:ilvl w:val="0"/>
                <w:numId w:val="1"/>
              </w:numPr>
              <w:tabs>
                <w:tab w:val="left" w:pos="31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Calibri" w:hAnsi="Times New Roman" w:cs="Times New Roman"/>
                <w:sz w:val="24"/>
                <w:szCs w:val="24"/>
              </w:rPr>
            </w:pPr>
            <w:r w:rsidRPr="00EF55C0">
              <w:rPr>
                <w:rFonts w:ascii="Times New Roman" w:eastAsia="Calibri" w:hAnsi="Times New Roman" w:cs="Times New Roman"/>
                <w:sz w:val="24"/>
                <w:szCs w:val="24"/>
              </w:rPr>
              <w:t>Роль физической культуры в общекультурном, профессиональном и социальном развитии человека;</w:t>
            </w:r>
          </w:p>
          <w:p w:rsidR="00EF55C0" w:rsidRPr="00EF55C0" w:rsidRDefault="00EF55C0" w:rsidP="00C464B0">
            <w:pPr>
              <w:numPr>
                <w:ilvl w:val="0"/>
                <w:numId w:val="1"/>
              </w:numPr>
              <w:tabs>
                <w:tab w:val="left" w:pos="31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Calibri" w:hAnsi="Times New Roman" w:cs="Times New Roman"/>
                <w:sz w:val="24"/>
                <w:szCs w:val="24"/>
              </w:rPr>
            </w:pPr>
            <w:r w:rsidRPr="00EF55C0">
              <w:rPr>
                <w:rFonts w:ascii="Times New Roman" w:eastAsia="Calibri" w:hAnsi="Times New Roman" w:cs="Times New Roman"/>
                <w:sz w:val="24"/>
                <w:szCs w:val="24"/>
              </w:rPr>
              <w:t>Основы здорового образа жизни;</w:t>
            </w:r>
          </w:p>
          <w:p w:rsidR="00EF55C0" w:rsidRPr="00EF55C0" w:rsidRDefault="00EF55C0" w:rsidP="00C464B0">
            <w:pPr>
              <w:numPr>
                <w:ilvl w:val="0"/>
                <w:numId w:val="1"/>
              </w:numPr>
              <w:tabs>
                <w:tab w:val="left" w:pos="31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Calibri" w:hAnsi="Times New Roman" w:cs="Times New Roman"/>
                <w:sz w:val="24"/>
                <w:szCs w:val="24"/>
              </w:rPr>
            </w:pPr>
            <w:r w:rsidRPr="00EF55C0">
              <w:rPr>
                <w:rFonts w:ascii="Times New Roman" w:eastAsia="Calibri" w:hAnsi="Times New Roman" w:cs="Times New Roman"/>
                <w:sz w:val="24"/>
                <w:szCs w:val="24"/>
              </w:rPr>
              <w:t>Условия профессиональной деятельности и зоны риска физического здоровья для специальности при выполнении строительно-монтажных работ, в том числе отделочных работ, ремонтных работ и работ по реконструкции и эксплуатации строительных объектов;</w:t>
            </w:r>
          </w:p>
          <w:p w:rsidR="00EF55C0" w:rsidRPr="00EF55C0" w:rsidRDefault="00EF55C0" w:rsidP="00C464B0">
            <w:pPr>
              <w:numPr>
                <w:ilvl w:val="0"/>
                <w:numId w:val="1"/>
              </w:numPr>
              <w:tabs>
                <w:tab w:val="left" w:pos="31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contextualSpacing/>
              <w:jc w:val="both"/>
              <w:rPr>
                <w:rFonts w:ascii="Times New Roman" w:eastAsia="Calibri" w:hAnsi="Times New Roman" w:cs="Times New Roman"/>
                <w:sz w:val="24"/>
                <w:szCs w:val="24"/>
              </w:rPr>
            </w:pPr>
            <w:r w:rsidRPr="00EF55C0">
              <w:rPr>
                <w:rFonts w:ascii="Times New Roman" w:eastAsia="Calibri" w:hAnsi="Times New Roman" w:cs="Times New Roman"/>
                <w:sz w:val="24"/>
                <w:szCs w:val="24"/>
              </w:rPr>
              <w:t>Средства профилактики перенапряжения</w:t>
            </w:r>
          </w:p>
          <w:p w:rsidR="00EF55C0" w:rsidRPr="00EF55C0" w:rsidRDefault="00EF55C0" w:rsidP="00C464B0">
            <w:pPr>
              <w:numPr>
                <w:ilvl w:val="0"/>
                <w:numId w:val="1"/>
              </w:numPr>
              <w:tabs>
                <w:tab w:val="left" w:pos="313"/>
              </w:tabs>
              <w:suppressAutoHyphens/>
              <w:spacing w:after="0" w:line="240" w:lineRule="auto"/>
              <w:contextualSpacing/>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color w:val="000000"/>
                <w:sz w:val="24"/>
                <w:szCs w:val="24"/>
                <w:lang w:eastAsia="ru-RU" w:bidi="ru-RU"/>
              </w:rPr>
              <w:t>Способы реализации собственного физического развития</w:t>
            </w:r>
          </w:p>
        </w:tc>
      </w:tr>
    </w:tbl>
    <w:p w:rsidR="00EF55C0" w:rsidRPr="00EF55C0" w:rsidRDefault="00EF55C0" w:rsidP="00EF55C0">
      <w:pPr>
        <w:suppressAutoHyphens/>
        <w:spacing w:after="0" w:line="240" w:lineRule="auto"/>
        <w:ind w:firstLine="709"/>
        <w:jc w:val="both"/>
        <w:rPr>
          <w:rFonts w:ascii="Times New Roman" w:eastAsia="Times New Roman" w:hAnsi="Times New Roman" w:cs="Times New Roman"/>
          <w:i/>
          <w:sz w:val="24"/>
          <w:szCs w:val="24"/>
          <w:lang w:eastAsia="ru-RU"/>
        </w:rPr>
      </w:pPr>
    </w:p>
    <w:p w:rsidR="00EF55C0" w:rsidRPr="00EF55C0" w:rsidRDefault="00EF55C0" w:rsidP="00EF55C0">
      <w:pPr>
        <w:spacing w:after="200" w:line="276" w:lineRule="auto"/>
        <w:rPr>
          <w:rFonts w:ascii="Times New Roman" w:eastAsia="Times New Roman" w:hAnsi="Times New Roman" w:cs="Times New Roman"/>
          <w:b/>
          <w:bCs/>
          <w:sz w:val="24"/>
          <w:szCs w:val="24"/>
          <w:lang w:eastAsia="ru-RU"/>
        </w:rPr>
        <w:sectPr w:rsidR="00EF55C0" w:rsidRPr="00EF55C0" w:rsidSect="00EF55C0">
          <w:footerReference w:type="default" r:id="rId7"/>
          <w:pgSz w:w="11907" w:h="16840" w:code="9"/>
          <w:pgMar w:top="1134" w:right="851" w:bottom="1134" w:left="1134" w:header="709" w:footer="709" w:gutter="0"/>
          <w:cols w:space="720"/>
        </w:sectPr>
      </w:pPr>
    </w:p>
    <w:p w:rsidR="00EF55C0" w:rsidRPr="00EF55C0" w:rsidRDefault="00EF55C0" w:rsidP="00EF55C0">
      <w:pPr>
        <w:suppressAutoHyphens/>
        <w:spacing w:after="200" w:line="276" w:lineRule="auto"/>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lastRenderedPageBreak/>
        <w:t>2. СТРУКТУРА И СОДЕРЖАНИЕ УЧЕБНОЙ ДИСЦИПЛИНЫ</w:t>
      </w:r>
    </w:p>
    <w:p w:rsidR="00EF55C0" w:rsidRPr="00EF55C0" w:rsidRDefault="00EF55C0" w:rsidP="00EF55C0">
      <w:pPr>
        <w:suppressAutoHyphens/>
        <w:spacing w:after="200" w:line="276" w:lineRule="auto"/>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2.1. Объем учебной дисциплины и виды учебной работы</w:t>
      </w:r>
    </w:p>
    <w:tbl>
      <w:tblPr>
        <w:tblpPr w:leftFromText="180" w:rightFromText="180" w:vertAnchor="text" w:horzAnchor="margin" w:tblpY="176"/>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92"/>
        <w:gridCol w:w="1842"/>
      </w:tblGrid>
      <w:tr w:rsidR="00243C08" w:rsidRPr="00243C08" w:rsidTr="00E2358B">
        <w:trPr>
          <w:trHeight w:val="278"/>
        </w:trPr>
        <w:tc>
          <w:tcPr>
            <w:tcW w:w="7792" w:type="dxa"/>
            <w:shd w:val="clear" w:color="auto" w:fill="auto"/>
          </w:tcPr>
          <w:p w:rsidR="00243C08" w:rsidRPr="00243C08" w:rsidRDefault="00243C08" w:rsidP="00E2358B">
            <w:pPr>
              <w:widowControl w:val="0"/>
              <w:autoSpaceDE w:val="0"/>
              <w:autoSpaceDN w:val="0"/>
              <w:spacing w:after="0" w:line="240" w:lineRule="auto"/>
              <w:ind w:left="147"/>
              <w:rPr>
                <w:rFonts w:ascii="Times New Roman" w:eastAsia="Calibri" w:hAnsi="Times New Roman" w:cs="Times New Roman"/>
                <w:sz w:val="24"/>
                <w:szCs w:val="24"/>
                <w:lang w:val="en-US" w:eastAsia="ru-RU"/>
              </w:rPr>
            </w:pPr>
            <w:proofErr w:type="spellStart"/>
            <w:r w:rsidRPr="00243C08">
              <w:rPr>
                <w:rFonts w:ascii="Times New Roman" w:eastAsia="Calibri" w:hAnsi="Times New Roman" w:cs="Times New Roman"/>
                <w:sz w:val="24"/>
                <w:szCs w:val="24"/>
                <w:lang w:val="en-US" w:eastAsia="ru-RU"/>
              </w:rPr>
              <w:t>Вид</w:t>
            </w:r>
            <w:proofErr w:type="spellEnd"/>
            <w:r w:rsidRPr="00243C08">
              <w:rPr>
                <w:rFonts w:ascii="Times New Roman" w:eastAsia="Calibri" w:hAnsi="Times New Roman" w:cs="Times New Roman"/>
                <w:sz w:val="24"/>
                <w:szCs w:val="24"/>
                <w:lang w:val="en-US" w:eastAsia="ru-RU"/>
              </w:rPr>
              <w:t xml:space="preserve"> </w:t>
            </w:r>
            <w:proofErr w:type="spellStart"/>
            <w:r w:rsidRPr="00243C08">
              <w:rPr>
                <w:rFonts w:ascii="Times New Roman" w:eastAsia="Calibri" w:hAnsi="Times New Roman" w:cs="Times New Roman"/>
                <w:sz w:val="24"/>
                <w:szCs w:val="24"/>
                <w:lang w:val="en-US" w:eastAsia="ru-RU"/>
              </w:rPr>
              <w:t>учебной</w:t>
            </w:r>
            <w:proofErr w:type="spellEnd"/>
            <w:r w:rsidRPr="00243C08">
              <w:rPr>
                <w:rFonts w:ascii="Times New Roman" w:eastAsia="Calibri" w:hAnsi="Times New Roman" w:cs="Times New Roman"/>
                <w:sz w:val="24"/>
                <w:szCs w:val="24"/>
                <w:lang w:val="en-US" w:eastAsia="ru-RU"/>
              </w:rPr>
              <w:t xml:space="preserve"> </w:t>
            </w:r>
            <w:proofErr w:type="spellStart"/>
            <w:r w:rsidRPr="00243C08">
              <w:rPr>
                <w:rFonts w:ascii="Times New Roman" w:eastAsia="Calibri" w:hAnsi="Times New Roman" w:cs="Times New Roman"/>
                <w:sz w:val="24"/>
                <w:szCs w:val="24"/>
                <w:lang w:val="en-US" w:eastAsia="ru-RU"/>
              </w:rPr>
              <w:t>работы</w:t>
            </w:r>
            <w:proofErr w:type="spellEnd"/>
          </w:p>
        </w:tc>
        <w:tc>
          <w:tcPr>
            <w:tcW w:w="1842" w:type="dxa"/>
            <w:shd w:val="clear" w:color="auto" w:fill="auto"/>
          </w:tcPr>
          <w:p w:rsidR="00243C08" w:rsidRPr="00243C08" w:rsidRDefault="00243C08" w:rsidP="00E2358B">
            <w:pPr>
              <w:widowControl w:val="0"/>
              <w:autoSpaceDE w:val="0"/>
              <w:autoSpaceDN w:val="0"/>
              <w:spacing w:after="0" w:line="240" w:lineRule="auto"/>
              <w:rPr>
                <w:rFonts w:ascii="Times New Roman" w:eastAsia="Calibri" w:hAnsi="Times New Roman" w:cs="Times New Roman"/>
                <w:sz w:val="24"/>
                <w:szCs w:val="24"/>
                <w:lang w:val="en-US" w:eastAsia="ru-RU"/>
              </w:rPr>
            </w:pPr>
            <w:r w:rsidRPr="00243C08">
              <w:rPr>
                <w:rFonts w:ascii="Times New Roman" w:eastAsia="Calibri" w:hAnsi="Times New Roman" w:cs="Times New Roman"/>
                <w:sz w:val="24"/>
                <w:szCs w:val="24"/>
                <w:lang w:val="en-US" w:eastAsia="ru-RU"/>
              </w:rPr>
              <w:t xml:space="preserve">   </w:t>
            </w:r>
            <w:proofErr w:type="spellStart"/>
            <w:r w:rsidRPr="00243C08">
              <w:rPr>
                <w:rFonts w:ascii="Times New Roman" w:eastAsia="Calibri" w:hAnsi="Times New Roman" w:cs="Times New Roman"/>
                <w:sz w:val="24"/>
                <w:szCs w:val="24"/>
                <w:lang w:val="en-US" w:eastAsia="ru-RU"/>
              </w:rPr>
              <w:t>Объём</w:t>
            </w:r>
            <w:proofErr w:type="spellEnd"/>
            <w:r w:rsidRPr="00243C08">
              <w:rPr>
                <w:rFonts w:ascii="Times New Roman" w:eastAsia="Calibri" w:hAnsi="Times New Roman" w:cs="Times New Roman"/>
                <w:sz w:val="24"/>
                <w:szCs w:val="24"/>
                <w:lang w:val="en-US" w:eastAsia="ru-RU"/>
              </w:rPr>
              <w:t xml:space="preserve"> </w:t>
            </w:r>
            <w:proofErr w:type="spellStart"/>
            <w:r w:rsidRPr="00243C08">
              <w:rPr>
                <w:rFonts w:ascii="Times New Roman" w:eastAsia="Calibri" w:hAnsi="Times New Roman" w:cs="Times New Roman"/>
                <w:sz w:val="24"/>
                <w:szCs w:val="24"/>
                <w:lang w:val="en-US" w:eastAsia="ru-RU"/>
              </w:rPr>
              <w:t>часов</w:t>
            </w:r>
            <w:proofErr w:type="spellEnd"/>
          </w:p>
        </w:tc>
      </w:tr>
      <w:tr w:rsidR="00243C08" w:rsidRPr="00243C08" w:rsidTr="00E2358B">
        <w:trPr>
          <w:trHeight w:val="275"/>
        </w:trPr>
        <w:tc>
          <w:tcPr>
            <w:tcW w:w="7792" w:type="dxa"/>
            <w:shd w:val="clear" w:color="auto" w:fill="auto"/>
          </w:tcPr>
          <w:p w:rsidR="00243C08" w:rsidRPr="00243C08" w:rsidRDefault="00243C08" w:rsidP="00E2358B">
            <w:pPr>
              <w:widowControl w:val="0"/>
              <w:autoSpaceDE w:val="0"/>
              <w:autoSpaceDN w:val="0"/>
              <w:spacing w:after="0" w:line="240" w:lineRule="auto"/>
              <w:ind w:left="147"/>
              <w:rPr>
                <w:rFonts w:ascii="Times New Roman" w:eastAsia="Calibri" w:hAnsi="Times New Roman" w:cs="Times New Roman"/>
                <w:sz w:val="24"/>
                <w:szCs w:val="24"/>
                <w:lang w:eastAsia="ru-RU"/>
              </w:rPr>
            </w:pPr>
            <w:r w:rsidRPr="00243C08">
              <w:rPr>
                <w:rFonts w:ascii="Times New Roman" w:eastAsia="Calibri" w:hAnsi="Times New Roman" w:cs="Times New Roman"/>
                <w:sz w:val="24"/>
                <w:szCs w:val="24"/>
                <w:lang w:eastAsia="ru-RU"/>
              </w:rPr>
              <w:t>Объём образовательной программы (с учетом часов на промежуточную аттестацию)</w:t>
            </w:r>
          </w:p>
        </w:tc>
        <w:tc>
          <w:tcPr>
            <w:tcW w:w="1842" w:type="dxa"/>
            <w:shd w:val="clear" w:color="auto" w:fill="auto"/>
          </w:tcPr>
          <w:p w:rsidR="00243C08" w:rsidRPr="00243C08" w:rsidRDefault="00243C08" w:rsidP="00E2358B">
            <w:pPr>
              <w:widowControl w:val="0"/>
              <w:autoSpaceDE w:val="0"/>
              <w:autoSpaceDN w:val="0"/>
              <w:spacing w:after="0" w:line="240" w:lineRule="auto"/>
              <w:jc w:val="center"/>
              <w:rPr>
                <w:rFonts w:ascii="Times New Roman" w:eastAsia="Calibri" w:hAnsi="Times New Roman" w:cs="Times New Roman"/>
                <w:sz w:val="24"/>
                <w:szCs w:val="24"/>
                <w:lang w:eastAsia="ru-RU"/>
              </w:rPr>
            </w:pPr>
            <w:r w:rsidRPr="00243C08">
              <w:rPr>
                <w:rFonts w:ascii="Times New Roman" w:eastAsia="Calibri" w:hAnsi="Times New Roman" w:cs="Times New Roman"/>
                <w:sz w:val="24"/>
                <w:szCs w:val="24"/>
                <w:lang w:eastAsia="ru-RU"/>
              </w:rPr>
              <w:t>172</w:t>
            </w:r>
          </w:p>
        </w:tc>
      </w:tr>
      <w:tr w:rsidR="00243C08" w:rsidRPr="00243C08" w:rsidTr="00E2358B">
        <w:trPr>
          <w:trHeight w:val="263"/>
        </w:trPr>
        <w:tc>
          <w:tcPr>
            <w:tcW w:w="7792" w:type="dxa"/>
            <w:shd w:val="clear" w:color="auto" w:fill="auto"/>
          </w:tcPr>
          <w:p w:rsidR="00243C08" w:rsidRPr="00243C08" w:rsidRDefault="00243C08" w:rsidP="00E2358B">
            <w:pPr>
              <w:widowControl w:val="0"/>
              <w:tabs>
                <w:tab w:val="left" w:pos="1235"/>
                <w:tab w:val="left" w:pos="2447"/>
                <w:tab w:val="left" w:pos="4430"/>
                <w:tab w:val="left" w:pos="5092"/>
                <w:tab w:val="left" w:pos="7268"/>
              </w:tabs>
              <w:autoSpaceDE w:val="0"/>
              <w:autoSpaceDN w:val="0"/>
              <w:spacing w:after="0" w:line="240" w:lineRule="auto"/>
              <w:ind w:left="147"/>
              <w:rPr>
                <w:rFonts w:ascii="Times New Roman" w:eastAsia="Calibri" w:hAnsi="Times New Roman" w:cs="Times New Roman"/>
                <w:sz w:val="24"/>
                <w:szCs w:val="24"/>
                <w:lang w:val="en-US" w:eastAsia="ru-RU"/>
              </w:rPr>
            </w:pPr>
            <w:proofErr w:type="spellStart"/>
            <w:r w:rsidRPr="00243C08">
              <w:rPr>
                <w:rFonts w:ascii="Times New Roman" w:eastAsia="Calibri" w:hAnsi="Times New Roman" w:cs="Times New Roman"/>
                <w:sz w:val="24"/>
                <w:szCs w:val="24"/>
                <w:lang w:val="en-US" w:eastAsia="ru-RU"/>
              </w:rPr>
              <w:t>Всего</w:t>
            </w:r>
            <w:proofErr w:type="spellEnd"/>
            <w:r w:rsidRPr="00243C08">
              <w:rPr>
                <w:rFonts w:ascii="Times New Roman" w:eastAsia="Calibri" w:hAnsi="Times New Roman" w:cs="Times New Roman"/>
                <w:sz w:val="24"/>
                <w:szCs w:val="24"/>
                <w:lang w:val="en-US" w:eastAsia="ru-RU"/>
              </w:rPr>
              <w:t xml:space="preserve"> </w:t>
            </w:r>
            <w:proofErr w:type="spellStart"/>
            <w:r w:rsidRPr="00243C08">
              <w:rPr>
                <w:rFonts w:ascii="Times New Roman" w:eastAsia="Calibri" w:hAnsi="Times New Roman" w:cs="Times New Roman"/>
                <w:sz w:val="24"/>
                <w:szCs w:val="24"/>
                <w:lang w:val="en-US" w:eastAsia="ru-RU"/>
              </w:rPr>
              <w:t>учебных</w:t>
            </w:r>
            <w:proofErr w:type="spellEnd"/>
            <w:r w:rsidRPr="00243C08">
              <w:rPr>
                <w:rFonts w:ascii="Times New Roman" w:eastAsia="Calibri" w:hAnsi="Times New Roman" w:cs="Times New Roman"/>
                <w:sz w:val="24"/>
                <w:szCs w:val="24"/>
                <w:lang w:val="en-US" w:eastAsia="ru-RU"/>
              </w:rPr>
              <w:t xml:space="preserve"> </w:t>
            </w:r>
            <w:proofErr w:type="spellStart"/>
            <w:r w:rsidRPr="00243C08">
              <w:rPr>
                <w:rFonts w:ascii="Times New Roman" w:eastAsia="Calibri" w:hAnsi="Times New Roman" w:cs="Times New Roman"/>
                <w:sz w:val="24"/>
                <w:szCs w:val="24"/>
                <w:lang w:val="en-US" w:eastAsia="ru-RU"/>
              </w:rPr>
              <w:t>занятий</w:t>
            </w:r>
            <w:proofErr w:type="spellEnd"/>
          </w:p>
        </w:tc>
        <w:tc>
          <w:tcPr>
            <w:tcW w:w="1842" w:type="dxa"/>
            <w:shd w:val="clear" w:color="auto" w:fill="auto"/>
          </w:tcPr>
          <w:p w:rsidR="00243C08" w:rsidRPr="00243C08" w:rsidRDefault="00243C08" w:rsidP="00E2358B">
            <w:pPr>
              <w:widowControl w:val="0"/>
              <w:autoSpaceDE w:val="0"/>
              <w:autoSpaceDN w:val="0"/>
              <w:spacing w:after="0" w:line="240" w:lineRule="auto"/>
              <w:jc w:val="center"/>
              <w:rPr>
                <w:rFonts w:ascii="Times New Roman" w:eastAsia="Calibri" w:hAnsi="Times New Roman" w:cs="Times New Roman"/>
                <w:sz w:val="24"/>
                <w:szCs w:val="24"/>
                <w:lang w:eastAsia="ru-RU"/>
              </w:rPr>
            </w:pPr>
            <w:r w:rsidRPr="00243C08">
              <w:rPr>
                <w:rFonts w:ascii="Times New Roman" w:eastAsia="Calibri" w:hAnsi="Times New Roman" w:cs="Times New Roman"/>
                <w:sz w:val="24"/>
                <w:szCs w:val="24"/>
                <w:lang w:eastAsia="ru-RU"/>
              </w:rPr>
              <w:t>172</w:t>
            </w:r>
          </w:p>
        </w:tc>
      </w:tr>
      <w:tr w:rsidR="00243C08" w:rsidRPr="00243C08" w:rsidTr="00E2358B">
        <w:trPr>
          <w:trHeight w:val="273"/>
        </w:trPr>
        <w:tc>
          <w:tcPr>
            <w:tcW w:w="7792" w:type="dxa"/>
            <w:shd w:val="clear" w:color="auto" w:fill="auto"/>
          </w:tcPr>
          <w:p w:rsidR="00243C08" w:rsidRPr="00243C08" w:rsidRDefault="00243C08" w:rsidP="00E2358B">
            <w:pPr>
              <w:widowControl w:val="0"/>
              <w:autoSpaceDE w:val="0"/>
              <w:autoSpaceDN w:val="0"/>
              <w:spacing w:after="0" w:line="240" w:lineRule="auto"/>
              <w:ind w:left="147"/>
              <w:rPr>
                <w:rFonts w:ascii="Times New Roman" w:eastAsia="Calibri" w:hAnsi="Times New Roman" w:cs="Times New Roman"/>
                <w:sz w:val="24"/>
                <w:szCs w:val="24"/>
                <w:lang w:val="en-US" w:eastAsia="ru-RU"/>
              </w:rPr>
            </w:pPr>
            <w:r w:rsidRPr="00243C08">
              <w:rPr>
                <w:rFonts w:ascii="Times New Roman" w:eastAsia="Calibri" w:hAnsi="Times New Roman" w:cs="Times New Roman"/>
                <w:sz w:val="24"/>
                <w:szCs w:val="24"/>
                <w:lang w:val="en-US" w:eastAsia="ru-RU"/>
              </w:rPr>
              <w:t xml:space="preserve">В </w:t>
            </w:r>
            <w:proofErr w:type="spellStart"/>
            <w:r w:rsidRPr="00243C08">
              <w:rPr>
                <w:rFonts w:ascii="Times New Roman" w:eastAsia="Calibri" w:hAnsi="Times New Roman" w:cs="Times New Roman"/>
                <w:sz w:val="24"/>
                <w:szCs w:val="24"/>
                <w:lang w:val="en-US" w:eastAsia="ru-RU"/>
              </w:rPr>
              <w:t>том</w:t>
            </w:r>
            <w:proofErr w:type="spellEnd"/>
            <w:r w:rsidRPr="00243C08">
              <w:rPr>
                <w:rFonts w:ascii="Times New Roman" w:eastAsia="Calibri" w:hAnsi="Times New Roman" w:cs="Times New Roman"/>
                <w:sz w:val="24"/>
                <w:szCs w:val="24"/>
                <w:lang w:val="en-US" w:eastAsia="ru-RU"/>
              </w:rPr>
              <w:t xml:space="preserve"> </w:t>
            </w:r>
            <w:proofErr w:type="spellStart"/>
            <w:r w:rsidRPr="00243C08">
              <w:rPr>
                <w:rFonts w:ascii="Times New Roman" w:eastAsia="Calibri" w:hAnsi="Times New Roman" w:cs="Times New Roman"/>
                <w:sz w:val="24"/>
                <w:szCs w:val="24"/>
                <w:lang w:val="en-US" w:eastAsia="ru-RU"/>
              </w:rPr>
              <w:t>числе</w:t>
            </w:r>
            <w:proofErr w:type="spellEnd"/>
            <w:r w:rsidRPr="00243C08">
              <w:rPr>
                <w:rFonts w:ascii="Times New Roman" w:eastAsia="Calibri" w:hAnsi="Times New Roman" w:cs="Times New Roman"/>
                <w:sz w:val="24"/>
                <w:szCs w:val="24"/>
                <w:lang w:val="en-US" w:eastAsia="ru-RU"/>
              </w:rPr>
              <w:t>:</w:t>
            </w:r>
          </w:p>
        </w:tc>
        <w:tc>
          <w:tcPr>
            <w:tcW w:w="1842" w:type="dxa"/>
            <w:shd w:val="clear" w:color="auto" w:fill="auto"/>
          </w:tcPr>
          <w:p w:rsidR="00243C08" w:rsidRPr="00243C08" w:rsidRDefault="00243C08" w:rsidP="00E2358B">
            <w:pPr>
              <w:widowControl w:val="0"/>
              <w:autoSpaceDE w:val="0"/>
              <w:autoSpaceDN w:val="0"/>
              <w:spacing w:after="0" w:line="240" w:lineRule="auto"/>
              <w:jc w:val="center"/>
              <w:rPr>
                <w:rFonts w:ascii="Times New Roman" w:eastAsia="Calibri" w:hAnsi="Times New Roman" w:cs="Times New Roman"/>
                <w:sz w:val="24"/>
                <w:szCs w:val="24"/>
                <w:lang w:val="en-US" w:eastAsia="ru-RU"/>
              </w:rPr>
            </w:pPr>
          </w:p>
        </w:tc>
      </w:tr>
      <w:tr w:rsidR="00243C08" w:rsidRPr="00243C08" w:rsidTr="00E2358B">
        <w:trPr>
          <w:trHeight w:val="275"/>
        </w:trPr>
        <w:tc>
          <w:tcPr>
            <w:tcW w:w="7792" w:type="dxa"/>
            <w:shd w:val="clear" w:color="auto" w:fill="auto"/>
          </w:tcPr>
          <w:p w:rsidR="00243C08" w:rsidRPr="00243C08" w:rsidRDefault="00243C08" w:rsidP="00E2358B">
            <w:pPr>
              <w:widowControl w:val="0"/>
              <w:autoSpaceDE w:val="0"/>
              <w:autoSpaceDN w:val="0"/>
              <w:spacing w:after="0" w:line="240" w:lineRule="auto"/>
              <w:ind w:left="147"/>
              <w:rPr>
                <w:rFonts w:ascii="Times New Roman" w:eastAsia="Calibri" w:hAnsi="Times New Roman" w:cs="Times New Roman"/>
                <w:sz w:val="24"/>
                <w:szCs w:val="24"/>
                <w:lang w:val="en-US" w:eastAsia="ru-RU"/>
              </w:rPr>
            </w:pPr>
            <w:proofErr w:type="spellStart"/>
            <w:r w:rsidRPr="00243C08">
              <w:rPr>
                <w:rFonts w:ascii="Times New Roman" w:eastAsia="Calibri" w:hAnsi="Times New Roman" w:cs="Times New Roman"/>
                <w:sz w:val="24"/>
                <w:szCs w:val="24"/>
                <w:lang w:val="en-US" w:eastAsia="ru-RU"/>
              </w:rPr>
              <w:t>теоретическое</w:t>
            </w:r>
            <w:proofErr w:type="spellEnd"/>
            <w:r w:rsidRPr="00243C08">
              <w:rPr>
                <w:rFonts w:ascii="Times New Roman" w:eastAsia="Calibri" w:hAnsi="Times New Roman" w:cs="Times New Roman"/>
                <w:sz w:val="24"/>
                <w:szCs w:val="24"/>
                <w:lang w:val="en-US" w:eastAsia="ru-RU"/>
              </w:rPr>
              <w:t xml:space="preserve"> </w:t>
            </w:r>
            <w:proofErr w:type="spellStart"/>
            <w:r w:rsidRPr="00243C08">
              <w:rPr>
                <w:rFonts w:ascii="Times New Roman" w:eastAsia="Calibri" w:hAnsi="Times New Roman" w:cs="Times New Roman"/>
                <w:sz w:val="24"/>
                <w:szCs w:val="24"/>
                <w:lang w:val="en-US" w:eastAsia="ru-RU"/>
              </w:rPr>
              <w:t>обучение</w:t>
            </w:r>
            <w:proofErr w:type="spellEnd"/>
          </w:p>
        </w:tc>
        <w:tc>
          <w:tcPr>
            <w:tcW w:w="1842" w:type="dxa"/>
            <w:shd w:val="clear" w:color="auto" w:fill="auto"/>
          </w:tcPr>
          <w:p w:rsidR="00243C08" w:rsidRPr="00243C08" w:rsidRDefault="00243C08" w:rsidP="00E2358B">
            <w:pPr>
              <w:widowControl w:val="0"/>
              <w:autoSpaceDE w:val="0"/>
              <w:autoSpaceDN w:val="0"/>
              <w:spacing w:after="0" w:line="240" w:lineRule="auto"/>
              <w:jc w:val="center"/>
              <w:rPr>
                <w:rFonts w:ascii="Times New Roman" w:eastAsia="Calibri" w:hAnsi="Times New Roman" w:cs="Times New Roman"/>
                <w:sz w:val="24"/>
                <w:szCs w:val="24"/>
                <w:lang w:eastAsia="ru-RU"/>
              </w:rPr>
            </w:pPr>
            <w:r w:rsidRPr="00243C08">
              <w:rPr>
                <w:rFonts w:ascii="Times New Roman" w:eastAsia="Calibri" w:hAnsi="Times New Roman" w:cs="Times New Roman"/>
                <w:sz w:val="24"/>
                <w:szCs w:val="24"/>
                <w:lang w:eastAsia="ru-RU"/>
              </w:rPr>
              <w:t>4</w:t>
            </w:r>
          </w:p>
        </w:tc>
      </w:tr>
      <w:tr w:rsidR="00243C08" w:rsidRPr="00243C08" w:rsidTr="00E2358B">
        <w:trPr>
          <w:trHeight w:val="275"/>
        </w:trPr>
        <w:tc>
          <w:tcPr>
            <w:tcW w:w="7792" w:type="dxa"/>
            <w:shd w:val="clear" w:color="auto" w:fill="auto"/>
          </w:tcPr>
          <w:p w:rsidR="00243C08" w:rsidRPr="00243C08" w:rsidRDefault="00243C08" w:rsidP="00E2358B">
            <w:pPr>
              <w:widowControl w:val="0"/>
              <w:autoSpaceDE w:val="0"/>
              <w:autoSpaceDN w:val="0"/>
              <w:spacing w:after="0" w:line="240" w:lineRule="auto"/>
              <w:ind w:left="147"/>
              <w:rPr>
                <w:rFonts w:ascii="Times New Roman" w:eastAsia="Calibri" w:hAnsi="Times New Roman" w:cs="Times New Roman"/>
                <w:sz w:val="24"/>
                <w:szCs w:val="24"/>
                <w:lang w:eastAsia="ru-RU"/>
              </w:rPr>
            </w:pPr>
            <w:r w:rsidRPr="00243C08">
              <w:rPr>
                <w:rFonts w:ascii="Times New Roman" w:eastAsia="Calibri" w:hAnsi="Times New Roman" w:cs="Times New Roman"/>
                <w:sz w:val="24"/>
                <w:szCs w:val="24"/>
                <w:lang w:eastAsia="ru-RU"/>
              </w:rPr>
              <w:t>практические (лабораторные) занятия (если предусмотрено)</w:t>
            </w:r>
          </w:p>
        </w:tc>
        <w:tc>
          <w:tcPr>
            <w:tcW w:w="1842" w:type="dxa"/>
            <w:shd w:val="clear" w:color="auto" w:fill="auto"/>
          </w:tcPr>
          <w:p w:rsidR="00243C08" w:rsidRPr="00243C08" w:rsidRDefault="00243C08" w:rsidP="00E2358B">
            <w:pPr>
              <w:widowControl w:val="0"/>
              <w:autoSpaceDE w:val="0"/>
              <w:autoSpaceDN w:val="0"/>
              <w:spacing w:after="0" w:line="240" w:lineRule="auto"/>
              <w:jc w:val="center"/>
              <w:rPr>
                <w:rFonts w:ascii="Times New Roman" w:eastAsia="Calibri" w:hAnsi="Times New Roman" w:cs="Times New Roman"/>
                <w:sz w:val="24"/>
                <w:szCs w:val="24"/>
                <w:lang w:eastAsia="ru-RU"/>
              </w:rPr>
            </w:pPr>
            <w:r w:rsidRPr="00243C08">
              <w:rPr>
                <w:rFonts w:ascii="Times New Roman" w:eastAsia="Calibri" w:hAnsi="Times New Roman" w:cs="Times New Roman"/>
                <w:sz w:val="24"/>
                <w:szCs w:val="24"/>
                <w:lang w:eastAsia="ru-RU"/>
              </w:rPr>
              <w:t>162</w:t>
            </w:r>
          </w:p>
        </w:tc>
      </w:tr>
      <w:tr w:rsidR="00243C08" w:rsidRPr="00243C08" w:rsidTr="00E2358B">
        <w:trPr>
          <w:trHeight w:val="277"/>
        </w:trPr>
        <w:tc>
          <w:tcPr>
            <w:tcW w:w="7792" w:type="dxa"/>
            <w:shd w:val="clear" w:color="auto" w:fill="auto"/>
          </w:tcPr>
          <w:p w:rsidR="00243C08" w:rsidRPr="00243C08" w:rsidRDefault="00243C08" w:rsidP="00E2358B">
            <w:pPr>
              <w:widowControl w:val="0"/>
              <w:autoSpaceDE w:val="0"/>
              <w:autoSpaceDN w:val="0"/>
              <w:spacing w:after="0" w:line="240" w:lineRule="auto"/>
              <w:ind w:left="147"/>
              <w:rPr>
                <w:rFonts w:ascii="Times New Roman" w:eastAsia="Calibri" w:hAnsi="Times New Roman" w:cs="Times New Roman"/>
                <w:sz w:val="24"/>
                <w:szCs w:val="24"/>
                <w:lang w:eastAsia="ru-RU"/>
              </w:rPr>
            </w:pPr>
            <w:r w:rsidRPr="00243C08">
              <w:rPr>
                <w:rFonts w:ascii="Times New Roman" w:eastAsia="Calibri" w:hAnsi="Times New Roman" w:cs="Times New Roman"/>
                <w:sz w:val="24"/>
                <w:szCs w:val="24"/>
                <w:lang w:eastAsia="ru-RU"/>
              </w:rPr>
              <w:t>курсовая работа (проект) (если предусмотрено)</w:t>
            </w:r>
          </w:p>
        </w:tc>
        <w:tc>
          <w:tcPr>
            <w:tcW w:w="1842" w:type="dxa"/>
            <w:shd w:val="clear" w:color="auto" w:fill="auto"/>
          </w:tcPr>
          <w:p w:rsidR="00243C08" w:rsidRPr="00243C08" w:rsidRDefault="00243C08" w:rsidP="00E2358B">
            <w:pPr>
              <w:widowControl w:val="0"/>
              <w:autoSpaceDE w:val="0"/>
              <w:autoSpaceDN w:val="0"/>
              <w:spacing w:after="0" w:line="240" w:lineRule="auto"/>
              <w:jc w:val="center"/>
              <w:rPr>
                <w:rFonts w:ascii="Times New Roman" w:eastAsia="Calibri" w:hAnsi="Times New Roman" w:cs="Times New Roman"/>
                <w:sz w:val="24"/>
                <w:szCs w:val="24"/>
                <w:lang w:eastAsia="ru-RU"/>
              </w:rPr>
            </w:pPr>
            <w:r w:rsidRPr="00243C08">
              <w:rPr>
                <w:rFonts w:ascii="Times New Roman" w:eastAsia="Calibri" w:hAnsi="Times New Roman" w:cs="Times New Roman"/>
                <w:sz w:val="24"/>
                <w:szCs w:val="24"/>
                <w:lang w:eastAsia="ru-RU"/>
              </w:rPr>
              <w:t>-</w:t>
            </w:r>
          </w:p>
        </w:tc>
      </w:tr>
      <w:tr w:rsidR="00243C08" w:rsidRPr="00243C08" w:rsidTr="00E2358B">
        <w:trPr>
          <w:trHeight w:val="275"/>
        </w:trPr>
        <w:tc>
          <w:tcPr>
            <w:tcW w:w="7792" w:type="dxa"/>
            <w:shd w:val="clear" w:color="auto" w:fill="auto"/>
          </w:tcPr>
          <w:p w:rsidR="00243C08" w:rsidRPr="00243C08" w:rsidRDefault="00243C08" w:rsidP="00E2358B">
            <w:pPr>
              <w:widowControl w:val="0"/>
              <w:autoSpaceDE w:val="0"/>
              <w:autoSpaceDN w:val="0"/>
              <w:spacing w:after="0" w:line="240" w:lineRule="auto"/>
              <w:ind w:left="147"/>
              <w:rPr>
                <w:rFonts w:ascii="Times New Roman" w:eastAsia="Calibri" w:hAnsi="Times New Roman" w:cs="Times New Roman"/>
                <w:sz w:val="24"/>
                <w:szCs w:val="24"/>
                <w:lang w:val="en-US" w:eastAsia="ru-RU"/>
              </w:rPr>
            </w:pPr>
            <w:proofErr w:type="spellStart"/>
            <w:r w:rsidRPr="00243C08">
              <w:rPr>
                <w:rFonts w:ascii="Times New Roman" w:eastAsia="Calibri" w:hAnsi="Times New Roman" w:cs="Times New Roman"/>
                <w:sz w:val="24"/>
                <w:szCs w:val="24"/>
                <w:lang w:val="en-US" w:eastAsia="ru-RU"/>
              </w:rPr>
              <w:t>контрольная</w:t>
            </w:r>
            <w:proofErr w:type="spellEnd"/>
            <w:r w:rsidRPr="00243C08">
              <w:rPr>
                <w:rFonts w:ascii="Times New Roman" w:eastAsia="Calibri" w:hAnsi="Times New Roman" w:cs="Times New Roman"/>
                <w:sz w:val="24"/>
                <w:szCs w:val="24"/>
                <w:lang w:val="en-US" w:eastAsia="ru-RU"/>
              </w:rPr>
              <w:t xml:space="preserve"> </w:t>
            </w:r>
            <w:proofErr w:type="spellStart"/>
            <w:r w:rsidRPr="00243C08">
              <w:rPr>
                <w:rFonts w:ascii="Times New Roman" w:eastAsia="Calibri" w:hAnsi="Times New Roman" w:cs="Times New Roman"/>
                <w:sz w:val="24"/>
                <w:szCs w:val="24"/>
                <w:lang w:val="en-US" w:eastAsia="ru-RU"/>
              </w:rPr>
              <w:t>работа</w:t>
            </w:r>
            <w:proofErr w:type="spellEnd"/>
            <w:r w:rsidRPr="00243C08">
              <w:rPr>
                <w:rFonts w:ascii="Times New Roman" w:eastAsia="Calibri" w:hAnsi="Times New Roman" w:cs="Times New Roman"/>
                <w:sz w:val="24"/>
                <w:szCs w:val="24"/>
                <w:lang w:val="en-US" w:eastAsia="ru-RU"/>
              </w:rPr>
              <w:t xml:space="preserve"> (</w:t>
            </w:r>
            <w:proofErr w:type="spellStart"/>
            <w:r w:rsidRPr="00243C08">
              <w:rPr>
                <w:rFonts w:ascii="Times New Roman" w:eastAsia="Calibri" w:hAnsi="Times New Roman" w:cs="Times New Roman"/>
                <w:sz w:val="24"/>
                <w:szCs w:val="24"/>
                <w:lang w:val="en-US" w:eastAsia="ru-RU"/>
              </w:rPr>
              <w:t>если</w:t>
            </w:r>
            <w:proofErr w:type="spellEnd"/>
            <w:r w:rsidRPr="00243C08">
              <w:rPr>
                <w:rFonts w:ascii="Times New Roman" w:eastAsia="Calibri" w:hAnsi="Times New Roman" w:cs="Times New Roman"/>
                <w:sz w:val="24"/>
                <w:szCs w:val="24"/>
                <w:lang w:val="en-US" w:eastAsia="ru-RU"/>
              </w:rPr>
              <w:t xml:space="preserve"> </w:t>
            </w:r>
            <w:proofErr w:type="spellStart"/>
            <w:r w:rsidRPr="00243C08">
              <w:rPr>
                <w:rFonts w:ascii="Times New Roman" w:eastAsia="Calibri" w:hAnsi="Times New Roman" w:cs="Times New Roman"/>
                <w:sz w:val="24"/>
                <w:szCs w:val="24"/>
                <w:lang w:val="en-US" w:eastAsia="ru-RU"/>
              </w:rPr>
              <w:t>предусмотрено</w:t>
            </w:r>
            <w:proofErr w:type="spellEnd"/>
            <w:r w:rsidRPr="00243C08">
              <w:rPr>
                <w:rFonts w:ascii="Times New Roman" w:eastAsia="Calibri" w:hAnsi="Times New Roman" w:cs="Times New Roman"/>
                <w:sz w:val="24"/>
                <w:szCs w:val="24"/>
                <w:lang w:val="en-US" w:eastAsia="ru-RU"/>
              </w:rPr>
              <w:t>)</w:t>
            </w:r>
          </w:p>
        </w:tc>
        <w:tc>
          <w:tcPr>
            <w:tcW w:w="1842" w:type="dxa"/>
            <w:shd w:val="clear" w:color="auto" w:fill="auto"/>
          </w:tcPr>
          <w:p w:rsidR="00243C08" w:rsidRPr="00243C08" w:rsidRDefault="00243C08" w:rsidP="00E2358B">
            <w:pPr>
              <w:widowControl w:val="0"/>
              <w:autoSpaceDE w:val="0"/>
              <w:autoSpaceDN w:val="0"/>
              <w:spacing w:after="0" w:line="240" w:lineRule="auto"/>
              <w:jc w:val="center"/>
              <w:rPr>
                <w:rFonts w:ascii="Times New Roman" w:eastAsia="Calibri" w:hAnsi="Times New Roman" w:cs="Times New Roman"/>
                <w:sz w:val="24"/>
                <w:szCs w:val="24"/>
                <w:lang w:eastAsia="ru-RU"/>
              </w:rPr>
            </w:pPr>
            <w:r w:rsidRPr="00243C08">
              <w:rPr>
                <w:rFonts w:ascii="Times New Roman" w:eastAsia="Calibri" w:hAnsi="Times New Roman" w:cs="Times New Roman"/>
                <w:sz w:val="24"/>
                <w:szCs w:val="24"/>
                <w:lang w:eastAsia="ru-RU"/>
              </w:rPr>
              <w:t>-</w:t>
            </w:r>
          </w:p>
        </w:tc>
      </w:tr>
      <w:tr w:rsidR="00243C08" w:rsidRPr="00243C08" w:rsidTr="00E2358B">
        <w:trPr>
          <w:trHeight w:val="275"/>
        </w:trPr>
        <w:tc>
          <w:tcPr>
            <w:tcW w:w="7792" w:type="dxa"/>
            <w:shd w:val="clear" w:color="auto" w:fill="auto"/>
          </w:tcPr>
          <w:p w:rsidR="00243C08" w:rsidRPr="00243C08" w:rsidRDefault="00243C08" w:rsidP="00E2358B">
            <w:pPr>
              <w:widowControl w:val="0"/>
              <w:autoSpaceDE w:val="0"/>
              <w:autoSpaceDN w:val="0"/>
              <w:spacing w:after="0" w:line="240" w:lineRule="auto"/>
              <w:ind w:left="147"/>
              <w:rPr>
                <w:rFonts w:ascii="Times New Roman" w:eastAsia="Calibri" w:hAnsi="Times New Roman" w:cs="Times New Roman"/>
                <w:sz w:val="24"/>
                <w:szCs w:val="24"/>
                <w:lang w:val="en-US" w:eastAsia="ru-RU"/>
              </w:rPr>
            </w:pPr>
            <w:proofErr w:type="spellStart"/>
            <w:r w:rsidRPr="00243C08">
              <w:rPr>
                <w:rFonts w:ascii="Times New Roman" w:eastAsia="Calibri" w:hAnsi="Times New Roman" w:cs="Times New Roman"/>
                <w:sz w:val="24"/>
                <w:szCs w:val="24"/>
                <w:lang w:val="en-US" w:eastAsia="ru-RU"/>
              </w:rPr>
              <w:t>консультации</w:t>
            </w:r>
            <w:proofErr w:type="spellEnd"/>
            <w:r w:rsidRPr="00243C08">
              <w:rPr>
                <w:rFonts w:ascii="Times New Roman" w:eastAsia="Calibri" w:hAnsi="Times New Roman" w:cs="Times New Roman"/>
                <w:sz w:val="24"/>
                <w:szCs w:val="24"/>
                <w:lang w:val="en-US" w:eastAsia="ru-RU"/>
              </w:rPr>
              <w:t xml:space="preserve"> (</w:t>
            </w:r>
            <w:proofErr w:type="spellStart"/>
            <w:r w:rsidRPr="00243C08">
              <w:rPr>
                <w:rFonts w:ascii="Times New Roman" w:eastAsia="Calibri" w:hAnsi="Times New Roman" w:cs="Times New Roman"/>
                <w:sz w:val="24"/>
                <w:szCs w:val="24"/>
                <w:lang w:val="en-US" w:eastAsia="ru-RU"/>
              </w:rPr>
              <w:t>если</w:t>
            </w:r>
            <w:proofErr w:type="spellEnd"/>
            <w:r w:rsidRPr="00243C08">
              <w:rPr>
                <w:rFonts w:ascii="Times New Roman" w:eastAsia="Calibri" w:hAnsi="Times New Roman" w:cs="Times New Roman"/>
                <w:sz w:val="24"/>
                <w:szCs w:val="24"/>
                <w:lang w:val="en-US" w:eastAsia="ru-RU"/>
              </w:rPr>
              <w:t xml:space="preserve"> </w:t>
            </w:r>
            <w:proofErr w:type="spellStart"/>
            <w:r w:rsidRPr="00243C08">
              <w:rPr>
                <w:rFonts w:ascii="Times New Roman" w:eastAsia="Calibri" w:hAnsi="Times New Roman" w:cs="Times New Roman"/>
                <w:sz w:val="24"/>
                <w:szCs w:val="24"/>
                <w:lang w:val="en-US" w:eastAsia="ru-RU"/>
              </w:rPr>
              <w:t>предусмотрено</w:t>
            </w:r>
            <w:proofErr w:type="spellEnd"/>
            <w:r w:rsidRPr="00243C08">
              <w:rPr>
                <w:rFonts w:ascii="Times New Roman" w:eastAsia="Calibri" w:hAnsi="Times New Roman" w:cs="Times New Roman"/>
                <w:sz w:val="24"/>
                <w:szCs w:val="24"/>
                <w:lang w:val="en-US" w:eastAsia="ru-RU"/>
              </w:rPr>
              <w:t>)</w:t>
            </w:r>
          </w:p>
        </w:tc>
        <w:tc>
          <w:tcPr>
            <w:tcW w:w="1842" w:type="dxa"/>
            <w:shd w:val="clear" w:color="auto" w:fill="auto"/>
          </w:tcPr>
          <w:p w:rsidR="00243C08" w:rsidRPr="00243C08" w:rsidRDefault="00243C08" w:rsidP="00E2358B">
            <w:pPr>
              <w:widowControl w:val="0"/>
              <w:autoSpaceDE w:val="0"/>
              <w:autoSpaceDN w:val="0"/>
              <w:spacing w:after="0" w:line="240" w:lineRule="auto"/>
              <w:jc w:val="center"/>
              <w:rPr>
                <w:rFonts w:ascii="Times New Roman" w:eastAsia="Calibri" w:hAnsi="Times New Roman" w:cs="Times New Roman"/>
                <w:sz w:val="24"/>
                <w:szCs w:val="24"/>
                <w:lang w:eastAsia="ru-RU"/>
              </w:rPr>
            </w:pPr>
            <w:r w:rsidRPr="00243C08">
              <w:rPr>
                <w:rFonts w:ascii="Times New Roman" w:eastAsia="Calibri" w:hAnsi="Times New Roman" w:cs="Times New Roman"/>
                <w:sz w:val="24"/>
                <w:szCs w:val="24"/>
                <w:lang w:eastAsia="ru-RU"/>
              </w:rPr>
              <w:t>-</w:t>
            </w:r>
          </w:p>
        </w:tc>
      </w:tr>
      <w:tr w:rsidR="00243C08" w:rsidRPr="00243C08" w:rsidTr="00E2358B">
        <w:trPr>
          <w:trHeight w:val="276"/>
        </w:trPr>
        <w:tc>
          <w:tcPr>
            <w:tcW w:w="7792" w:type="dxa"/>
            <w:shd w:val="clear" w:color="auto" w:fill="auto"/>
          </w:tcPr>
          <w:p w:rsidR="00243C08" w:rsidRPr="00243C08" w:rsidRDefault="00243C08" w:rsidP="00E2358B">
            <w:pPr>
              <w:widowControl w:val="0"/>
              <w:autoSpaceDE w:val="0"/>
              <w:autoSpaceDN w:val="0"/>
              <w:spacing w:after="0" w:line="240" w:lineRule="auto"/>
              <w:ind w:left="147"/>
              <w:rPr>
                <w:rFonts w:ascii="Times New Roman" w:eastAsia="Calibri" w:hAnsi="Times New Roman" w:cs="Times New Roman"/>
                <w:sz w:val="24"/>
                <w:szCs w:val="24"/>
                <w:lang w:val="en-US" w:eastAsia="ru-RU"/>
              </w:rPr>
            </w:pPr>
            <w:proofErr w:type="spellStart"/>
            <w:r w:rsidRPr="00243C08">
              <w:rPr>
                <w:rFonts w:ascii="Times New Roman" w:eastAsia="Calibri" w:hAnsi="Times New Roman" w:cs="Times New Roman"/>
                <w:sz w:val="24"/>
                <w:szCs w:val="24"/>
                <w:lang w:val="en-US" w:eastAsia="ru-RU"/>
              </w:rPr>
              <w:t>Самостоятельная</w:t>
            </w:r>
            <w:proofErr w:type="spellEnd"/>
            <w:r w:rsidRPr="00243C08">
              <w:rPr>
                <w:rFonts w:ascii="Times New Roman" w:eastAsia="Calibri" w:hAnsi="Times New Roman" w:cs="Times New Roman"/>
                <w:sz w:val="24"/>
                <w:szCs w:val="24"/>
                <w:lang w:val="en-US" w:eastAsia="ru-RU"/>
              </w:rPr>
              <w:t xml:space="preserve"> </w:t>
            </w:r>
            <w:proofErr w:type="spellStart"/>
            <w:r w:rsidRPr="00243C08">
              <w:rPr>
                <w:rFonts w:ascii="Times New Roman" w:eastAsia="Calibri" w:hAnsi="Times New Roman" w:cs="Times New Roman"/>
                <w:sz w:val="24"/>
                <w:szCs w:val="24"/>
                <w:lang w:val="en-US" w:eastAsia="ru-RU"/>
              </w:rPr>
              <w:t>работа</w:t>
            </w:r>
            <w:proofErr w:type="spellEnd"/>
            <w:r w:rsidRPr="00243C08">
              <w:rPr>
                <w:rFonts w:ascii="Times New Roman" w:eastAsia="Calibri" w:hAnsi="Times New Roman" w:cs="Times New Roman"/>
                <w:sz w:val="24"/>
                <w:szCs w:val="24"/>
                <w:lang w:val="en-US" w:eastAsia="ru-RU"/>
              </w:rPr>
              <w:t>*</w:t>
            </w:r>
          </w:p>
        </w:tc>
        <w:tc>
          <w:tcPr>
            <w:tcW w:w="1842" w:type="dxa"/>
            <w:shd w:val="clear" w:color="auto" w:fill="auto"/>
          </w:tcPr>
          <w:p w:rsidR="00243C08" w:rsidRPr="00243C08" w:rsidRDefault="00243C08" w:rsidP="00E2358B">
            <w:pPr>
              <w:widowControl w:val="0"/>
              <w:autoSpaceDE w:val="0"/>
              <w:autoSpaceDN w:val="0"/>
              <w:spacing w:after="0" w:line="240" w:lineRule="auto"/>
              <w:jc w:val="center"/>
              <w:rPr>
                <w:rFonts w:ascii="Times New Roman" w:eastAsia="Calibri" w:hAnsi="Times New Roman" w:cs="Times New Roman"/>
                <w:sz w:val="24"/>
                <w:szCs w:val="24"/>
                <w:lang w:eastAsia="ru-RU"/>
              </w:rPr>
            </w:pPr>
            <w:r w:rsidRPr="00243C08">
              <w:rPr>
                <w:rFonts w:ascii="Times New Roman" w:eastAsia="Calibri" w:hAnsi="Times New Roman" w:cs="Times New Roman"/>
                <w:sz w:val="24"/>
                <w:szCs w:val="24"/>
                <w:lang w:eastAsia="ru-RU"/>
              </w:rPr>
              <w:t>-</w:t>
            </w:r>
          </w:p>
        </w:tc>
      </w:tr>
      <w:tr w:rsidR="00243C08" w:rsidRPr="00243C08" w:rsidTr="00E2358B">
        <w:trPr>
          <w:trHeight w:val="275"/>
        </w:trPr>
        <w:tc>
          <w:tcPr>
            <w:tcW w:w="7792" w:type="dxa"/>
            <w:shd w:val="clear" w:color="auto" w:fill="auto"/>
          </w:tcPr>
          <w:p w:rsidR="00243C08" w:rsidRPr="00243C08" w:rsidRDefault="00243C08" w:rsidP="00E2358B">
            <w:pPr>
              <w:widowControl w:val="0"/>
              <w:autoSpaceDE w:val="0"/>
              <w:autoSpaceDN w:val="0"/>
              <w:spacing w:after="0" w:line="240" w:lineRule="auto"/>
              <w:jc w:val="center"/>
              <w:rPr>
                <w:rFonts w:ascii="Times New Roman" w:eastAsia="Calibri" w:hAnsi="Times New Roman" w:cs="Times New Roman"/>
                <w:sz w:val="24"/>
                <w:szCs w:val="24"/>
                <w:lang w:eastAsia="ru-RU"/>
              </w:rPr>
            </w:pPr>
            <w:r w:rsidRPr="00243C08">
              <w:rPr>
                <w:rFonts w:ascii="Times New Roman" w:eastAsia="Calibri" w:hAnsi="Times New Roman" w:cs="Times New Roman"/>
                <w:sz w:val="24"/>
                <w:szCs w:val="24"/>
                <w:lang w:eastAsia="ru-RU"/>
              </w:rPr>
              <w:t>Промежуточная аттестация:</w:t>
            </w:r>
            <w:r w:rsidRPr="00243C08">
              <w:rPr>
                <w:rFonts w:ascii="Times New Roman" w:eastAsia="Calibri" w:hAnsi="Times New Roman" w:cs="Times New Roman"/>
                <w:i/>
                <w:iCs/>
                <w:sz w:val="24"/>
                <w:szCs w:val="24"/>
                <w:lang w:eastAsia="ru-RU"/>
              </w:rPr>
              <w:t xml:space="preserve"> </w:t>
            </w:r>
            <w:r w:rsidRPr="00243C08">
              <w:rPr>
                <w:rFonts w:ascii="Times New Roman" w:eastAsia="Calibri" w:hAnsi="Times New Roman" w:cs="Times New Roman"/>
                <w:iCs/>
                <w:sz w:val="24"/>
                <w:szCs w:val="24"/>
                <w:lang w:eastAsia="ru-RU"/>
              </w:rPr>
              <w:t>дифференцированный зачет в 3,4,5,6,7,8 семестрах</w:t>
            </w:r>
          </w:p>
        </w:tc>
        <w:tc>
          <w:tcPr>
            <w:tcW w:w="1842" w:type="dxa"/>
            <w:shd w:val="clear" w:color="auto" w:fill="auto"/>
          </w:tcPr>
          <w:p w:rsidR="00243C08" w:rsidRPr="00243C08" w:rsidRDefault="00243C08" w:rsidP="00E2358B">
            <w:pPr>
              <w:widowControl w:val="0"/>
              <w:autoSpaceDE w:val="0"/>
              <w:autoSpaceDN w:val="0"/>
              <w:spacing w:after="0" w:line="240" w:lineRule="auto"/>
              <w:jc w:val="center"/>
              <w:rPr>
                <w:rFonts w:ascii="Times New Roman" w:eastAsia="Calibri" w:hAnsi="Times New Roman" w:cs="Times New Roman"/>
                <w:sz w:val="24"/>
                <w:szCs w:val="24"/>
                <w:lang w:eastAsia="ru-RU"/>
              </w:rPr>
            </w:pPr>
            <w:r w:rsidRPr="00243C08">
              <w:rPr>
                <w:rFonts w:ascii="Times New Roman" w:eastAsia="Calibri" w:hAnsi="Times New Roman" w:cs="Times New Roman"/>
                <w:sz w:val="24"/>
                <w:szCs w:val="24"/>
                <w:lang w:eastAsia="ru-RU"/>
              </w:rPr>
              <w:t>6</w:t>
            </w:r>
          </w:p>
        </w:tc>
      </w:tr>
    </w:tbl>
    <w:p w:rsidR="00EF55C0" w:rsidRDefault="00EF55C0" w:rsidP="00EF55C0">
      <w:pPr>
        <w:spacing w:after="200" w:line="276" w:lineRule="auto"/>
        <w:rPr>
          <w:rFonts w:ascii="Times New Roman" w:eastAsia="Times New Roman" w:hAnsi="Times New Roman" w:cs="Times New Roman"/>
          <w:sz w:val="24"/>
          <w:szCs w:val="24"/>
          <w:lang w:eastAsia="ru-RU"/>
        </w:rPr>
      </w:pPr>
    </w:p>
    <w:p w:rsidR="00243C08" w:rsidRPr="00EF55C0" w:rsidRDefault="00243C08" w:rsidP="00EF55C0">
      <w:pPr>
        <w:spacing w:after="200" w:line="276" w:lineRule="auto"/>
        <w:rPr>
          <w:rFonts w:ascii="Times New Roman" w:eastAsia="Times New Roman" w:hAnsi="Times New Roman" w:cs="Times New Roman"/>
          <w:sz w:val="24"/>
          <w:szCs w:val="24"/>
          <w:lang w:eastAsia="ru-RU"/>
        </w:rPr>
        <w:sectPr w:rsidR="00243C08" w:rsidRPr="00EF55C0" w:rsidSect="00EF55C0">
          <w:pgSz w:w="11907" w:h="16840" w:code="9"/>
          <w:pgMar w:top="1134" w:right="851" w:bottom="1134" w:left="1134" w:header="709" w:footer="709" w:gutter="0"/>
          <w:cols w:space="720"/>
        </w:sectPr>
      </w:pPr>
    </w:p>
    <w:p w:rsidR="00EF55C0" w:rsidRPr="00EF55C0" w:rsidRDefault="00EF55C0" w:rsidP="00EF55C0">
      <w:pPr>
        <w:spacing w:after="200" w:line="276" w:lineRule="auto"/>
        <w:rPr>
          <w:rFonts w:ascii="Times New Roman" w:eastAsia="Times New Roman" w:hAnsi="Times New Roman" w:cs="Times New Roman"/>
          <w:b/>
          <w:bCs/>
          <w:sz w:val="24"/>
          <w:szCs w:val="24"/>
          <w:lang w:eastAsia="ru-RU"/>
        </w:rPr>
      </w:pPr>
      <w:r w:rsidRPr="00EF55C0">
        <w:rPr>
          <w:rFonts w:ascii="Times New Roman" w:eastAsia="Times New Roman" w:hAnsi="Times New Roman" w:cs="Times New Roman"/>
          <w:b/>
          <w:sz w:val="24"/>
          <w:szCs w:val="24"/>
          <w:lang w:eastAsia="ru-RU"/>
        </w:rPr>
        <w:lastRenderedPageBreak/>
        <w:t xml:space="preserve">2.2. Тематический план и содержание учебной дисциплины </w:t>
      </w:r>
      <w:r w:rsidR="00E2358B">
        <w:rPr>
          <w:rFonts w:ascii="Times New Roman" w:eastAsia="Times New Roman" w:hAnsi="Times New Roman" w:cs="Times New Roman"/>
          <w:b/>
          <w:sz w:val="24"/>
          <w:szCs w:val="24"/>
          <w:lang w:eastAsia="ru-RU"/>
        </w:rPr>
        <w:t>«Физическая культура»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2"/>
        <w:gridCol w:w="525"/>
        <w:gridCol w:w="134"/>
        <w:gridCol w:w="8432"/>
        <w:gridCol w:w="980"/>
        <w:gridCol w:w="2242"/>
      </w:tblGrid>
      <w:tr w:rsidR="00EF55C0" w:rsidRPr="00EF55C0" w:rsidTr="00DE5EC5">
        <w:trPr>
          <w:trHeight w:val="20"/>
        </w:trPr>
        <w:tc>
          <w:tcPr>
            <w:tcW w:w="853" w:type="pct"/>
          </w:tcPr>
          <w:p w:rsidR="00EF55C0" w:rsidRPr="00EF55C0" w:rsidRDefault="00EF55C0" w:rsidP="00EF55C0">
            <w:pPr>
              <w:suppressAutoHyphens/>
              <w:spacing w:after="0" w:line="276" w:lineRule="auto"/>
              <w:jc w:val="center"/>
              <w:rPr>
                <w:rFonts w:ascii="Times New Roman" w:eastAsia="Times New Roman" w:hAnsi="Times New Roman" w:cs="Times New Roman"/>
                <w:b/>
                <w:bCs/>
                <w:szCs w:val="24"/>
                <w:lang w:eastAsia="ru-RU"/>
              </w:rPr>
            </w:pPr>
            <w:r w:rsidRPr="00EF55C0">
              <w:rPr>
                <w:rFonts w:ascii="Times New Roman" w:eastAsia="Times New Roman" w:hAnsi="Times New Roman" w:cs="Times New Roman"/>
                <w:b/>
                <w:bCs/>
                <w:szCs w:val="24"/>
                <w:lang w:eastAsia="ru-RU"/>
              </w:rPr>
              <w:t>Наименование разделов и тем</w:t>
            </w:r>
          </w:p>
        </w:tc>
        <w:tc>
          <w:tcPr>
            <w:tcW w:w="3062" w:type="pct"/>
            <w:gridSpan w:val="3"/>
          </w:tcPr>
          <w:p w:rsidR="00EF55C0" w:rsidRPr="00EF55C0" w:rsidRDefault="00EF55C0" w:rsidP="00EF55C0">
            <w:pPr>
              <w:suppressAutoHyphens/>
              <w:spacing w:after="0" w:line="276" w:lineRule="auto"/>
              <w:jc w:val="center"/>
              <w:rPr>
                <w:rFonts w:ascii="Times New Roman" w:eastAsia="Times New Roman" w:hAnsi="Times New Roman" w:cs="Times New Roman"/>
                <w:b/>
                <w:bCs/>
                <w:szCs w:val="24"/>
                <w:lang w:eastAsia="ru-RU"/>
              </w:rPr>
            </w:pPr>
            <w:r w:rsidRPr="00EF55C0">
              <w:rPr>
                <w:rFonts w:ascii="Times New Roman" w:eastAsia="Times New Roman" w:hAnsi="Times New Roman" w:cs="Times New Roman"/>
                <w:b/>
                <w:bCs/>
                <w:szCs w:val="24"/>
                <w:lang w:eastAsia="ru-RU"/>
              </w:rPr>
              <w:t>Содержание учебного материала и формы организации деятельности обучающихся</w:t>
            </w:r>
          </w:p>
        </w:tc>
        <w:tc>
          <w:tcPr>
            <w:tcW w:w="330" w:type="pct"/>
          </w:tcPr>
          <w:p w:rsidR="00EF55C0" w:rsidRPr="00EF55C0" w:rsidRDefault="00EF55C0" w:rsidP="00EF55C0">
            <w:pPr>
              <w:suppressAutoHyphens/>
              <w:spacing w:after="0" w:line="276" w:lineRule="auto"/>
              <w:jc w:val="center"/>
              <w:rPr>
                <w:rFonts w:ascii="Times New Roman" w:eastAsia="Times New Roman" w:hAnsi="Times New Roman" w:cs="Times New Roman"/>
                <w:b/>
                <w:bCs/>
                <w:szCs w:val="24"/>
                <w:lang w:eastAsia="ru-RU"/>
              </w:rPr>
            </w:pPr>
            <w:r w:rsidRPr="00EF55C0">
              <w:rPr>
                <w:rFonts w:ascii="Times New Roman" w:eastAsia="Times New Roman" w:hAnsi="Times New Roman" w:cs="Times New Roman"/>
                <w:b/>
                <w:bCs/>
                <w:szCs w:val="24"/>
                <w:lang w:eastAsia="ru-RU"/>
              </w:rPr>
              <w:t xml:space="preserve">Объем </w:t>
            </w:r>
          </w:p>
          <w:p w:rsidR="00EF55C0" w:rsidRPr="00EF55C0" w:rsidRDefault="00EF55C0" w:rsidP="00EF55C0">
            <w:pPr>
              <w:suppressAutoHyphens/>
              <w:spacing w:after="0" w:line="276" w:lineRule="auto"/>
              <w:jc w:val="center"/>
              <w:rPr>
                <w:rFonts w:ascii="Times New Roman" w:eastAsia="Times New Roman" w:hAnsi="Times New Roman" w:cs="Times New Roman"/>
                <w:b/>
                <w:bCs/>
                <w:szCs w:val="24"/>
                <w:lang w:eastAsia="ru-RU"/>
              </w:rPr>
            </w:pPr>
            <w:r w:rsidRPr="00EF55C0">
              <w:rPr>
                <w:rFonts w:ascii="Times New Roman" w:eastAsia="Times New Roman" w:hAnsi="Times New Roman" w:cs="Times New Roman"/>
                <w:b/>
                <w:bCs/>
                <w:szCs w:val="24"/>
                <w:lang w:eastAsia="ru-RU"/>
              </w:rPr>
              <w:t>в часах</w:t>
            </w:r>
          </w:p>
        </w:tc>
        <w:tc>
          <w:tcPr>
            <w:tcW w:w="755" w:type="pct"/>
          </w:tcPr>
          <w:p w:rsidR="00EF55C0" w:rsidRPr="00EF55C0" w:rsidRDefault="00EF55C0" w:rsidP="00FE14FC">
            <w:pPr>
              <w:spacing w:after="0" w:line="276" w:lineRule="auto"/>
              <w:jc w:val="center"/>
              <w:rPr>
                <w:rFonts w:ascii="Times New Roman" w:eastAsia="Times New Roman" w:hAnsi="Times New Roman" w:cs="Times New Roman"/>
                <w:b/>
                <w:bCs/>
                <w:szCs w:val="24"/>
                <w:lang w:eastAsia="ru-RU"/>
              </w:rPr>
            </w:pPr>
            <w:r w:rsidRPr="00EF55C0">
              <w:rPr>
                <w:rFonts w:ascii="Times New Roman" w:eastAsia="Times New Roman" w:hAnsi="Times New Roman" w:cs="Times New Roman"/>
                <w:b/>
                <w:bCs/>
                <w:szCs w:val="24"/>
                <w:lang w:eastAsia="ru-RU"/>
              </w:rPr>
              <w:t>Коды компетенций и личностных результатов, формированию которых способствует элемент программы</w:t>
            </w:r>
          </w:p>
        </w:tc>
      </w:tr>
      <w:tr w:rsidR="00BA49B7" w:rsidRPr="00EF55C0" w:rsidTr="00DE5EC5">
        <w:trPr>
          <w:trHeight w:val="20"/>
        </w:trPr>
        <w:tc>
          <w:tcPr>
            <w:tcW w:w="853" w:type="pct"/>
          </w:tcPr>
          <w:p w:rsidR="00BA49B7" w:rsidRPr="00EF55C0" w:rsidRDefault="00BA49B7" w:rsidP="00EF55C0">
            <w:pPr>
              <w:suppressAutoHyphens/>
              <w:spacing w:after="0" w:line="276" w:lineRule="auto"/>
              <w:jc w:val="center"/>
              <w:rPr>
                <w:rFonts w:ascii="Times New Roman" w:eastAsia="Times New Roman" w:hAnsi="Times New Roman" w:cs="Times New Roman"/>
                <w:b/>
                <w:bCs/>
                <w:szCs w:val="24"/>
                <w:lang w:eastAsia="ru-RU"/>
              </w:rPr>
            </w:pPr>
            <w:r>
              <w:rPr>
                <w:rFonts w:ascii="Times New Roman" w:eastAsia="Times New Roman" w:hAnsi="Times New Roman" w:cs="Times New Roman"/>
                <w:b/>
                <w:bCs/>
                <w:szCs w:val="24"/>
                <w:lang w:eastAsia="ru-RU"/>
              </w:rPr>
              <w:t>1</w:t>
            </w:r>
          </w:p>
        </w:tc>
        <w:tc>
          <w:tcPr>
            <w:tcW w:w="3062" w:type="pct"/>
            <w:gridSpan w:val="3"/>
          </w:tcPr>
          <w:p w:rsidR="00BA49B7" w:rsidRPr="00EF55C0" w:rsidRDefault="00BA49B7" w:rsidP="00EF55C0">
            <w:pPr>
              <w:suppressAutoHyphens/>
              <w:spacing w:after="0" w:line="276" w:lineRule="auto"/>
              <w:jc w:val="center"/>
              <w:rPr>
                <w:rFonts w:ascii="Times New Roman" w:eastAsia="Times New Roman" w:hAnsi="Times New Roman" w:cs="Times New Roman"/>
                <w:b/>
                <w:bCs/>
                <w:szCs w:val="24"/>
                <w:lang w:eastAsia="ru-RU"/>
              </w:rPr>
            </w:pPr>
            <w:r>
              <w:rPr>
                <w:rFonts w:ascii="Times New Roman" w:eastAsia="Times New Roman" w:hAnsi="Times New Roman" w:cs="Times New Roman"/>
                <w:b/>
                <w:bCs/>
                <w:szCs w:val="24"/>
                <w:lang w:eastAsia="ru-RU"/>
              </w:rPr>
              <w:t>2</w:t>
            </w:r>
          </w:p>
        </w:tc>
        <w:tc>
          <w:tcPr>
            <w:tcW w:w="330" w:type="pct"/>
          </w:tcPr>
          <w:p w:rsidR="00BA49B7" w:rsidRPr="00EF55C0" w:rsidRDefault="00BA49B7" w:rsidP="00EF55C0">
            <w:pPr>
              <w:suppressAutoHyphens/>
              <w:spacing w:after="0" w:line="276" w:lineRule="auto"/>
              <w:jc w:val="center"/>
              <w:rPr>
                <w:rFonts w:ascii="Times New Roman" w:eastAsia="Times New Roman" w:hAnsi="Times New Roman" w:cs="Times New Roman"/>
                <w:b/>
                <w:bCs/>
                <w:szCs w:val="24"/>
                <w:lang w:eastAsia="ru-RU"/>
              </w:rPr>
            </w:pPr>
            <w:r>
              <w:rPr>
                <w:rFonts w:ascii="Times New Roman" w:eastAsia="Times New Roman" w:hAnsi="Times New Roman" w:cs="Times New Roman"/>
                <w:b/>
                <w:bCs/>
                <w:szCs w:val="24"/>
                <w:lang w:eastAsia="ru-RU"/>
              </w:rPr>
              <w:t>3</w:t>
            </w:r>
          </w:p>
        </w:tc>
        <w:tc>
          <w:tcPr>
            <w:tcW w:w="755" w:type="pct"/>
          </w:tcPr>
          <w:p w:rsidR="00BA49B7" w:rsidRPr="00EF55C0" w:rsidRDefault="00BA49B7" w:rsidP="00EF55C0">
            <w:pPr>
              <w:spacing w:after="0" w:line="276" w:lineRule="auto"/>
              <w:jc w:val="center"/>
              <w:rPr>
                <w:rFonts w:ascii="Times New Roman" w:eastAsia="Times New Roman" w:hAnsi="Times New Roman" w:cs="Times New Roman"/>
                <w:b/>
                <w:bCs/>
                <w:szCs w:val="24"/>
                <w:lang w:eastAsia="ru-RU"/>
              </w:rPr>
            </w:pPr>
            <w:r>
              <w:rPr>
                <w:rFonts w:ascii="Times New Roman" w:eastAsia="Times New Roman" w:hAnsi="Times New Roman" w:cs="Times New Roman"/>
                <w:b/>
                <w:bCs/>
                <w:szCs w:val="24"/>
                <w:lang w:eastAsia="ru-RU"/>
              </w:rPr>
              <w:t>4</w:t>
            </w:r>
          </w:p>
        </w:tc>
      </w:tr>
      <w:tr w:rsidR="00ED4066" w:rsidRPr="00EF55C0" w:rsidTr="00AD2738">
        <w:trPr>
          <w:trHeight w:val="20"/>
        </w:trPr>
        <w:tc>
          <w:tcPr>
            <w:tcW w:w="3915" w:type="pct"/>
            <w:gridSpan w:val="4"/>
          </w:tcPr>
          <w:p w:rsidR="00ED4066" w:rsidRPr="00EF55C0" w:rsidRDefault="00ED4066" w:rsidP="00BA49B7">
            <w:pPr>
              <w:suppressAutoHyphens/>
              <w:spacing w:after="0" w:line="276" w:lineRule="auto"/>
              <w:rPr>
                <w:rFonts w:ascii="Times New Roman" w:eastAsia="Times New Roman" w:hAnsi="Times New Roman" w:cs="Times New Roman"/>
                <w:b/>
                <w:bCs/>
                <w:szCs w:val="24"/>
                <w:lang w:eastAsia="ru-RU"/>
              </w:rPr>
            </w:pPr>
            <w:r w:rsidRPr="00BA49B7">
              <w:rPr>
                <w:rFonts w:ascii="Times New Roman" w:eastAsia="Times New Roman" w:hAnsi="Times New Roman" w:cs="Times New Roman"/>
                <w:b/>
                <w:bCs/>
                <w:szCs w:val="24"/>
                <w:lang w:eastAsia="ru-RU"/>
              </w:rPr>
              <w:t>Раздел 1. Основы физической культуры</w:t>
            </w:r>
          </w:p>
        </w:tc>
        <w:tc>
          <w:tcPr>
            <w:tcW w:w="330" w:type="pct"/>
          </w:tcPr>
          <w:p w:rsidR="00ED4066" w:rsidRPr="00EF55C0" w:rsidRDefault="00ED4066" w:rsidP="00EF55C0">
            <w:pPr>
              <w:suppressAutoHyphens/>
              <w:spacing w:after="0" w:line="276" w:lineRule="auto"/>
              <w:jc w:val="center"/>
              <w:rPr>
                <w:rFonts w:ascii="Times New Roman" w:eastAsia="Times New Roman" w:hAnsi="Times New Roman" w:cs="Times New Roman"/>
                <w:b/>
                <w:bCs/>
                <w:szCs w:val="24"/>
                <w:lang w:eastAsia="ru-RU"/>
              </w:rPr>
            </w:pPr>
            <w:r>
              <w:rPr>
                <w:rFonts w:ascii="Times New Roman" w:eastAsia="Times New Roman" w:hAnsi="Times New Roman" w:cs="Times New Roman"/>
                <w:b/>
                <w:bCs/>
                <w:szCs w:val="24"/>
                <w:lang w:eastAsia="ru-RU"/>
              </w:rPr>
              <w:t>2</w:t>
            </w:r>
          </w:p>
        </w:tc>
        <w:tc>
          <w:tcPr>
            <w:tcW w:w="755" w:type="pct"/>
            <w:vMerge w:val="restart"/>
          </w:tcPr>
          <w:p w:rsidR="00ED4066" w:rsidRPr="00EF55C0" w:rsidRDefault="00ED4066" w:rsidP="00ED4066">
            <w:pPr>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ОК 08</w:t>
            </w:r>
          </w:p>
          <w:p w:rsidR="00ED4066" w:rsidRPr="00EF55C0" w:rsidRDefault="00ED4066" w:rsidP="008C5C4B">
            <w:pPr>
              <w:suppressAutoHyphens/>
              <w:spacing w:after="0" w:line="276" w:lineRule="auto"/>
              <w:jc w:val="center"/>
              <w:rPr>
                <w:rFonts w:ascii="Times New Roman" w:eastAsia="Times New Roman" w:hAnsi="Times New Roman" w:cs="Times New Roman"/>
                <w:b/>
                <w:bCs/>
                <w:szCs w:val="24"/>
                <w:lang w:eastAsia="ru-RU"/>
              </w:rPr>
            </w:pPr>
          </w:p>
        </w:tc>
      </w:tr>
      <w:tr w:rsidR="00ED4066" w:rsidRPr="00EF55C0" w:rsidTr="00DE5EC5">
        <w:trPr>
          <w:trHeight w:val="20"/>
        </w:trPr>
        <w:tc>
          <w:tcPr>
            <w:tcW w:w="853" w:type="pct"/>
            <w:vMerge w:val="restart"/>
          </w:tcPr>
          <w:p w:rsidR="00ED4066" w:rsidRPr="00BA49B7" w:rsidRDefault="00ED4066" w:rsidP="00BA49B7">
            <w:pPr>
              <w:suppressAutoHyphens/>
              <w:spacing w:after="0" w:line="276" w:lineRule="auto"/>
              <w:jc w:val="center"/>
              <w:rPr>
                <w:rFonts w:ascii="Times New Roman" w:eastAsia="Times New Roman" w:hAnsi="Times New Roman" w:cs="Times New Roman"/>
                <w:b/>
                <w:bCs/>
                <w:szCs w:val="24"/>
                <w:lang w:eastAsia="ru-RU"/>
              </w:rPr>
            </w:pPr>
            <w:r w:rsidRPr="00BA49B7">
              <w:rPr>
                <w:rFonts w:ascii="Times New Roman" w:eastAsia="Times New Roman" w:hAnsi="Times New Roman" w:cs="Times New Roman"/>
                <w:b/>
                <w:bCs/>
                <w:szCs w:val="24"/>
                <w:lang w:eastAsia="ru-RU"/>
              </w:rPr>
              <w:t>Тема 1.1.</w:t>
            </w:r>
          </w:p>
          <w:p w:rsidR="00ED4066" w:rsidRPr="00EF55C0" w:rsidRDefault="00ED4066" w:rsidP="00BA49B7">
            <w:pPr>
              <w:suppressAutoHyphens/>
              <w:spacing w:after="0" w:line="276" w:lineRule="auto"/>
              <w:jc w:val="center"/>
              <w:rPr>
                <w:rFonts w:ascii="Times New Roman" w:eastAsia="Times New Roman" w:hAnsi="Times New Roman" w:cs="Times New Roman"/>
                <w:b/>
                <w:bCs/>
                <w:szCs w:val="24"/>
                <w:lang w:eastAsia="ru-RU"/>
              </w:rPr>
            </w:pPr>
            <w:r w:rsidRPr="00BA49B7">
              <w:rPr>
                <w:rFonts w:ascii="Times New Roman" w:eastAsia="Times New Roman" w:hAnsi="Times New Roman" w:cs="Times New Roman"/>
                <w:b/>
                <w:bCs/>
                <w:szCs w:val="24"/>
                <w:lang w:eastAsia="ru-RU"/>
              </w:rPr>
              <w:t>Физическая культура в профессиональной подготовке и социокультурное развитие личности</w:t>
            </w:r>
          </w:p>
        </w:tc>
        <w:tc>
          <w:tcPr>
            <w:tcW w:w="3062" w:type="pct"/>
            <w:gridSpan w:val="3"/>
          </w:tcPr>
          <w:p w:rsidR="00ED4066" w:rsidRPr="00EF55C0" w:rsidRDefault="00ED4066" w:rsidP="00BA49B7">
            <w:pPr>
              <w:suppressAutoHyphens/>
              <w:spacing w:after="0" w:line="276" w:lineRule="auto"/>
              <w:rPr>
                <w:rFonts w:ascii="Times New Roman" w:eastAsia="Times New Roman" w:hAnsi="Times New Roman" w:cs="Times New Roman"/>
                <w:b/>
                <w:bCs/>
                <w:szCs w:val="24"/>
                <w:lang w:eastAsia="ru-RU"/>
              </w:rPr>
            </w:pPr>
            <w:r w:rsidRPr="00BA49B7">
              <w:rPr>
                <w:rFonts w:ascii="Times New Roman" w:eastAsia="Times New Roman" w:hAnsi="Times New Roman" w:cs="Times New Roman"/>
                <w:b/>
                <w:bCs/>
                <w:szCs w:val="24"/>
                <w:lang w:eastAsia="ru-RU"/>
              </w:rPr>
              <w:t>Содержание учебного материала</w:t>
            </w:r>
          </w:p>
        </w:tc>
        <w:tc>
          <w:tcPr>
            <w:tcW w:w="330" w:type="pct"/>
          </w:tcPr>
          <w:p w:rsidR="00ED4066" w:rsidRPr="00EF55C0" w:rsidRDefault="00ED4066" w:rsidP="00EF55C0">
            <w:pPr>
              <w:suppressAutoHyphens/>
              <w:spacing w:after="0" w:line="276" w:lineRule="auto"/>
              <w:jc w:val="center"/>
              <w:rPr>
                <w:rFonts w:ascii="Times New Roman" w:eastAsia="Times New Roman" w:hAnsi="Times New Roman" w:cs="Times New Roman"/>
                <w:b/>
                <w:bCs/>
                <w:szCs w:val="24"/>
                <w:lang w:eastAsia="ru-RU"/>
              </w:rPr>
            </w:pPr>
            <w:r>
              <w:rPr>
                <w:rFonts w:ascii="Times New Roman" w:eastAsia="Times New Roman" w:hAnsi="Times New Roman" w:cs="Times New Roman"/>
                <w:b/>
                <w:bCs/>
                <w:szCs w:val="24"/>
                <w:lang w:eastAsia="ru-RU"/>
              </w:rPr>
              <w:t>2</w:t>
            </w:r>
          </w:p>
        </w:tc>
        <w:tc>
          <w:tcPr>
            <w:tcW w:w="755" w:type="pct"/>
            <w:vMerge/>
          </w:tcPr>
          <w:p w:rsidR="00ED4066" w:rsidRPr="00EF55C0" w:rsidRDefault="00ED4066" w:rsidP="00EF55C0">
            <w:pPr>
              <w:spacing w:after="0" w:line="276" w:lineRule="auto"/>
              <w:jc w:val="center"/>
              <w:rPr>
                <w:rFonts w:ascii="Times New Roman" w:eastAsia="Times New Roman" w:hAnsi="Times New Roman" w:cs="Times New Roman"/>
                <w:b/>
                <w:bCs/>
                <w:szCs w:val="24"/>
                <w:lang w:eastAsia="ru-RU"/>
              </w:rPr>
            </w:pPr>
          </w:p>
        </w:tc>
      </w:tr>
      <w:tr w:rsidR="00FE14FC" w:rsidRPr="00EF55C0" w:rsidTr="00DE5EC5">
        <w:trPr>
          <w:trHeight w:val="20"/>
        </w:trPr>
        <w:tc>
          <w:tcPr>
            <w:tcW w:w="853" w:type="pct"/>
            <w:vMerge/>
          </w:tcPr>
          <w:p w:rsidR="00FE14FC" w:rsidRPr="00EF55C0" w:rsidRDefault="00FE14FC" w:rsidP="00EF55C0">
            <w:pPr>
              <w:suppressAutoHyphens/>
              <w:spacing w:after="0" w:line="276" w:lineRule="auto"/>
              <w:jc w:val="center"/>
              <w:rPr>
                <w:rFonts w:ascii="Times New Roman" w:eastAsia="Times New Roman" w:hAnsi="Times New Roman" w:cs="Times New Roman"/>
                <w:b/>
                <w:bCs/>
                <w:szCs w:val="24"/>
                <w:lang w:eastAsia="ru-RU"/>
              </w:rPr>
            </w:pPr>
          </w:p>
        </w:tc>
        <w:tc>
          <w:tcPr>
            <w:tcW w:w="3062" w:type="pct"/>
            <w:gridSpan w:val="3"/>
          </w:tcPr>
          <w:p w:rsidR="00FE14FC" w:rsidRPr="00BA49B7" w:rsidRDefault="00FE14FC" w:rsidP="00BA49B7">
            <w:pPr>
              <w:spacing w:after="0" w:line="276" w:lineRule="auto"/>
              <w:jc w:val="both"/>
              <w:rPr>
                <w:rFonts w:ascii="Times New Roman" w:eastAsia="PMingLiU" w:hAnsi="Times New Roman" w:cs="Times New Roman"/>
                <w:lang w:eastAsia="ru-RU"/>
              </w:rPr>
            </w:pPr>
            <w:r w:rsidRPr="00BA49B7">
              <w:rPr>
                <w:rFonts w:ascii="Times New Roman" w:eastAsia="PMingLiU" w:hAnsi="Times New Roman" w:cs="Times New Roman"/>
                <w:lang w:eastAsia="ru-RU"/>
              </w:rPr>
              <w:t>1. Основы здорового образа жизни. Физическая культура в обеспечении</w:t>
            </w:r>
            <w:r>
              <w:rPr>
                <w:rFonts w:ascii="Times New Roman" w:eastAsia="PMingLiU" w:hAnsi="Times New Roman" w:cs="Times New Roman"/>
                <w:lang w:eastAsia="ru-RU"/>
              </w:rPr>
              <w:t xml:space="preserve"> </w:t>
            </w:r>
            <w:r w:rsidRPr="00BA49B7">
              <w:rPr>
                <w:rFonts w:ascii="Times New Roman" w:eastAsia="PMingLiU" w:hAnsi="Times New Roman" w:cs="Times New Roman"/>
                <w:lang w:eastAsia="ru-RU"/>
              </w:rPr>
              <w:t>здоровья</w:t>
            </w:r>
          </w:p>
        </w:tc>
        <w:tc>
          <w:tcPr>
            <w:tcW w:w="330" w:type="pct"/>
            <w:vMerge w:val="restart"/>
          </w:tcPr>
          <w:p w:rsidR="00FE14FC" w:rsidRPr="00CC0539" w:rsidRDefault="00FE14FC" w:rsidP="00EF55C0">
            <w:pPr>
              <w:suppressAutoHyphens/>
              <w:spacing w:after="0" w:line="276" w:lineRule="auto"/>
              <w:jc w:val="center"/>
              <w:rPr>
                <w:rFonts w:ascii="Times New Roman" w:eastAsia="Times New Roman" w:hAnsi="Times New Roman" w:cs="Times New Roman"/>
                <w:bCs/>
                <w:szCs w:val="24"/>
                <w:lang w:eastAsia="ru-RU"/>
              </w:rPr>
            </w:pPr>
          </w:p>
          <w:p w:rsidR="00FE14FC" w:rsidRPr="00CC0539" w:rsidRDefault="00FE14FC" w:rsidP="00EF55C0">
            <w:pPr>
              <w:suppressAutoHyphens/>
              <w:spacing w:after="0" w:line="276" w:lineRule="auto"/>
              <w:jc w:val="center"/>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2</w:t>
            </w:r>
          </w:p>
        </w:tc>
        <w:tc>
          <w:tcPr>
            <w:tcW w:w="755" w:type="pct"/>
            <w:vMerge/>
          </w:tcPr>
          <w:p w:rsidR="00FE14FC" w:rsidRPr="00EF55C0" w:rsidRDefault="00FE14FC" w:rsidP="00EF55C0">
            <w:pPr>
              <w:spacing w:after="0" w:line="276" w:lineRule="auto"/>
              <w:jc w:val="center"/>
              <w:rPr>
                <w:rFonts w:ascii="Times New Roman" w:eastAsia="Times New Roman" w:hAnsi="Times New Roman" w:cs="Times New Roman"/>
                <w:b/>
                <w:bCs/>
                <w:szCs w:val="24"/>
                <w:lang w:eastAsia="ru-RU"/>
              </w:rPr>
            </w:pPr>
          </w:p>
        </w:tc>
      </w:tr>
      <w:tr w:rsidR="00FE14FC" w:rsidRPr="00EF55C0" w:rsidTr="00DE5EC5">
        <w:trPr>
          <w:trHeight w:val="20"/>
        </w:trPr>
        <w:tc>
          <w:tcPr>
            <w:tcW w:w="853" w:type="pct"/>
            <w:vMerge/>
          </w:tcPr>
          <w:p w:rsidR="00FE14FC" w:rsidRPr="00EF55C0" w:rsidRDefault="00FE14FC" w:rsidP="00EF55C0">
            <w:pPr>
              <w:suppressAutoHyphens/>
              <w:spacing w:after="0" w:line="276" w:lineRule="auto"/>
              <w:jc w:val="center"/>
              <w:rPr>
                <w:rFonts w:ascii="Times New Roman" w:eastAsia="Times New Roman" w:hAnsi="Times New Roman" w:cs="Times New Roman"/>
                <w:b/>
                <w:bCs/>
                <w:szCs w:val="24"/>
                <w:lang w:eastAsia="ru-RU"/>
              </w:rPr>
            </w:pPr>
          </w:p>
        </w:tc>
        <w:tc>
          <w:tcPr>
            <w:tcW w:w="3062" w:type="pct"/>
            <w:gridSpan w:val="3"/>
          </w:tcPr>
          <w:p w:rsidR="00FE14FC" w:rsidRPr="00BA49B7" w:rsidRDefault="00FE14FC" w:rsidP="00BA49B7">
            <w:pPr>
              <w:spacing w:after="0" w:line="276" w:lineRule="auto"/>
              <w:jc w:val="both"/>
              <w:rPr>
                <w:rFonts w:ascii="Times New Roman" w:eastAsia="PMingLiU" w:hAnsi="Times New Roman" w:cs="Times New Roman"/>
                <w:lang w:eastAsia="ru-RU"/>
              </w:rPr>
            </w:pPr>
            <w:r w:rsidRPr="00BA49B7">
              <w:rPr>
                <w:rFonts w:ascii="Times New Roman" w:eastAsia="PMingLiU" w:hAnsi="Times New Roman" w:cs="Times New Roman"/>
                <w:lang w:eastAsia="ru-RU"/>
              </w:rPr>
              <w:t>2. Самоконтроль студентов физическими упражнениями и спортом.</w:t>
            </w:r>
          </w:p>
          <w:p w:rsidR="00FE14FC" w:rsidRPr="00EF55C0" w:rsidRDefault="00FE14FC" w:rsidP="00BA49B7">
            <w:pPr>
              <w:suppressAutoHyphens/>
              <w:spacing w:after="0" w:line="276" w:lineRule="auto"/>
              <w:rPr>
                <w:rFonts w:ascii="Times New Roman" w:eastAsia="Times New Roman" w:hAnsi="Times New Roman" w:cs="Times New Roman"/>
                <w:b/>
                <w:bCs/>
                <w:szCs w:val="24"/>
                <w:lang w:eastAsia="ru-RU"/>
              </w:rPr>
            </w:pPr>
            <w:r w:rsidRPr="00BA49B7">
              <w:rPr>
                <w:rFonts w:ascii="Times New Roman" w:eastAsia="PMingLiU" w:hAnsi="Times New Roman" w:cs="Times New Roman"/>
                <w:lang w:eastAsia="ru-RU"/>
              </w:rPr>
              <w:t>Контроль уровня совершенствования профессионально важных психофизиологических качеств</w:t>
            </w:r>
          </w:p>
        </w:tc>
        <w:tc>
          <w:tcPr>
            <w:tcW w:w="330" w:type="pct"/>
            <w:vMerge/>
          </w:tcPr>
          <w:p w:rsidR="00FE14FC" w:rsidRPr="00CC0539" w:rsidRDefault="00FE14FC" w:rsidP="00EF55C0">
            <w:pPr>
              <w:suppressAutoHyphens/>
              <w:spacing w:after="0" w:line="276" w:lineRule="auto"/>
              <w:jc w:val="center"/>
              <w:rPr>
                <w:rFonts w:ascii="Times New Roman" w:eastAsia="Times New Roman" w:hAnsi="Times New Roman" w:cs="Times New Roman"/>
                <w:bCs/>
                <w:szCs w:val="24"/>
                <w:lang w:eastAsia="ru-RU"/>
              </w:rPr>
            </w:pPr>
          </w:p>
        </w:tc>
        <w:tc>
          <w:tcPr>
            <w:tcW w:w="755" w:type="pct"/>
            <w:vMerge/>
          </w:tcPr>
          <w:p w:rsidR="00FE14FC" w:rsidRPr="00EF55C0" w:rsidRDefault="00FE14FC" w:rsidP="00EF55C0">
            <w:pPr>
              <w:spacing w:after="0" w:line="276" w:lineRule="auto"/>
              <w:jc w:val="center"/>
              <w:rPr>
                <w:rFonts w:ascii="Times New Roman" w:eastAsia="Times New Roman" w:hAnsi="Times New Roman" w:cs="Times New Roman"/>
                <w:b/>
                <w:bCs/>
                <w:szCs w:val="24"/>
                <w:lang w:eastAsia="ru-RU"/>
              </w:rPr>
            </w:pPr>
          </w:p>
        </w:tc>
      </w:tr>
      <w:tr w:rsidR="00ED4066" w:rsidRPr="00EF55C0" w:rsidTr="00DE5EC5">
        <w:trPr>
          <w:trHeight w:val="299"/>
        </w:trPr>
        <w:tc>
          <w:tcPr>
            <w:tcW w:w="853" w:type="pct"/>
            <w:vMerge/>
          </w:tcPr>
          <w:p w:rsidR="00ED4066" w:rsidRPr="00EF55C0" w:rsidRDefault="00ED4066" w:rsidP="00EF55C0">
            <w:pPr>
              <w:suppressAutoHyphens/>
              <w:spacing w:after="0" w:line="276" w:lineRule="auto"/>
              <w:jc w:val="center"/>
              <w:rPr>
                <w:rFonts w:ascii="Times New Roman" w:eastAsia="Times New Roman" w:hAnsi="Times New Roman" w:cs="Times New Roman"/>
                <w:b/>
                <w:bCs/>
                <w:szCs w:val="24"/>
                <w:lang w:eastAsia="ru-RU"/>
              </w:rPr>
            </w:pPr>
          </w:p>
        </w:tc>
        <w:tc>
          <w:tcPr>
            <w:tcW w:w="3062" w:type="pct"/>
            <w:gridSpan w:val="3"/>
          </w:tcPr>
          <w:p w:rsidR="00ED4066" w:rsidRPr="00EF55C0" w:rsidRDefault="00ED4066" w:rsidP="00BA49B7">
            <w:pPr>
              <w:suppressAutoHyphens/>
              <w:spacing w:after="0" w:line="276" w:lineRule="auto"/>
              <w:rPr>
                <w:rFonts w:ascii="Times New Roman" w:eastAsia="Times New Roman" w:hAnsi="Times New Roman" w:cs="Times New Roman"/>
                <w:b/>
                <w:bCs/>
                <w:szCs w:val="24"/>
                <w:lang w:eastAsia="ru-RU"/>
              </w:rPr>
            </w:pPr>
            <w:r w:rsidRPr="00BA49B7">
              <w:rPr>
                <w:rFonts w:ascii="Times New Roman" w:eastAsia="Times New Roman" w:hAnsi="Times New Roman" w:cs="Times New Roman"/>
                <w:b/>
                <w:bCs/>
                <w:szCs w:val="24"/>
                <w:lang w:eastAsia="ru-RU"/>
              </w:rPr>
              <w:t>В том числе, практических занятий и лабораторных работ</w:t>
            </w:r>
          </w:p>
        </w:tc>
        <w:tc>
          <w:tcPr>
            <w:tcW w:w="330" w:type="pct"/>
          </w:tcPr>
          <w:p w:rsidR="00ED4066" w:rsidRPr="00EF55C0" w:rsidRDefault="00ED4066" w:rsidP="00EF55C0">
            <w:pPr>
              <w:suppressAutoHyphens/>
              <w:spacing w:after="0" w:line="276" w:lineRule="auto"/>
              <w:jc w:val="center"/>
              <w:rPr>
                <w:rFonts w:ascii="Times New Roman" w:eastAsia="Times New Roman" w:hAnsi="Times New Roman" w:cs="Times New Roman"/>
                <w:b/>
                <w:bCs/>
                <w:szCs w:val="24"/>
                <w:lang w:eastAsia="ru-RU"/>
              </w:rPr>
            </w:pPr>
            <w:r>
              <w:rPr>
                <w:rFonts w:ascii="Times New Roman" w:eastAsia="Times New Roman" w:hAnsi="Times New Roman" w:cs="Times New Roman"/>
                <w:b/>
                <w:bCs/>
                <w:szCs w:val="24"/>
                <w:lang w:eastAsia="ru-RU"/>
              </w:rPr>
              <w:t>0</w:t>
            </w:r>
          </w:p>
        </w:tc>
        <w:tc>
          <w:tcPr>
            <w:tcW w:w="755" w:type="pct"/>
            <w:vMerge/>
          </w:tcPr>
          <w:p w:rsidR="00ED4066" w:rsidRPr="00EF55C0" w:rsidRDefault="00ED4066" w:rsidP="00EF55C0">
            <w:pPr>
              <w:spacing w:after="0" w:line="276" w:lineRule="auto"/>
              <w:jc w:val="center"/>
              <w:rPr>
                <w:rFonts w:ascii="Times New Roman" w:eastAsia="Times New Roman" w:hAnsi="Times New Roman" w:cs="Times New Roman"/>
                <w:b/>
                <w:bCs/>
                <w:szCs w:val="24"/>
                <w:lang w:eastAsia="ru-RU"/>
              </w:rPr>
            </w:pPr>
          </w:p>
        </w:tc>
      </w:tr>
      <w:tr w:rsidR="00ED4066" w:rsidRPr="00EF55C0" w:rsidTr="00AD2738">
        <w:trPr>
          <w:trHeight w:val="229"/>
        </w:trPr>
        <w:tc>
          <w:tcPr>
            <w:tcW w:w="3915" w:type="pct"/>
            <w:gridSpan w:val="4"/>
          </w:tcPr>
          <w:p w:rsidR="00ED4066" w:rsidRPr="00EF55C0" w:rsidRDefault="00ED4066" w:rsidP="003A52F5">
            <w:pPr>
              <w:spacing w:after="0" w:line="276" w:lineRule="auto"/>
              <w:rPr>
                <w:rFonts w:ascii="Times New Roman" w:eastAsia="Times New Roman" w:hAnsi="Times New Roman" w:cs="Times New Roman"/>
                <w:b/>
                <w:bCs/>
                <w:i/>
                <w:sz w:val="24"/>
                <w:szCs w:val="24"/>
                <w:lang w:eastAsia="ru-RU"/>
              </w:rPr>
            </w:pPr>
            <w:r w:rsidRPr="00EF55C0">
              <w:rPr>
                <w:rFonts w:ascii="Times New Roman" w:eastAsia="Times New Roman" w:hAnsi="Times New Roman" w:cs="Times New Roman"/>
                <w:b/>
                <w:bCs/>
                <w:sz w:val="24"/>
                <w:szCs w:val="24"/>
                <w:lang w:eastAsia="ru-RU"/>
              </w:rPr>
              <w:t xml:space="preserve">Раздел </w:t>
            </w:r>
            <w:r>
              <w:rPr>
                <w:rFonts w:ascii="Times New Roman" w:eastAsia="Times New Roman" w:hAnsi="Times New Roman" w:cs="Times New Roman"/>
                <w:b/>
                <w:bCs/>
                <w:sz w:val="24"/>
                <w:szCs w:val="24"/>
                <w:lang w:eastAsia="ru-RU"/>
              </w:rPr>
              <w:t>2</w:t>
            </w:r>
            <w:r w:rsidRPr="00EF55C0">
              <w:rPr>
                <w:rFonts w:ascii="Times New Roman" w:eastAsia="Times New Roman" w:hAnsi="Times New Roman" w:cs="Times New Roman"/>
                <w:b/>
                <w:bCs/>
                <w:sz w:val="24"/>
                <w:szCs w:val="24"/>
                <w:lang w:eastAsia="ru-RU"/>
              </w:rPr>
              <w:t xml:space="preserve">. </w:t>
            </w:r>
            <w:r w:rsidRPr="00EF55C0">
              <w:rPr>
                <w:rFonts w:ascii="Times New Roman" w:eastAsia="Calibri" w:hAnsi="Times New Roman" w:cs="Times New Roman"/>
                <w:b/>
                <w:bCs/>
                <w:color w:val="000000"/>
                <w:sz w:val="24"/>
                <w:szCs w:val="24"/>
              </w:rPr>
              <w:t>Легкая атлетика</w:t>
            </w:r>
          </w:p>
        </w:tc>
        <w:tc>
          <w:tcPr>
            <w:tcW w:w="330" w:type="pct"/>
          </w:tcPr>
          <w:p w:rsidR="00ED4066" w:rsidRPr="000E13B3" w:rsidRDefault="00ED4066" w:rsidP="009F38D6">
            <w:pPr>
              <w:spacing w:after="0" w:line="276" w:lineRule="auto"/>
              <w:jc w:val="center"/>
              <w:rPr>
                <w:rFonts w:ascii="Times New Roman" w:eastAsia="Times New Roman" w:hAnsi="Times New Roman" w:cs="Times New Roman"/>
                <w:b/>
                <w:bCs/>
                <w:sz w:val="24"/>
                <w:szCs w:val="24"/>
                <w:lang w:eastAsia="ru-RU"/>
              </w:rPr>
            </w:pPr>
            <w:r w:rsidRPr="000E13B3">
              <w:rPr>
                <w:rFonts w:ascii="Times New Roman" w:eastAsia="Times New Roman" w:hAnsi="Times New Roman" w:cs="Times New Roman"/>
                <w:b/>
                <w:bCs/>
                <w:sz w:val="24"/>
                <w:szCs w:val="24"/>
                <w:lang w:eastAsia="ru-RU"/>
              </w:rPr>
              <w:t>40</w:t>
            </w:r>
          </w:p>
        </w:tc>
        <w:tc>
          <w:tcPr>
            <w:tcW w:w="755" w:type="pct"/>
            <w:vMerge/>
          </w:tcPr>
          <w:p w:rsidR="00ED4066" w:rsidRPr="00EF55C0" w:rsidRDefault="00ED4066" w:rsidP="00EF55C0">
            <w:pPr>
              <w:spacing w:after="0" w:line="276" w:lineRule="auto"/>
              <w:rPr>
                <w:rFonts w:ascii="Times New Roman" w:eastAsia="Times New Roman" w:hAnsi="Times New Roman" w:cs="Times New Roman"/>
                <w:b/>
                <w:bCs/>
                <w:i/>
                <w:sz w:val="24"/>
                <w:szCs w:val="24"/>
                <w:lang w:eastAsia="ru-RU"/>
              </w:rPr>
            </w:pPr>
          </w:p>
        </w:tc>
      </w:tr>
      <w:tr w:rsidR="00EF55C0" w:rsidRPr="00EF55C0" w:rsidTr="00DE5EC5">
        <w:trPr>
          <w:trHeight w:val="293"/>
        </w:trPr>
        <w:tc>
          <w:tcPr>
            <w:tcW w:w="853" w:type="pct"/>
            <w:vMerge w:val="restart"/>
          </w:tcPr>
          <w:p w:rsidR="00EF55C0" w:rsidRPr="00EF55C0" w:rsidRDefault="00EF55C0" w:rsidP="00EF55C0">
            <w:pPr>
              <w:spacing w:after="0" w:line="276" w:lineRule="auto"/>
              <w:rPr>
                <w:rFonts w:ascii="Times New Roman" w:eastAsia="Calibri" w:hAnsi="Times New Roman" w:cs="Times New Roman"/>
                <w:b/>
                <w:bCs/>
                <w:sz w:val="24"/>
                <w:szCs w:val="24"/>
              </w:rPr>
            </w:pPr>
            <w:r w:rsidRPr="00EF55C0">
              <w:rPr>
                <w:rFonts w:ascii="Times New Roman" w:eastAsia="Times New Roman" w:hAnsi="Times New Roman" w:cs="Times New Roman"/>
                <w:b/>
                <w:bCs/>
                <w:sz w:val="24"/>
                <w:szCs w:val="24"/>
                <w:lang w:eastAsia="ru-RU"/>
              </w:rPr>
              <w:t xml:space="preserve">Тема </w:t>
            </w:r>
            <w:r w:rsidR="003A52F5">
              <w:rPr>
                <w:rFonts w:ascii="Times New Roman" w:eastAsia="Times New Roman" w:hAnsi="Times New Roman" w:cs="Times New Roman"/>
                <w:b/>
                <w:bCs/>
                <w:sz w:val="24"/>
                <w:szCs w:val="24"/>
                <w:lang w:eastAsia="ru-RU"/>
              </w:rPr>
              <w:t>2</w:t>
            </w:r>
            <w:r w:rsidRPr="00EF55C0">
              <w:rPr>
                <w:rFonts w:ascii="Times New Roman" w:eastAsia="Times New Roman" w:hAnsi="Times New Roman" w:cs="Times New Roman"/>
                <w:b/>
                <w:bCs/>
                <w:sz w:val="24"/>
                <w:szCs w:val="24"/>
                <w:lang w:eastAsia="ru-RU"/>
              </w:rPr>
              <w:t xml:space="preserve">.1. </w:t>
            </w:r>
            <w:r w:rsidRPr="00EF55C0">
              <w:rPr>
                <w:rFonts w:ascii="Times New Roman" w:eastAsia="Calibri" w:hAnsi="Times New Roman" w:cs="Times New Roman"/>
                <w:b/>
                <w:bCs/>
                <w:sz w:val="24"/>
                <w:szCs w:val="24"/>
              </w:rPr>
              <w:t>Бег на короткие дистанции.</w:t>
            </w:r>
          </w:p>
          <w:p w:rsidR="00EF55C0" w:rsidRPr="00EF55C0" w:rsidRDefault="00EF55C0" w:rsidP="00EF55C0">
            <w:pPr>
              <w:spacing w:after="0" w:line="276" w:lineRule="auto"/>
              <w:rPr>
                <w:rFonts w:ascii="Times New Roman" w:eastAsia="Times New Roman" w:hAnsi="Times New Roman" w:cs="Times New Roman"/>
                <w:b/>
                <w:bCs/>
                <w:sz w:val="24"/>
                <w:szCs w:val="24"/>
                <w:lang w:eastAsia="ru-RU"/>
              </w:rPr>
            </w:pPr>
            <w:r w:rsidRPr="00EF55C0">
              <w:rPr>
                <w:rFonts w:ascii="Times New Roman" w:eastAsia="Calibri" w:hAnsi="Times New Roman" w:cs="Times New Roman"/>
                <w:b/>
                <w:bCs/>
                <w:sz w:val="24"/>
                <w:szCs w:val="24"/>
              </w:rPr>
              <w:t>Прыжок в длину с места</w:t>
            </w:r>
          </w:p>
          <w:p w:rsidR="00EF55C0" w:rsidRPr="00EF55C0" w:rsidRDefault="00EF55C0" w:rsidP="00EF55C0">
            <w:pPr>
              <w:spacing w:after="0" w:line="276" w:lineRule="auto"/>
              <w:rPr>
                <w:rFonts w:ascii="Times New Roman" w:eastAsia="Times New Roman" w:hAnsi="Times New Roman" w:cs="Times New Roman"/>
                <w:b/>
                <w:bCs/>
                <w:sz w:val="24"/>
                <w:szCs w:val="24"/>
                <w:lang w:eastAsia="ru-RU"/>
              </w:rPr>
            </w:pPr>
          </w:p>
        </w:tc>
        <w:tc>
          <w:tcPr>
            <w:tcW w:w="3062" w:type="pct"/>
            <w:gridSpan w:val="3"/>
          </w:tcPr>
          <w:p w:rsidR="00EF55C0" w:rsidRPr="00EF55C0" w:rsidRDefault="00EF55C0" w:rsidP="00EF55C0">
            <w:pPr>
              <w:spacing w:after="0" w:line="276" w:lineRule="auto"/>
              <w:jc w:val="both"/>
              <w:rPr>
                <w:rFonts w:ascii="Times New Roman" w:eastAsia="Calibri" w:hAnsi="Times New Roman" w:cs="Times New Roman"/>
                <w:color w:val="231F20"/>
                <w:w w:val="108"/>
                <w:sz w:val="24"/>
                <w:szCs w:val="24"/>
              </w:rPr>
            </w:pPr>
            <w:r w:rsidRPr="00EF55C0">
              <w:rPr>
                <w:rFonts w:ascii="Times New Roman" w:eastAsia="Calibri" w:hAnsi="Times New Roman" w:cs="Times New Roman"/>
                <w:b/>
                <w:color w:val="231F20"/>
                <w:w w:val="108"/>
                <w:sz w:val="24"/>
                <w:szCs w:val="24"/>
              </w:rPr>
              <w:t>Содержание учебного материала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bCs/>
                <w:sz w:val="24"/>
                <w:szCs w:val="24"/>
                <w:highlight w:val="yellow"/>
                <w:lang w:eastAsia="ru-RU"/>
              </w:rPr>
            </w:pPr>
            <w:r w:rsidRPr="00EF55C0">
              <w:rPr>
                <w:rFonts w:ascii="Times New Roman" w:eastAsia="Times New Roman" w:hAnsi="Times New Roman" w:cs="Times New Roman"/>
                <w:b/>
                <w:bCs/>
                <w:sz w:val="24"/>
                <w:szCs w:val="24"/>
                <w:lang w:eastAsia="ru-RU"/>
              </w:rPr>
              <w:t>10</w:t>
            </w:r>
          </w:p>
        </w:tc>
        <w:tc>
          <w:tcPr>
            <w:tcW w:w="755" w:type="pct"/>
            <w:vMerge w:val="restart"/>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ОК 08</w:t>
            </w:r>
          </w:p>
          <w:p w:rsidR="00EF55C0" w:rsidRPr="00EF55C0" w:rsidRDefault="00EF55C0" w:rsidP="008C5C4B">
            <w:pPr>
              <w:suppressAutoHyphens/>
              <w:spacing w:after="0" w:line="276" w:lineRule="auto"/>
              <w:jc w:val="center"/>
              <w:rPr>
                <w:rFonts w:ascii="Times New Roman" w:eastAsia="Times New Roman" w:hAnsi="Times New Roman" w:cs="Times New Roman"/>
                <w:sz w:val="24"/>
                <w:szCs w:val="24"/>
                <w:lang w:eastAsia="ru-RU"/>
              </w:rPr>
            </w:pPr>
          </w:p>
        </w:tc>
      </w:tr>
      <w:tr w:rsidR="00EF55C0" w:rsidRPr="00EF55C0" w:rsidTr="00DE5EC5">
        <w:trPr>
          <w:trHeight w:val="621"/>
        </w:trPr>
        <w:tc>
          <w:tcPr>
            <w:tcW w:w="853" w:type="pct"/>
            <w:vMerge/>
          </w:tcPr>
          <w:p w:rsidR="00EF55C0" w:rsidRPr="00EF55C0" w:rsidRDefault="00EF55C0" w:rsidP="00EF55C0">
            <w:pPr>
              <w:spacing w:after="0" w:line="276" w:lineRule="auto"/>
              <w:rPr>
                <w:rFonts w:ascii="Times New Roman" w:eastAsia="Times New Roman" w:hAnsi="Times New Roman" w:cs="Times New Roman"/>
                <w:b/>
                <w:bCs/>
                <w:i/>
                <w:sz w:val="24"/>
                <w:szCs w:val="24"/>
                <w:lang w:eastAsia="ru-RU"/>
              </w:rPr>
            </w:pPr>
          </w:p>
        </w:tc>
        <w:tc>
          <w:tcPr>
            <w:tcW w:w="3062" w:type="pct"/>
            <w:gridSpan w:val="3"/>
          </w:tcPr>
          <w:p w:rsidR="00EF55C0" w:rsidRPr="00EF55C0" w:rsidRDefault="00EF55C0" w:rsidP="00EF55C0">
            <w:pPr>
              <w:spacing w:after="0" w:line="276" w:lineRule="auto"/>
              <w:jc w:val="both"/>
              <w:rPr>
                <w:rFonts w:ascii="Times New Roman" w:eastAsia="Calibri" w:hAnsi="Times New Roman" w:cs="Times New Roman"/>
                <w:bCs/>
                <w:color w:val="000000"/>
                <w:sz w:val="24"/>
                <w:szCs w:val="24"/>
              </w:rPr>
            </w:pPr>
            <w:r w:rsidRPr="00EF55C0">
              <w:rPr>
                <w:rFonts w:ascii="Times New Roman" w:eastAsia="Calibri" w:hAnsi="Times New Roman" w:cs="Times New Roman"/>
                <w:bCs/>
                <w:color w:val="000000"/>
                <w:sz w:val="24"/>
                <w:szCs w:val="24"/>
              </w:rPr>
              <w:t xml:space="preserve">1. Техника бега на короткие дистанции. </w:t>
            </w:r>
          </w:p>
          <w:p w:rsidR="00EF55C0" w:rsidRPr="00EF55C0" w:rsidRDefault="00EF55C0" w:rsidP="00EF55C0">
            <w:pPr>
              <w:spacing w:after="0" w:line="276" w:lineRule="auto"/>
              <w:jc w:val="both"/>
              <w:rPr>
                <w:rFonts w:ascii="Times New Roman" w:eastAsia="Calibri" w:hAnsi="Times New Roman" w:cs="Times New Roman"/>
                <w:b/>
                <w:bCs/>
                <w:i/>
                <w:sz w:val="24"/>
                <w:szCs w:val="24"/>
              </w:rPr>
            </w:pPr>
            <w:r w:rsidRPr="00EF55C0">
              <w:rPr>
                <w:rFonts w:ascii="Times New Roman" w:eastAsia="Calibri" w:hAnsi="Times New Roman" w:cs="Times New Roman"/>
                <w:bCs/>
                <w:color w:val="000000"/>
                <w:sz w:val="24"/>
                <w:szCs w:val="24"/>
              </w:rPr>
              <w:t>2. Техника прыжка в длину с места.</w:t>
            </w:r>
          </w:p>
        </w:tc>
        <w:tc>
          <w:tcPr>
            <w:tcW w:w="330" w:type="pct"/>
            <w:vAlign w:val="center"/>
          </w:tcPr>
          <w:p w:rsidR="00EF55C0" w:rsidRPr="002B6E42" w:rsidRDefault="00EF55C0" w:rsidP="00EF55C0">
            <w:pPr>
              <w:suppressAutoHyphens/>
              <w:spacing w:after="0" w:line="276" w:lineRule="auto"/>
              <w:jc w:val="center"/>
              <w:rPr>
                <w:rFonts w:ascii="Times New Roman" w:eastAsia="Times New Roman" w:hAnsi="Times New Roman" w:cs="Times New Roman"/>
                <w:bCs/>
                <w:sz w:val="24"/>
                <w:szCs w:val="24"/>
                <w:highlight w:val="yellow"/>
                <w:lang w:eastAsia="ru-RU"/>
              </w:rPr>
            </w:pPr>
            <w:r w:rsidRPr="002B6E42">
              <w:rPr>
                <w:rFonts w:ascii="Times New Roman" w:eastAsia="Times New Roman" w:hAnsi="Times New Roman" w:cs="Times New Roman"/>
                <w:bCs/>
                <w:sz w:val="24"/>
                <w:szCs w:val="24"/>
                <w:lang w:eastAsia="ru-RU"/>
              </w:rPr>
              <w:t>0</w:t>
            </w:r>
          </w:p>
        </w:tc>
        <w:tc>
          <w:tcPr>
            <w:tcW w:w="755" w:type="pct"/>
            <w:vMerge/>
          </w:tcPr>
          <w:p w:rsidR="00EF55C0" w:rsidRPr="00EF55C0" w:rsidRDefault="00EF55C0" w:rsidP="00EF55C0">
            <w:pPr>
              <w:spacing w:after="0" w:line="276" w:lineRule="auto"/>
              <w:rPr>
                <w:rFonts w:ascii="Times New Roman" w:eastAsia="Times New Roman" w:hAnsi="Times New Roman" w:cs="Times New Roman"/>
                <w:b/>
                <w:bCs/>
                <w:i/>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Times New Roman" w:hAnsi="Times New Roman" w:cs="Times New Roman"/>
                <w:b/>
                <w:bCs/>
                <w:i/>
                <w:sz w:val="24"/>
                <w:szCs w:val="24"/>
                <w:lang w:eastAsia="ru-RU"/>
              </w:rPr>
            </w:pPr>
          </w:p>
        </w:tc>
        <w:tc>
          <w:tcPr>
            <w:tcW w:w="3062" w:type="pct"/>
            <w:gridSpan w:val="3"/>
          </w:tcPr>
          <w:p w:rsidR="00EF55C0" w:rsidRPr="00EF55C0" w:rsidRDefault="00EF55C0" w:rsidP="00EF55C0">
            <w:pPr>
              <w:spacing w:after="0" w:line="276" w:lineRule="auto"/>
              <w:jc w:val="both"/>
              <w:rPr>
                <w:rFonts w:ascii="Times New Roman" w:eastAsia="Times New Roman" w:hAnsi="Times New Roman" w:cs="Times New Roman"/>
                <w:b/>
                <w:bCs/>
                <w:sz w:val="24"/>
                <w:szCs w:val="24"/>
                <w:lang w:eastAsia="ru-RU"/>
              </w:rPr>
            </w:pPr>
            <w:r w:rsidRPr="00EF55C0">
              <w:rPr>
                <w:rFonts w:ascii="Times New Roman" w:eastAsia="Times New Roman" w:hAnsi="Times New Roman" w:cs="Times New Roman"/>
                <w:b/>
                <w:bCs/>
                <w:sz w:val="24"/>
                <w:szCs w:val="24"/>
                <w:lang w:eastAsia="ru-RU"/>
              </w:rPr>
              <w:t xml:space="preserve">В том числе практических занятий </w:t>
            </w:r>
          </w:p>
        </w:tc>
        <w:tc>
          <w:tcPr>
            <w:tcW w:w="330" w:type="pct"/>
            <w:shd w:val="clear" w:color="auto" w:fill="FFFFFF"/>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highlight w:val="yellow"/>
                <w:lang w:eastAsia="ru-RU"/>
              </w:rPr>
            </w:pPr>
            <w:r w:rsidRPr="00EF55C0">
              <w:rPr>
                <w:rFonts w:ascii="Times New Roman" w:eastAsia="Times New Roman" w:hAnsi="Times New Roman" w:cs="Times New Roman"/>
                <w:b/>
                <w:sz w:val="24"/>
                <w:szCs w:val="24"/>
                <w:lang w:eastAsia="ru-RU"/>
              </w:rPr>
              <w:t>10</w:t>
            </w:r>
          </w:p>
        </w:tc>
        <w:tc>
          <w:tcPr>
            <w:tcW w:w="755" w:type="pct"/>
            <w:vMerge/>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p>
        </w:tc>
      </w:tr>
      <w:tr w:rsidR="00EF55C0" w:rsidRPr="00EF55C0" w:rsidTr="00DE5EC5">
        <w:trPr>
          <w:trHeight w:val="570"/>
        </w:trPr>
        <w:tc>
          <w:tcPr>
            <w:tcW w:w="853" w:type="pct"/>
            <w:vMerge/>
          </w:tcPr>
          <w:p w:rsidR="00EF55C0" w:rsidRPr="00EF55C0" w:rsidRDefault="00EF55C0" w:rsidP="00EF55C0">
            <w:pPr>
              <w:spacing w:after="0" w:line="276" w:lineRule="auto"/>
              <w:rPr>
                <w:rFonts w:ascii="Times New Roman" w:eastAsia="Times New Roman" w:hAnsi="Times New Roman" w:cs="Times New Roman"/>
                <w:b/>
                <w:bCs/>
                <w:i/>
                <w:sz w:val="24"/>
                <w:szCs w:val="24"/>
                <w:lang w:eastAsia="ru-RU"/>
              </w:rPr>
            </w:pPr>
          </w:p>
        </w:tc>
        <w:tc>
          <w:tcPr>
            <w:tcW w:w="177" w:type="pct"/>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Calibri" w:hAnsi="Times New Roman" w:cs="Times New Roman"/>
                <w:bCs/>
                <w:sz w:val="24"/>
                <w:szCs w:val="24"/>
              </w:rPr>
              <w:t>1</w:t>
            </w:r>
          </w:p>
        </w:tc>
        <w:tc>
          <w:tcPr>
            <w:tcW w:w="2885" w:type="pct"/>
            <w:gridSpan w:val="2"/>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Times New Roman" w:hAnsi="Times New Roman" w:cs="Times New Roman"/>
                <w:sz w:val="24"/>
                <w:szCs w:val="24"/>
                <w:lang w:eastAsia="ru-RU"/>
              </w:rPr>
              <w:t>Практическое занятие № 1</w:t>
            </w:r>
            <w:r w:rsidRPr="00EF55C0">
              <w:rPr>
                <w:rFonts w:ascii="Times New Roman" w:eastAsia="Times New Roman" w:hAnsi="Times New Roman" w:cs="Times New Roman"/>
                <w:b/>
                <w:i/>
                <w:sz w:val="24"/>
                <w:szCs w:val="24"/>
                <w:lang w:eastAsia="ru-RU"/>
              </w:rPr>
              <w:t xml:space="preserve">. </w:t>
            </w:r>
            <w:r w:rsidRPr="00EF55C0">
              <w:rPr>
                <w:rFonts w:ascii="Times New Roman" w:eastAsia="Calibri" w:hAnsi="Times New Roman" w:cs="Times New Roman"/>
                <w:bCs/>
                <w:sz w:val="24"/>
                <w:szCs w:val="24"/>
              </w:rPr>
              <w:t>Техника безопасности на занятиях по лёгкой атлетике. Техника беговых упражнений</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2</w:t>
            </w:r>
          </w:p>
        </w:tc>
        <w:tc>
          <w:tcPr>
            <w:tcW w:w="755" w:type="pct"/>
            <w:vMerge/>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p>
        </w:tc>
      </w:tr>
      <w:tr w:rsidR="00EF55C0" w:rsidRPr="00EF55C0" w:rsidTr="00DE5EC5">
        <w:trPr>
          <w:trHeight w:val="537"/>
        </w:trPr>
        <w:tc>
          <w:tcPr>
            <w:tcW w:w="853" w:type="pct"/>
            <w:vMerge/>
          </w:tcPr>
          <w:p w:rsidR="00EF55C0" w:rsidRPr="00EF55C0" w:rsidRDefault="00EF55C0" w:rsidP="00EF55C0">
            <w:pPr>
              <w:spacing w:after="0" w:line="276" w:lineRule="auto"/>
              <w:rPr>
                <w:rFonts w:ascii="Times New Roman" w:eastAsia="Times New Roman" w:hAnsi="Times New Roman" w:cs="Times New Roman"/>
                <w:b/>
                <w:bCs/>
                <w:i/>
                <w:sz w:val="24"/>
                <w:szCs w:val="24"/>
                <w:lang w:eastAsia="ru-RU"/>
              </w:rPr>
            </w:pPr>
          </w:p>
        </w:tc>
        <w:tc>
          <w:tcPr>
            <w:tcW w:w="177" w:type="pct"/>
            <w:vAlign w:val="bottom"/>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Calibri" w:hAnsi="Times New Roman" w:cs="Times New Roman"/>
                <w:bCs/>
                <w:sz w:val="24"/>
                <w:szCs w:val="24"/>
              </w:rPr>
              <w:t>2</w:t>
            </w:r>
          </w:p>
        </w:tc>
        <w:tc>
          <w:tcPr>
            <w:tcW w:w="2885" w:type="pct"/>
            <w:gridSpan w:val="2"/>
            <w:vAlign w:val="bottom"/>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Times New Roman" w:hAnsi="Times New Roman" w:cs="Times New Roman"/>
                <w:sz w:val="24"/>
                <w:szCs w:val="24"/>
                <w:lang w:eastAsia="ru-RU"/>
              </w:rPr>
              <w:t>Практическое занятие № 2</w:t>
            </w:r>
            <w:r w:rsidRPr="00EF55C0">
              <w:rPr>
                <w:rFonts w:ascii="Times New Roman" w:eastAsia="Times New Roman" w:hAnsi="Times New Roman" w:cs="Times New Roman"/>
                <w:b/>
                <w:i/>
                <w:sz w:val="24"/>
                <w:szCs w:val="24"/>
                <w:lang w:eastAsia="ru-RU"/>
              </w:rPr>
              <w:t xml:space="preserve">. </w:t>
            </w:r>
            <w:r w:rsidRPr="00EF55C0">
              <w:rPr>
                <w:rFonts w:ascii="Times New Roman" w:eastAsia="Calibri" w:hAnsi="Times New Roman" w:cs="Times New Roman"/>
                <w:bCs/>
                <w:sz w:val="24"/>
                <w:szCs w:val="24"/>
              </w:rPr>
              <w:t>Совершенствование техники высокого старта, стартового разбега, финиширования. Повторный бег 200м</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2</w:t>
            </w:r>
          </w:p>
        </w:tc>
        <w:tc>
          <w:tcPr>
            <w:tcW w:w="755" w:type="pct"/>
            <w:vMerge/>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p>
        </w:tc>
      </w:tr>
      <w:tr w:rsidR="00EF55C0" w:rsidRPr="00EF55C0" w:rsidTr="00DE5EC5">
        <w:trPr>
          <w:trHeight w:val="247"/>
        </w:trPr>
        <w:tc>
          <w:tcPr>
            <w:tcW w:w="853" w:type="pct"/>
            <w:vMerge/>
          </w:tcPr>
          <w:p w:rsidR="00EF55C0" w:rsidRPr="00EF55C0" w:rsidRDefault="00EF55C0" w:rsidP="00EF55C0">
            <w:pPr>
              <w:spacing w:after="0" w:line="276" w:lineRule="auto"/>
              <w:rPr>
                <w:rFonts w:ascii="Times New Roman" w:eastAsia="Times New Roman" w:hAnsi="Times New Roman" w:cs="Times New Roman"/>
                <w:b/>
                <w:bCs/>
                <w:i/>
                <w:sz w:val="24"/>
                <w:szCs w:val="24"/>
                <w:lang w:eastAsia="ru-RU"/>
              </w:rPr>
            </w:pPr>
          </w:p>
        </w:tc>
        <w:tc>
          <w:tcPr>
            <w:tcW w:w="177" w:type="pct"/>
            <w:vAlign w:val="bottom"/>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Calibri" w:hAnsi="Times New Roman" w:cs="Times New Roman"/>
                <w:bCs/>
                <w:sz w:val="24"/>
                <w:szCs w:val="24"/>
              </w:rPr>
              <w:t>3</w:t>
            </w:r>
          </w:p>
        </w:tc>
        <w:tc>
          <w:tcPr>
            <w:tcW w:w="2885" w:type="pct"/>
            <w:gridSpan w:val="2"/>
            <w:vAlign w:val="bottom"/>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Times New Roman" w:hAnsi="Times New Roman" w:cs="Times New Roman"/>
                <w:sz w:val="24"/>
                <w:szCs w:val="24"/>
                <w:lang w:eastAsia="ru-RU"/>
              </w:rPr>
              <w:t>Практическое занятие № 3</w:t>
            </w:r>
            <w:r w:rsidRPr="00EF55C0">
              <w:rPr>
                <w:rFonts w:ascii="Times New Roman" w:eastAsia="Times New Roman" w:hAnsi="Times New Roman" w:cs="Times New Roman"/>
                <w:b/>
                <w:i/>
                <w:sz w:val="24"/>
                <w:szCs w:val="24"/>
                <w:lang w:eastAsia="ru-RU"/>
              </w:rPr>
              <w:t xml:space="preserve">. </w:t>
            </w:r>
            <w:r w:rsidRPr="00EF55C0">
              <w:rPr>
                <w:rFonts w:ascii="Times New Roman" w:eastAsia="Calibri" w:hAnsi="Times New Roman" w:cs="Times New Roman"/>
                <w:bCs/>
                <w:sz w:val="24"/>
                <w:szCs w:val="24"/>
              </w:rPr>
              <w:t>Совершенствование техники низкого старта. Бег100 м.</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w:t>
            </w:r>
          </w:p>
        </w:tc>
        <w:tc>
          <w:tcPr>
            <w:tcW w:w="755" w:type="pct"/>
            <w:vMerge/>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p>
        </w:tc>
      </w:tr>
      <w:tr w:rsidR="00EF55C0" w:rsidRPr="00EF55C0" w:rsidTr="00DE5EC5">
        <w:trPr>
          <w:trHeight w:val="265"/>
        </w:trPr>
        <w:tc>
          <w:tcPr>
            <w:tcW w:w="853" w:type="pct"/>
            <w:vMerge/>
          </w:tcPr>
          <w:p w:rsidR="00EF55C0" w:rsidRPr="00EF55C0" w:rsidRDefault="00EF55C0" w:rsidP="00EF55C0">
            <w:pPr>
              <w:spacing w:after="0" w:line="276" w:lineRule="auto"/>
              <w:rPr>
                <w:rFonts w:ascii="Times New Roman" w:eastAsia="Times New Roman" w:hAnsi="Times New Roman" w:cs="Times New Roman"/>
                <w:b/>
                <w:bCs/>
                <w:i/>
                <w:sz w:val="24"/>
                <w:szCs w:val="24"/>
                <w:lang w:eastAsia="ru-RU"/>
              </w:rPr>
            </w:pPr>
          </w:p>
        </w:tc>
        <w:tc>
          <w:tcPr>
            <w:tcW w:w="177" w:type="pct"/>
            <w:vAlign w:val="bottom"/>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Calibri" w:hAnsi="Times New Roman" w:cs="Times New Roman"/>
                <w:bCs/>
                <w:sz w:val="24"/>
                <w:szCs w:val="24"/>
              </w:rPr>
              <w:t>4</w:t>
            </w:r>
          </w:p>
        </w:tc>
        <w:tc>
          <w:tcPr>
            <w:tcW w:w="2885" w:type="pct"/>
            <w:gridSpan w:val="2"/>
            <w:vAlign w:val="bottom"/>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Times New Roman" w:hAnsi="Times New Roman" w:cs="Times New Roman"/>
                <w:sz w:val="24"/>
                <w:szCs w:val="24"/>
                <w:lang w:eastAsia="ru-RU"/>
              </w:rPr>
              <w:t>Практическое занятие № 4</w:t>
            </w:r>
            <w:r w:rsidRPr="00EF55C0">
              <w:rPr>
                <w:rFonts w:ascii="Times New Roman" w:eastAsia="Times New Roman" w:hAnsi="Times New Roman" w:cs="Times New Roman"/>
                <w:b/>
                <w:i/>
                <w:sz w:val="24"/>
                <w:szCs w:val="24"/>
                <w:lang w:eastAsia="ru-RU"/>
              </w:rPr>
              <w:t xml:space="preserve">. </w:t>
            </w:r>
            <w:r w:rsidRPr="00EF55C0">
              <w:rPr>
                <w:rFonts w:ascii="Times New Roman" w:eastAsia="Calibri" w:hAnsi="Times New Roman" w:cs="Times New Roman"/>
                <w:bCs/>
                <w:sz w:val="24"/>
                <w:szCs w:val="24"/>
              </w:rPr>
              <w:t>Совершенствование стартового разбега. Переменный бег 200м.</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w:t>
            </w:r>
          </w:p>
        </w:tc>
        <w:tc>
          <w:tcPr>
            <w:tcW w:w="755" w:type="pct"/>
            <w:vMerge/>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p>
        </w:tc>
      </w:tr>
      <w:tr w:rsidR="00EF55C0" w:rsidRPr="00EF55C0" w:rsidTr="00DE5EC5">
        <w:trPr>
          <w:trHeight w:val="375"/>
        </w:trPr>
        <w:tc>
          <w:tcPr>
            <w:tcW w:w="853" w:type="pct"/>
            <w:vMerge/>
          </w:tcPr>
          <w:p w:rsidR="00EF55C0" w:rsidRPr="00EF55C0" w:rsidRDefault="00EF55C0" w:rsidP="00EF55C0">
            <w:pPr>
              <w:spacing w:after="0" w:line="276" w:lineRule="auto"/>
              <w:rPr>
                <w:rFonts w:ascii="Times New Roman" w:eastAsia="Times New Roman" w:hAnsi="Times New Roman" w:cs="Times New Roman"/>
                <w:b/>
                <w:bCs/>
                <w:i/>
                <w:sz w:val="24"/>
                <w:szCs w:val="24"/>
                <w:lang w:eastAsia="ru-RU"/>
              </w:rPr>
            </w:pPr>
          </w:p>
        </w:tc>
        <w:tc>
          <w:tcPr>
            <w:tcW w:w="177" w:type="pct"/>
            <w:vAlign w:val="bottom"/>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Calibri" w:hAnsi="Times New Roman" w:cs="Times New Roman"/>
                <w:bCs/>
                <w:sz w:val="24"/>
                <w:szCs w:val="24"/>
              </w:rPr>
              <w:t>5</w:t>
            </w:r>
          </w:p>
        </w:tc>
        <w:tc>
          <w:tcPr>
            <w:tcW w:w="2885" w:type="pct"/>
            <w:gridSpan w:val="2"/>
            <w:vAlign w:val="bottom"/>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Times New Roman" w:hAnsi="Times New Roman" w:cs="Times New Roman"/>
                <w:sz w:val="24"/>
                <w:szCs w:val="24"/>
                <w:lang w:eastAsia="ru-RU"/>
              </w:rPr>
              <w:t>Практическое занятие № 5.</w:t>
            </w:r>
            <w:r w:rsidR="00F057D6">
              <w:rPr>
                <w:rFonts w:ascii="Times New Roman" w:eastAsia="Times New Roman" w:hAnsi="Times New Roman" w:cs="Times New Roman"/>
                <w:sz w:val="24"/>
                <w:szCs w:val="24"/>
                <w:lang w:eastAsia="ru-RU"/>
              </w:rPr>
              <w:t xml:space="preserve"> </w:t>
            </w:r>
            <w:r w:rsidRPr="00EF55C0">
              <w:rPr>
                <w:rFonts w:ascii="Times New Roman" w:eastAsia="Calibri" w:hAnsi="Times New Roman" w:cs="Times New Roman"/>
                <w:bCs/>
                <w:sz w:val="24"/>
                <w:szCs w:val="24"/>
              </w:rPr>
              <w:t>Совершенствование техники финиширования. Бег 100 м.</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w:t>
            </w:r>
          </w:p>
        </w:tc>
        <w:tc>
          <w:tcPr>
            <w:tcW w:w="755" w:type="pct"/>
            <w:vMerge/>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p>
        </w:tc>
      </w:tr>
      <w:tr w:rsidR="00EF55C0" w:rsidRPr="00EF55C0" w:rsidTr="00DE5EC5">
        <w:trPr>
          <w:trHeight w:val="438"/>
        </w:trPr>
        <w:tc>
          <w:tcPr>
            <w:tcW w:w="853" w:type="pct"/>
            <w:vMerge/>
          </w:tcPr>
          <w:p w:rsidR="00EF55C0" w:rsidRPr="00EF55C0" w:rsidRDefault="00EF55C0" w:rsidP="00EF55C0">
            <w:pPr>
              <w:spacing w:after="0" w:line="276" w:lineRule="auto"/>
              <w:rPr>
                <w:rFonts w:ascii="Times New Roman" w:eastAsia="Times New Roman" w:hAnsi="Times New Roman" w:cs="Times New Roman"/>
                <w:b/>
                <w:bCs/>
                <w:i/>
                <w:sz w:val="24"/>
                <w:szCs w:val="24"/>
                <w:lang w:eastAsia="ru-RU"/>
              </w:rPr>
            </w:pPr>
          </w:p>
        </w:tc>
        <w:tc>
          <w:tcPr>
            <w:tcW w:w="177" w:type="pct"/>
            <w:vAlign w:val="bottom"/>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Calibri" w:hAnsi="Times New Roman" w:cs="Times New Roman"/>
                <w:bCs/>
                <w:sz w:val="24"/>
                <w:szCs w:val="24"/>
              </w:rPr>
              <w:t>6</w:t>
            </w:r>
          </w:p>
        </w:tc>
        <w:tc>
          <w:tcPr>
            <w:tcW w:w="2885" w:type="pct"/>
            <w:gridSpan w:val="2"/>
            <w:vAlign w:val="bottom"/>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Times New Roman" w:hAnsi="Times New Roman" w:cs="Times New Roman"/>
                <w:sz w:val="24"/>
                <w:szCs w:val="24"/>
                <w:lang w:eastAsia="ru-RU"/>
              </w:rPr>
              <w:t>Практическое занятие № 6.</w:t>
            </w:r>
            <w:r w:rsidR="00F057D6">
              <w:rPr>
                <w:rFonts w:ascii="Times New Roman" w:eastAsia="Times New Roman" w:hAnsi="Times New Roman" w:cs="Times New Roman"/>
                <w:sz w:val="24"/>
                <w:szCs w:val="24"/>
                <w:lang w:eastAsia="ru-RU"/>
              </w:rPr>
              <w:t xml:space="preserve"> </w:t>
            </w:r>
            <w:r w:rsidRPr="00EF55C0">
              <w:rPr>
                <w:rFonts w:ascii="Times New Roman" w:eastAsia="Calibri" w:hAnsi="Times New Roman" w:cs="Times New Roman"/>
                <w:bCs/>
                <w:sz w:val="24"/>
                <w:szCs w:val="24"/>
              </w:rPr>
              <w:t>Совершенствование техники бега на дистанции 100 м. Контрольный тест 100м.</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w:t>
            </w:r>
          </w:p>
        </w:tc>
        <w:tc>
          <w:tcPr>
            <w:tcW w:w="755" w:type="pct"/>
            <w:vMerge/>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p>
        </w:tc>
      </w:tr>
      <w:tr w:rsidR="00EF55C0" w:rsidRPr="00EF55C0" w:rsidTr="00DE5EC5">
        <w:trPr>
          <w:trHeight w:val="263"/>
        </w:trPr>
        <w:tc>
          <w:tcPr>
            <w:tcW w:w="853" w:type="pct"/>
            <w:vMerge/>
          </w:tcPr>
          <w:p w:rsidR="00EF55C0" w:rsidRPr="00EF55C0" w:rsidRDefault="00EF55C0" w:rsidP="00EF55C0">
            <w:pPr>
              <w:spacing w:after="0" w:line="276" w:lineRule="auto"/>
              <w:rPr>
                <w:rFonts w:ascii="Times New Roman" w:eastAsia="Times New Roman" w:hAnsi="Times New Roman" w:cs="Times New Roman"/>
                <w:b/>
                <w:bCs/>
                <w:i/>
                <w:sz w:val="24"/>
                <w:szCs w:val="24"/>
                <w:lang w:eastAsia="ru-RU"/>
              </w:rPr>
            </w:pPr>
          </w:p>
        </w:tc>
        <w:tc>
          <w:tcPr>
            <w:tcW w:w="177" w:type="pct"/>
            <w:vAlign w:val="bottom"/>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r w:rsidRPr="00EF55C0">
              <w:rPr>
                <w:rFonts w:ascii="Times New Roman" w:eastAsia="Times New Roman" w:hAnsi="Times New Roman" w:cs="Times New Roman"/>
                <w:b/>
                <w:i/>
                <w:sz w:val="24"/>
                <w:szCs w:val="24"/>
                <w:lang w:eastAsia="ru-RU"/>
              </w:rPr>
              <w:t>7</w:t>
            </w:r>
          </w:p>
        </w:tc>
        <w:tc>
          <w:tcPr>
            <w:tcW w:w="2885" w:type="pct"/>
            <w:gridSpan w:val="2"/>
            <w:vAlign w:val="bottom"/>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r w:rsidRPr="00EF55C0">
              <w:rPr>
                <w:rFonts w:ascii="Times New Roman" w:eastAsia="Times New Roman" w:hAnsi="Times New Roman" w:cs="Times New Roman"/>
                <w:sz w:val="24"/>
                <w:szCs w:val="24"/>
                <w:lang w:eastAsia="ru-RU"/>
              </w:rPr>
              <w:t>Практическое занятие № 7.</w:t>
            </w:r>
            <w:r w:rsidR="00F057D6">
              <w:rPr>
                <w:rFonts w:ascii="Times New Roman" w:eastAsia="Times New Roman" w:hAnsi="Times New Roman" w:cs="Times New Roman"/>
                <w:sz w:val="24"/>
                <w:szCs w:val="24"/>
                <w:lang w:eastAsia="ru-RU"/>
              </w:rPr>
              <w:t xml:space="preserve"> </w:t>
            </w:r>
            <w:r w:rsidRPr="00EF55C0">
              <w:rPr>
                <w:rFonts w:ascii="Times New Roman" w:eastAsia="Calibri" w:hAnsi="Times New Roman" w:cs="Times New Roman"/>
                <w:bCs/>
                <w:sz w:val="24"/>
                <w:szCs w:val="24"/>
              </w:rPr>
              <w:t>Совершенствование техники прыжка в длину с места. Контрольный тест.</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2</w:t>
            </w:r>
          </w:p>
        </w:tc>
        <w:tc>
          <w:tcPr>
            <w:tcW w:w="755" w:type="pct"/>
            <w:vMerge/>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p>
        </w:tc>
      </w:tr>
      <w:tr w:rsidR="00EF55C0" w:rsidRPr="00EF55C0" w:rsidTr="00DE5EC5">
        <w:trPr>
          <w:trHeight w:val="20"/>
        </w:trPr>
        <w:tc>
          <w:tcPr>
            <w:tcW w:w="853" w:type="pct"/>
            <w:vMerge w:val="restart"/>
          </w:tcPr>
          <w:p w:rsidR="00EF55C0" w:rsidRPr="00EF55C0" w:rsidRDefault="00EF55C0" w:rsidP="001F67DD">
            <w:pPr>
              <w:spacing w:after="0" w:line="276" w:lineRule="auto"/>
              <w:rPr>
                <w:rFonts w:ascii="Times New Roman" w:eastAsia="Times New Roman" w:hAnsi="Times New Roman" w:cs="Times New Roman"/>
                <w:b/>
                <w:bCs/>
                <w:sz w:val="24"/>
                <w:szCs w:val="24"/>
                <w:lang w:eastAsia="ru-RU"/>
              </w:rPr>
            </w:pPr>
            <w:r w:rsidRPr="00EF55C0">
              <w:rPr>
                <w:rFonts w:ascii="Times New Roman" w:eastAsia="Calibri" w:hAnsi="Times New Roman" w:cs="Times New Roman"/>
                <w:b/>
                <w:bCs/>
                <w:sz w:val="24"/>
                <w:szCs w:val="24"/>
              </w:rPr>
              <w:t xml:space="preserve">Тема </w:t>
            </w:r>
            <w:r w:rsidR="001F67DD">
              <w:rPr>
                <w:rFonts w:ascii="Times New Roman" w:eastAsia="Calibri" w:hAnsi="Times New Roman" w:cs="Times New Roman"/>
                <w:b/>
                <w:bCs/>
                <w:sz w:val="24"/>
                <w:szCs w:val="24"/>
              </w:rPr>
              <w:t>2</w:t>
            </w:r>
            <w:r w:rsidRPr="00EF55C0">
              <w:rPr>
                <w:rFonts w:ascii="Times New Roman" w:eastAsia="Calibri" w:hAnsi="Times New Roman" w:cs="Times New Roman"/>
                <w:b/>
                <w:bCs/>
                <w:sz w:val="24"/>
                <w:szCs w:val="24"/>
              </w:rPr>
              <w:t>.2. Бег на длинные дистанции</w:t>
            </w:r>
          </w:p>
        </w:tc>
        <w:tc>
          <w:tcPr>
            <w:tcW w:w="3062" w:type="pct"/>
            <w:gridSpan w:val="3"/>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r w:rsidRPr="00EF55C0">
              <w:rPr>
                <w:rFonts w:ascii="Times New Roman" w:eastAsia="Calibri" w:hAnsi="Times New Roman" w:cs="Times New Roman"/>
                <w:b/>
                <w:color w:val="231F20"/>
                <w:w w:val="108"/>
                <w:sz w:val="24"/>
                <w:szCs w:val="24"/>
              </w:rPr>
              <w:t>Содержание учебного материала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10</w:t>
            </w:r>
          </w:p>
        </w:tc>
        <w:tc>
          <w:tcPr>
            <w:tcW w:w="755" w:type="pct"/>
            <w:vMerge w:val="restart"/>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ОК 08</w:t>
            </w:r>
          </w:p>
          <w:p w:rsidR="00EF55C0" w:rsidRPr="00EF55C0" w:rsidRDefault="00EF55C0" w:rsidP="008C5C4B">
            <w:pPr>
              <w:suppressAutoHyphens/>
              <w:spacing w:after="0" w:line="276" w:lineRule="auto"/>
              <w:jc w:val="center"/>
              <w:rPr>
                <w:rFonts w:ascii="Times New Roman" w:eastAsia="Times New Roman" w:hAnsi="Times New Roman" w:cs="Times New Roman"/>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Times New Roman" w:hAnsi="Times New Roman" w:cs="Times New Roman"/>
                <w:b/>
                <w:bCs/>
                <w:sz w:val="24"/>
                <w:szCs w:val="24"/>
                <w:lang w:eastAsia="ru-RU"/>
              </w:rPr>
            </w:pPr>
          </w:p>
        </w:tc>
        <w:tc>
          <w:tcPr>
            <w:tcW w:w="3062" w:type="pct"/>
            <w:gridSpan w:val="3"/>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r w:rsidRPr="00EF55C0">
              <w:rPr>
                <w:rFonts w:ascii="Times New Roman" w:eastAsia="Calibri" w:hAnsi="Times New Roman" w:cs="Times New Roman"/>
                <w:sz w:val="24"/>
                <w:szCs w:val="24"/>
              </w:rPr>
              <w:t>1. Техника бега на длинные дистанции.</w:t>
            </w:r>
          </w:p>
        </w:tc>
        <w:tc>
          <w:tcPr>
            <w:tcW w:w="330" w:type="pct"/>
            <w:vAlign w:val="center"/>
          </w:tcPr>
          <w:p w:rsidR="00EF55C0" w:rsidRPr="00CC0539"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CC0539">
              <w:rPr>
                <w:rFonts w:ascii="Times New Roman" w:eastAsia="Times New Roman" w:hAnsi="Times New Roman" w:cs="Times New Roman"/>
                <w:sz w:val="24"/>
                <w:szCs w:val="24"/>
                <w:lang w:eastAsia="ru-RU"/>
              </w:rPr>
              <w:t>0</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384"/>
        </w:trPr>
        <w:tc>
          <w:tcPr>
            <w:tcW w:w="853" w:type="pct"/>
            <w:vMerge/>
          </w:tcPr>
          <w:p w:rsidR="00EF55C0" w:rsidRPr="00EF55C0" w:rsidRDefault="00EF55C0" w:rsidP="00EF55C0">
            <w:pPr>
              <w:spacing w:after="0" w:line="276" w:lineRule="auto"/>
              <w:rPr>
                <w:rFonts w:ascii="Times New Roman" w:eastAsia="Times New Roman" w:hAnsi="Times New Roman" w:cs="Times New Roman"/>
                <w:b/>
                <w:bCs/>
                <w:sz w:val="24"/>
                <w:szCs w:val="24"/>
                <w:lang w:eastAsia="ru-RU"/>
              </w:rPr>
            </w:pPr>
          </w:p>
        </w:tc>
        <w:tc>
          <w:tcPr>
            <w:tcW w:w="3062" w:type="pct"/>
            <w:gridSpan w:val="3"/>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r w:rsidRPr="00EF55C0">
              <w:rPr>
                <w:rFonts w:ascii="Times New Roman" w:eastAsia="Times New Roman" w:hAnsi="Times New Roman" w:cs="Times New Roman"/>
                <w:b/>
                <w:bCs/>
                <w:sz w:val="24"/>
                <w:szCs w:val="24"/>
                <w:lang w:eastAsia="ru-RU"/>
              </w:rPr>
              <w:t xml:space="preserve">В том числе практических занятий </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10</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Times New Roman" w:hAnsi="Times New Roman" w:cs="Times New Roman"/>
                <w:b/>
                <w:bCs/>
                <w:sz w:val="24"/>
                <w:szCs w:val="24"/>
                <w:lang w:eastAsia="ru-RU"/>
              </w:rPr>
            </w:pPr>
          </w:p>
        </w:tc>
        <w:tc>
          <w:tcPr>
            <w:tcW w:w="177" w:type="pct"/>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Calibri" w:hAnsi="Times New Roman" w:cs="Times New Roman"/>
                <w:bCs/>
                <w:sz w:val="24"/>
                <w:szCs w:val="24"/>
              </w:rPr>
              <w:t>1</w:t>
            </w:r>
          </w:p>
        </w:tc>
        <w:tc>
          <w:tcPr>
            <w:tcW w:w="2885" w:type="pct"/>
            <w:gridSpan w:val="2"/>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Times New Roman" w:hAnsi="Times New Roman" w:cs="Times New Roman"/>
                <w:sz w:val="24"/>
                <w:szCs w:val="24"/>
                <w:lang w:eastAsia="ru-RU"/>
              </w:rPr>
              <w:t>Практическое занятие № 8</w:t>
            </w:r>
            <w:r w:rsidR="00F057D6">
              <w:rPr>
                <w:rFonts w:ascii="Times New Roman" w:eastAsia="Times New Roman" w:hAnsi="Times New Roman" w:cs="Times New Roman"/>
                <w:sz w:val="24"/>
                <w:szCs w:val="24"/>
                <w:lang w:eastAsia="ru-RU"/>
              </w:rPr>
              <w:t xml:space="preserve">. </w:t>
            </w:r>
            <w:r w:rsidRPr="00EF55C0">
              <w:rPr>
                <w:rFonts w:ascii="Times New Roman" w:eastAsia="Calibri" w:hAnsi="Times New Roman" w:cs="Times New Roman"/>
                <w:bCs/>
                <w:sz w:val="24"/>
                <w:szCs w:val="24"/>
              </w:rPr>
              <w:t>Совершенствование техники высокого старта, стартового разбега, финиширования. Равномерный бег 2000м</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2</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Times New Roman" w:hAnsi="Times New Roman" w:cs="Times New Roman"/>
                <w:b/>
                <w:bCs/>
                <w:sz w:val="24"/>
                <w:szCs w:val="24"/>
                <w:lang w:eastAsia="ru-RU"/>
              </w:rPr>
            </w:pPr>
          </w:p>
        </w:tc>
        <w:tc>
          <w:tcPr>
            <w:tcW w:w="177" w:type="pct"/>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Calibri" w:hAnsi="Times New Roman" w:cs="Times New Roman"/>
                <w:bCs/>
                <w:sz w:val="24"/>
                <w:szCs w:val="24"/>
              </w:rPr>
              <w:t>2</w:t>
            </w:r>
          </w:p>
        </w:tc>
        <w:tc>
          <w:tcPr>
            <w:tcW w:w="2885" w:type="pct"/>
            <w:gridSpan w:val="2"/>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Times New Roman" w:hAnsi="Times New Roman" w:cs="Times New Roman"/>
                <w:sz w:val="24"/>
                <w:szCs w:val="24"/>
                <w:lang w:eastAsia="ru-RU"/>
              </w:rPr>
              <w:t>Практическое занятие № 9</w:t>
            </w:r>
            <w:r w:rsidRPr="00EF55C0">
              <w:rPr>
                <w:rFonts w:ascii="Times New Roman" w:eastAsia="Times New Roman" w:hAnsi="Times New Roman" w:cs="Times New Roman"/>
                <w:b/>
                <w:i/>
                <w:sz w:val="24"/>
                <w:szCs w:val="24"/>
                <w:lang w:eastAsia="ru-RU"/>
              </w:rPr>
              <w:t xml:space="preserve">. </w:t>
            </w:r>
            <w:r w:rsidRPr="00EF55C0">
              <w:rPr>
                <w:rFonts w:ascii="Times New Roman" w:eastAsia="Calibri" w:hAnsi="Times New Roman" w:cs="Times New Roman"/>
                <w:bCs/>
                <w:sz w:val="24"/>
                <w:szCs w:val="24"/>
              </w:rPr>
              <w:t>Разучивание комплексов специальных упражнений. Переменный бег 2000м.</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51"/>
        </w:trPr>
        <w:tc>
          <w:tcPr>
            <w:tcW w:w="853" w:type="pct"/>
            <w:vMerge/>
          </w:tcPr>
          <w:p w:rsidR="00EF55C0" w:rsidRPr="00EF55C0" w:rsidRDefault="00EF55C0" w:rsidP="00EF55C0">
            <w:pPr>
              <w:spacing w:after="0" w:line="276" w:lineRule="auto"/>
              <w:rPr>
                <w:rFonts w:ascii="Times New Roman" w:eastAsia="Times New Roman" w:hAnsi="Times New Roman" w:cs="Times New Roman"/>
                <w:b/>
                <w:bCs/>
                <w:sz w:val="24"/>
                <w:szCs w:val="24"/>
                <w:lang w:eastAsia="ru-RU"/>
              </w:rPr>
            </w:pPr>
          </w:p>
        </w:tc>
        <w:tc>
          <w:tcPr>
            <w:tcW w:w="177" w:type="pct"/>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Calibri" w:hAnsi="Times New Roman" w:cs="Times New Roman"/>
                <w:bCs/>
                <w:sz w:val="24"/>
                <w:szCs w:val="24"/>
              </w:rPr>
              <w:t>3</w:t>
            </w:r>
          </w:p>
        </w:tc>
        <w:tc>
          <w:tcPr>
            <w:tcW w:w="2885" w:type="pct"/>
            <w:gridSpan w:val="2"/>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Times New Roman" w:hAnsi="Times New Roman" w:cs="Times New Roman"/>
                <w:sz w:val="24"/>
                <w:szCs w:val="24"/>
                <w:lang w:eastAsia="ru-RU"/>
              </w:rPr>
              <w:t>Практическое занятие № 10.</w:t>
            </w:r>
            <w:r w:rsidRPr="00EF55C0">
              <w:rPr>
                <w:rFonts w:ascii="Times New Roman" w:eastAsia="Calibri" w:hAnsi="Times New Roman" w:cs="Times New Roman"/>
                <w:bCs/>
                <w:sz w:val="24"/>
                <w:szCs w:val="24"/>
              </w:rPr>
              <w:t>Техника бега по дистанции 3000м.</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Times New Roman" w:hAnsi="Times New Roman" w:cs="Times New Roman"/>
                <w:b/>
                <w:bCs/>
                <w:sz w:val="24"/>
                <w:szCs w:val="24"/>
                <w:lang w:eastAsia="ru-RU"/>
              </w:rPr>
            </w:pPr>
          </w:p>
        </w:tc>
        <w:tc>
          <w:tcPr>
            <w:tcW w:w="177" w:type="pct"/>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Calibri" w:hAnsi="Times New Roman" w:cs="Times New Roman"/>
                <w:bCs/>
                <w:sz w:val="24"/>
                <w:szCs w:val="24"/>
              </w:rPr>
              <w:t>4</w:t>
            </w:r>
          </w:p>
        </w:tc>
        <w:tc>
          <w:tcPr>
            <w:tcW w:w="2885" w:type="pct"/>
            <w:gridSpan w:val="2"/>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Times New Roman" w:hAnsi="Times New Roman" w:cs="Times New Roman"/>
                <w:sz w:val="24"/>
                <w:szCs w:val="24"/>
                <w:lang w:eastAsia="ru-RU"/>
              </w:rPr>
              <w:t>Практическое занятие № 11.</w:t>
            </w:r>
            <w:r w:rsidR="00A955A4">
              <w:rPr>
                <w:rFonts w:ascii="Times New Roman" w:eastAsia="Times New Roman" w:hAnsi="Times New Roman" w:cs="Times New Roman"/>
                <w:sz w:val="24"/>
                <w:szCs w:val="24"/>
                <w:lang w:eastAsia="ru-RU"/>
              </w:rPr>
              <w:t xml:space="preserve"> </w:t>
            </w:r>
            <w:r w:rsidRPr="00EF55C0">
              <w:rPr>
                <w:rFonts w:ascii="Times New Roman" w:eastAsia="Calibri" w:hAnsi="Times New Roman" w:cs="Times New Roman"/>
                <w:bCs/>
                <w:sz w:val="24"/>
                <w:szCs w:val="24"/>
              </w:rPr>
              <w:t>Совершенствование техники высокого старта, стартовый разбег. Переменный бег 3000м.</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95"/>
        </w:trPr>
        <w:tc>
          <w:tcPr>
            <w:tcW w:w="853" w:type="pct"/>
            <w:vMerge/>
          </w:tcPr>
          <w:p w:rsidR="00EF55C0" w:rsidRPr="00EF55C0" w:rsidRDefault="00EF55C0" w:rsidP="00EF55C0">
            <w:pPr>
              <w:spacing w:after="0" w:line="276" w:lineRule="auto"/>
              <w:rPr>
                <w:rFonts w:ascii="Times New Roman" w:eastAsia="Times New Roman" w:hAnsi="Times New Roman" w:cs="Times New Roman"/>
                <w:b/>
                <w:bCs/>
                <w:sz w:val="24"/>
                <w:szCs w:val="24"/>
                <w:lang w:eastAsia="ru-RU"/>
              </w:rPr>
            </w:pPr>
          </w:p>
        </w:tc>
        <w:tc>
          <w:tcPr>
            <w:tcW w:w="177" w:type="pct"/>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Calibri" w:hAnsi="Times New Roman" w:cs="Times New Roman"/>
                <w:bCs/>
                <w:sz w:val="24"/>
                <w:szCs w:val="24"/>
              </w:rPr>
              <w:t>5</w:t>
            </w:r>
          </w:p>
        </w:tc>
        <w:tc>
          <w:tcPr>
            <w:tcW w:w="2885" w:type="pct"/>
            <w:gridSpan w:val="2"/>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Times New Roman" w:hAnsi="Times New Roman" w:cs="Times New Roman"/>
                <w:sz w:val="24"/>
                <w:szCs w:val="24"/>
                <w:lang w:eastAsia="ru-RU"/>
              </w:rPr>
              <w:t>Практическое занятие № 12.</w:t>
            </w:r>
            <w:r w:rsidR="00A955A4">
              <w:rPr>
                <w:rFonts w:ascii="Times New Roman" w:eastAsia="Times New Roman" w:hAnsi="Times New Roman" w:cs="Times New Roman"/>
                <w:sz w:val="24"/>
                <w:szCs w:val="24"/>
                <w:lang w:eastAsia="ru-RU"/>
              </w:rPr>
              <w:t xml:space="preserve"> </w:t>
            </w:r>
            <w:r w:rsidRPr="00EF55C0">
              <w:rPr>
                <w:rFonts w:ascii="Times New Roman" w:eastAsia="Calibri" w:hAnsi="Times New Roman" w:cs="Times New Roman"/>
                <w:bCs/>
                <w:sz w:val="24"/>
                <w:szCs w:val="24"/>
              </w:rPr>
              <w:t>Совершенствование техники финиширования. Равномерный бег 2000м.</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2</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61"/>
        </w:trPr>
        <w:tc>
          <w:tcPr>
            <w:tcW w:w="853" w:type="pct"/>
            <w:vMerge/>
          </w:tcPr>
          <w:p w:rsidR="00EF55C0" w:rsidRPr="00EF55C0" w:rsidRDefault="00EF55C0" w:rsidP="00EF55C0">
            <w:pPr>
              <w:spacing w:after="0" w:line="276" w:lineRule="auto"/>
              <w:rPr>
                <w:rFonts w:ascii="Times New Roman" w:eastAsia="Times New Roman" w:hAnsi="Times New Roman" w:cs="Times New Roman"/>
                <w:b/>
                <w:bCs/>
                <w:sz w:val="24"/>
                <w:szCs w:val="24"/>
                <w:lang w:eastAsia="ru-RU"/>
              </w:rPr>
            </w:pPr>
          </w:p>
        </w:tc>
        <w:tc>
          <w:tcPr>
            <w:tcW w:w="177" w:type="pct"/>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Calibri" w:hAnsi="Times New Roman" w:cs="Times New Roman"/>
                <w:bCs/>
                <w:sz w:val="24"/>
                <w:szCs w:val="24"/>
              </w:rPr>
              <w:t>6</w:t>
            </w:r>
          </w:p>
        </w:tc>
        <w:tc>
          <w:tcPr>
            <w:tcW w:w="2885" w:type="pct"/>
            <w:gridSpan w:val="2"/>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Times New Roman" w:hAnsi="Times New Roman" w:cs="Times New Roman"/>
                <w:sz w:val="24"/>
                <w:szCs w:val="24"/>
                <w:lang w:eastAsia="ru-RU"/>
              </w:rPr>
              <w:t>Практическое занятие № 13.</w:t>
            </w:r>
            <w:r w:rsidRPr="00EF55C0">
              <w:rPr>
                <w:rFonts w:ascii="Times New Roman" w:eastAsia="Calibri" w:hAnsi="Times New Roman" w:cs="Times New Roman"/>
                <w:bCs/>
                <w:sz w:val="24"/>
                <w:szCs w:val="24"/>
              </w:rPr>
              <w:t>Техника бега на дистанции 3000 м. Контрольный тест 3000м.</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2</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339"/>
        </w:trPr>
        <w:tc>
          <w:tcPr>
            <w:tcW w:w="853" w:type="pct"/>
            <w:vMerge/>
          </w:tcPr>
          <w:p w:rsidR="00EF55C0" w:rsidRPr="00EF55C0" w:rsidRDefault="00EF55C0" w:rsidP="00EF55C0">
            <w:pPr>
              <w:spacing w:after="0" w:line="276" w:lineRule="auto"/>
              <w:rPr>
                <w:rFonts w:ascii="Times New Roman" w:eastAsia="Times New Roman" w:hAnsi="Times New Roman" w:cs="Times New Roman"/>
                <w:b/>
                <w:bCs/>
                <w:sz w:val="24"/>
                <w:szCs w:val="24"/>
                <w:lang w:eastAsia="ru-RU"/>
              </w:rPr>
            </w:pPr>
          </w:p>
        </w:tc>
        <w:tc>
          <w:tcPr>
            <w:tcW w:w="177" w:type="pct"/>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Calibri" w:hAnsi="Times New Roman" w:cs="Times New Roman"/>
                <w:bCs/>
                <w:sz w:val="24"/>
                <w:szCs w:val="24"/>
              </w:rPr>
              <w:t>7</w:t>
            </w:r>
          </w:p>
        </w:tc>
        <w:tc>
          <w:tcPr>
            <w:tcW w:w="2885" w:type="pct"/>
            <w:gridSpan w:val="2"/>
          </w:tcPr>
          <w:p w:rsidR="00EF55C0" w:rsidRPr="00EF55C0" w:rsidRDefault="00EF55C0" w:rsidP="00D95247">
            <w:pPr>
              <w:spacing w:after="0" w:line="276" w:lineRule="auto"/>
              <w:rPr>
                <w:rFonts w:ascii="Times New Roman" w:eastAsia="Calibri" w:hAnsi="Times New Roman" w:cs="Times New Roman"/>
                <w:bCs/>
                <w:sz w:val="24"/>
                <w:szCs w:val="24"/>
              </w:rPr>
            </w:pPr>
            <w:r w:rsidRPr="00EF55C0">
              <w:rPr>
                <w:rFonts w:ascii="Times New Roman" w:eastAsia="Times New Roman" w:hAnsi="Times New Roman" w:cs="Times New Roman"/>
                <w:sz w:val="24"/>
                <w:szCs w:val="24"/>
                <w:lang w:eastAsia="ru-RU"/>
              </w:rPr>
              <w:t xml:space="preserve">Практическое занятие № 14. </w:t>
            </w:r>
            <w:r w:rsidRPr="00EF55C0">
              <w:rPr>
                <w:rFonts w:ascii="Times New Roman" w:eastAsia="Calibri" w:hAnsi="Times New Roman" w:cs="Times New Roman"/>
                <w:bCs/>
                <w:sz w:val="24"/>
                <w:szCs w:val="24"/>
              </w:rPr>
              <w:t xml:space="preserve">Техника бега на дистанции </w:t>
            </w:r>
            <w:r w:rsidR="00D95247">
              <w:rPr>
                <w:rFonts w:ascii="Times New Roman" w:eastAsia="Calibri" w:hAnsi="Times New Roman" w:cs="Times New Roman"/>
                <w:bCs/>
                <w:sz w:val="24"/>
                <w:szCs w:val="24"/>
              </w:rPr>
              <w:t>5</w:t>
            </w:r>
            <w:r w:rsidRPr="00EF55C0">
              <w:rPr>
                <w:rFonts w:ascii="Times New Roman" w:eastAsia="Calibri" w:hAnsi="Times New Roman" w:cs="Times New Roman"/>
                <w:bCs/>
                <w:sz w:val="24"/>
                <w:szCs w:val="24"/>
              </w:rPr>
              <w:t>000 м, без учета времени.</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val="restart"/>
          </w:tcPr>
          <w:p w:rsidR="00EF55C0" w:rsidRPr="00EF55C0" w:rsidRDefault="00EF55C0" w:rsidP="00EF55C0">
            <w:pPr>
              <w:spacing w:after="0" w:line="276" w:lineRule="auto"/>
              <w:rPr>
                <w:rFonts w:ascii="Times New Roman" w:eastAsia="Calibri" w:hAnsi="Times New Roman" w:cs="Times New Roman"/>
                <w:b/>
                <w:bCs/>
                <w:sz w:val="24"/>
                <w:szCs w:val="24"/>
              </w:rPr>
            </w:pPr>
            <w:r w:rsidRPr="00EF55C0">
              <w:rPr>
                <w:rFonts w:ascii="Times New Roman" w:eastAsia="Calibri" w:hAnsi="Times New Roman" w:cs="Times New Roman"/>
                <w:b/>
                <w:bCs/>
                <w:sz w:val="24"/>
                <w:szCs w:val="24"/>
              </w:rPr>
              <w:t xml:space="preserve">Тема </w:t>
            </w:r>
            <w:r w:rsidR="001F67DD">
              <w:rPr>
                <w:rFonts w:ascii="Times New Roman" w:eastAsia="Calibri" w:hAnsi="Times New Roman" w:cs="Times New Roman"/>
                <w:b/>
                <w:bCs/>
                <w:sz w:val="24"/>
                <w:szCs w:val="24"/>
              </w:rPr>
              <w:t>2</w:t>
            </w:r>
            <w:r w:rsidRPr="00EF55C0">
              <w:rPr>
                <w:rFonts w:ascii="Times New Roman" w:eastAsia="Calibri" w:hAnsi="Times New Roman" w:cs="Times New Roman"/>
                <w:b/>
                <w:bCs/>
                <w:sz w:val="24"/>
                <w:szCs w:val="24"/>
              </w:rPr>
              <w:t xml:space="preserve">.3. </w:t>
            </w:r>
          </w:p>
          <w:p w:rsidR="00EF55C0" w:rsidRPr="00EF55C0" w:rsidRDefault="00EF55C0" w:rsidP="00EF55C0">
            <w:pPr>
              <w:spacing w:after="0" w:line="276" w:lineRule="auto"/>
              <w:rPr>
                <w:rFonts w:ascii="Times New Roman" w:eastAsia="Calibri" w:hAnsi="Times New Roman" w:cs="Times New Roman"/>
                <w:b/>
                <w:bCs/>
                <w:sz w:val="24"/>
                <w:szCs w:val="24"/>
              </w:rPr>
            </w:pPr>
            <w:r w:rsidRPr="00EF55C0">
              <w:rPr>
                <w:rFonts w:ascii="Times New Roman" w:eastAsia="Calibri" w:hAnsi="Times New Roman" w:cs="Times New Roman"/>
                <w:b/>
                <w:bCs/>
                <w:sz w:val="24"/>
                <w:szCs w:val="24"/>
              </w:rPr>
              <w:t>Эстафетный бег</w:t>
            </w:r>
          </w:p>
          <w:p w:rsidR="00EF55C0" w:rsidRPr="00EF55C0" w:rsidRDefault="00EF55C0" w:rsidP="00EF55C0">
            <w:pPr>
              <w:spacing w:after="0" w:line="276" w:lineRule="auto"/>
              <w:rPr>
                <w:rFonts w:ascii="Times New Roman" w:eastAsia="Times New Roman" w:hAnsi="Times New Roman" w:cs="Times New Roman"/>
                <w:b/>
                <w:bCs/>
                <w:sz w:val="24"/>
                <w:szCs w:val="24"/>
                <w:lang w:eastAsia="ru-RU"/>
              </w:rPr>
            </w:pPr>
          </w:p>
        </w:tc>
        <w:tc>
          <w:tcPr>
            <w:tcW w:w="3062" w:type="pct"/>
            <w:gridSpan w:val="3"/>
          </w:tcPr>
          <w:p w:rsidR="00EF55C0" w:rsidRPr="00EF55C0" w:rsidRDefault="00EF55C0" w:rsidP="00EF55C0">
            <w:pPr>
              <w:spacing w:after="0" w:line="240" w:lineRule="auto"/>
              <w:rPr>
                <w:rFonts w:ascii="Times New Roman" w:eastAsia="Calibri" w:hAnsi="Times New Roman" w:cs="Times New Roman"/>
                <w:b/>
                <w:bCs/>
                <w:sz w:val="24"/>
                <w:szCs w:val="24"/>
              </w:rPr>
            </w:pPr>
            <w:r w:rsidRPr="00EF55C0">
              <w:rPr>
                <w:rFonts w:ascii="Times New Roman" w:eastAsia="Calibri" w:hAnsi="Times New Roman" w:cs="Times New Roman"/>
                <w:b/>
                <w:color w:val="231F20"/>
                <w:w w:val="108"/>
                <w:sz w:val="24"/>
                <w:szCs w:val="24"/>
              </w:rPr>
              <w:t>Содержание учебного материала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6</w:t>
            </w:r>
          </w:p>
        </w:tc>
        <w:tc>
          <w:tcPr>
            <w:tcW w:w="755" w:type="pct"/>
            <w:vMerge w:val="restart"/>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ОК 08</w:t>
            </w:r>
          </w:p>
          <w:p w:rsidR="00EF55C0" w:rsidRPr="00EF55C0" w:rsidRDefault="00EF55C0" w:rsidP="008C5C4B">
            <w:pPr>
              <w:suppressAutoHyphens/>
              <w:spacing w:after="0" w:line="276" w:lineRule="auto"/>
              <w:jc w:val="center"/>
              <w:rPr>
                <w:rFonts w:ascii="Times New Roman" w:eastAsia="Times New Roman" w:hAnsi="Times New Roman" w:cs="Times New Roman"/>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Times New Roman" w:hAnsi="Times New Roman" w:cs="Times New Roman"/>
                <w:b/>
                <w:bCs/>
                <w:sz w:val="24"/>
                <w:szCs w:val="24"/>
                <w:lang w:eastAsia="ru-RU"/>
              </w:rPr>
            </w:pPr>
          </w:p>
        </w:tc>
        <w:tc>
          <w:tcPr>
            <w:tcW w:w="3062" w:type="pct"/>
            <w:gridSpan w:val="3"/>
          </w:tcPr>
          <w:p w:rsidR="00EF55C0" w:rsidRPr="00EF55C0" w:rsidRDefault="00EF55C0" w:rsidP="00EF55C0">
            <w:pPr>
              <w:spacing w:after="0" w:line="240" w:lineRule="auto"/>
              <w:rPr>
                <w:rFonts w:ascii="Times New Roman" w:eastAsia="Calibri" w:hAnsi="Times New Roman" w:cs="Times New Roman"/>
                <w:bCs/>
                <w:sz w:val="24"/>
                <w:szCs w:val="24"/>
              </w:rPr>
            </w:pPr>
            <w:r w:rsidRPr="00EF55C0">
              <w:rPr>
                <w:rFonts w:ascii="Times New Roman" w:eastAsia="Calibri" w:hAnsi="Times New Roman" w:cs="Times New Roman"/>
                <w:bCs/>
                <w:sz w:val="24"/>
                <w:szCs w:val="24"/>
              </w:rPr>
              <w:t>1. Техника эстафетного бега: старт, стартовый разбега, финиширование, передача эстафетной палочки.</w:t>
            </w:r>
          </w:p>
        </w:tc>
        <w:tc>
          <w:tcPr>
            <w:tcW w:w="330" w:type="pct"/>
            <w:vAlign w:val="center"/>
          </w:tcPr>
          <w:p w:rsidR="00EF55C0" w:rsidRPr="00CC0539"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CC0539">
              <w:rPr>
                <w:rFonts w:ascii="Times New Roman" w:eastAsia="Times New Roman" w:hAnsi="Times New Roman" w:cs="Times New Roman"/>
                <w:sz w:val="24"/>
                <w:szCs w:val="24"/>
                <w:lang w:eastAsia="ru-RU"/>
              </w:rPr>
              <w:t>0</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Times New Roman" w:hAnsi="Times New Roman" w:cs="Times New Roman"/>
                <w:b/>
                <w:bCs/>
                <w:sz w:val="24"/>
                <w:szCs w:val="24"/>
                <w:lang w:eastAsia="ru-RU"/>
              </w:rPr>
            </w:pPr>
          </w:p>
        </w:tc>
        <w:tc>
          <w:tcPr>
            <w:tcW w:w="3062" w:type="pct"/>
            <w:gridSpan w:val="3"/>
          </w:tcPr>
          <w:p w:rsidR="00EF55C0" w:rsidRPr="00EF55C0" w:rsidRDefault="00EF55C0" w:rsidP="00EF55C0">
            <w:pPr>
              <w:spacing w:after="0" w:line="240" w:lineRule="auto"/>
              <w:rPr>
                <w:rFonts w:ascii="Times New Roman" w:eastAsia="Calibri" w:hAnsi="Times New Roman" w:cs="Times New Roman"/>
                <w:bCs/>
                <w:sz w:val="24"/>
                <w:szCs w:val="24"/>
              </w:rPr>
            </w:pPr>
            <w:r w:rsidRPr="00EF55C0">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6</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87"/>
        </w:trPr>
        <w:tc>
          <w:tcPr>
            <w:tcW w:w="853" w:type="pct"/>
            <w:vMerge/>
          </w:tcPr>
          <w:p w:rsidR="00EF55C0" w:rsidRPr="00EF55C0" w:rsidRDefault="00EF55C0" w:rsidP="00EF55C0">
            <w:pPr>
              <w:spacing w:after="0" w:line="276" w:lineRule="auto"/>
              <w:rPr>
                <w:rFonts w:ascii="Times New Roman" w:eastAsia="Times New Roman" w:hAnsi="Times New Roman" w:cs="Times New Roman"/>
                <w:b/>
                <w:bCs/>
                <w:sz w:val="24"/>
                <w:szCs w:val="24"/>
                <w:lang w:eastAsia="ru-RU"/>
              </w:rPr>
            </w:pPr>
          </w:p>
        </w:tc>
        <w:tc>
          <w:tcPr>
            <w:tcW w:w="177" w:type="pct"/>
          </w:tcPr>
          <w:p w:rsidR="00EF55C0" w:rsidRPr="00EF55C0" w:rsidRDefault="00EF55C0" w:rsidP="00EF55C0">
            <w:pPr>
              <w:spacing w:after="0" w:line="240" w:lineRule="auto"/>
              <w:rPr>
                <w:rFonts w:ascii="Times New Roman" w:eastAsia="Calibri" w:hAnsi="Times New Roman" w:cs="Times New Roman"/>
                <w:bCs/>
                <w:sz w:val="24"/>
                <w:szCs w:val="24"/>
              </w:rPr>
            </w:pPr>
            <w:r w:rsidRPr="00EF55C0">
              <w:rPr>
                <w:rFonts w:ascii="Times New Roman" w:eastAsia="Calibri" w:hAnsi="Times New Roman" w:cs="Times New Roman"/>
                <w:bCs/>
                <w:sz w:val="24"/>
                <w:szCs w:val="24"/>
              </w:rPr>
              <w:t>1</w:t>
            </w:r>
          </w:p>
        </w:tc>
        <w:tc>
          <w:tcPr>
            <w:tcW w:w="2885" w:type="pct"/>
            <w:gridSpan w:val="2"/>
          </w:tcPr>
          <w:p w:rsidR="00EF55C0" w:rsidRPr="00EF55C0" w:rsidRDefault="00EF55C0" w:rsidP="00EF55C0">
            <w:pPr>
              <w:spacing w:after="0" w:line="240" w:lineRule="auto"/>
              <w:rPr>
                <w:rFonts w:ascii="Times New Roman" w:eastAsia="Calibri" w:hAnsi="Times New Roman" w:cs="Times New Roman"/>
                <w:bCs/>
                <w:sz w:val="24"/>
                <w:szCs w:val="24"/>
              </w:rPr>
            </w:pPr>
            <w:r w:rsidRPr="00EF55C0">
              <w:rPr>
                <w:rFonts w:ascii="Times New Roman" w:eastAsia="Times New Roman" w:hAnsi="Times New Roman" w:cs="Times New Roman"/>
                <w:sz w:val="24"/>
                <w:szCs w:val="24"/>
                <w:lang w:eastAsia="ru-RU"/>
              </w:rPr>
              <w:t>Практическое занятие № 15</w:t>
            </w:r>
            <w:r w:rsidRPr="00EF55C0">
              <w:rPr>
                <w:rFonts w:ascii="Times New Roman" w:eastAsia="Times New Roman" w:hAnsi="Times New Roman" w:cs="Times New Roman"/>
                <w:b/>
                <w:i/>
                <w:sz w:val="24"/>
                <w:szCs w:val="24"/>
                <w:lang w:eastAsia="ru-RU"/>
              </w:rPr>
              <w:t xml:space="preserve">. </w:t>
            </w:r>
            <w:r w:rsidRPr="00EF55C0">
              <w:rPr>
                <w:rFonts w:ascii="Times New Roman" w:eastAsia="Calibri" w:hAnsi="Times New Roman" w:cs="Times New Roman"/>
                <w:bCs/>
                <w:sz w:val="24"/>
                <w:szCs w:val="24"/>
              </w:rPr>
              <w:t>Совершенствование техники низкого старта. Эстафетный бег 4х100м.</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2</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Times New Roman" w:hAnsi="Times New Roman" w:cs="Times New Roman"/>
                <w:b/>
                <w:bCs/>
                <w:sz w:val="24"/>
                <w:szCs w:val="24"/>
                <w:lang w:eastAsia="ru-RU"/>
              </w:rPr>
            </w:pPr>
          </w:p>
        </w:tc>
        <w:tc>
          <w:tcPr>
            <w:tcW w:w="177" w:type="pct"/>
          </w:tcPr>
          <w:p w:rsidR="00EF55C0" w:rsidRPr="00EF55C0" w:rsidRDefault="00EF55C0" w:rsidP="00EF55C0">
            <w:pPr>
              <w:spacing w:after="0" w:line="240" w:lineRule="auto"/>
              <w:rPr>
                <w:rFonts w:ascii="Times New Roman" w:eastAsia="Calibri" w:hAnsi="Times New Roman" w:cs="Times New Roman"/>
                <w:bCs/>
                <w:sz w:val="24"/>
                <w:szCs w:val="24"/>
              </w:rPr>
            </w:pPr>
            <w:r w:rsidRPr="00EF55C0">
              <w:rPr>
                <w:rFonts w:ascii="Times New Roman" w:eastAsia="Calibri" w:hAnsi="Times New Roman" w:cs="Times New Roman"/>
                <w:bCs/>
                <w:sz w:val="24"/>
                <w:szCs w:val="24"/>
              </w:rPr>
              <w:t>2</w:t>
            </w:r>
          </w:p>
        </w:tc>
        <w:tc>
          <w:tcPr>
            <w:tcW w:w="2885" w:type="pct"/>
            <w:gridSpan w:val="2"/>
          </w:tcPr>
          <w:p w:rsidR="00EF55C0" w:rsidRPr="00EF55C0" w:rsidRDefault="00EF55C0" w:rsidP="00EF55C0">
            <w:pPr>
              <w:spacing w:after="0" w:line="240" w:lineRule="auto"/>
              <w:rPr>
                <w:rFonts w:ascii="Times New Roman" w:eastAsia="Calibri" w:hAnsi="Times New Roman" w:cs="Times New Roman"/>
                <w:bCs/>
                <w:sz w:val="24"/>
                <w:szCs w:val="24"/>
              </w:rPr>
            </w:pPr>
            <w:r w:rsidRPr="00EF55C0">
              <w:rPr>
                <w:rFonts w:ascii="Times New Roman" w:eastAsia="Times New Roman" w:hAnsi="Times New Roman" w:cs="Times New Roman"/>
                <w:sz w:val="24"/>
                <w:szCs w:val="24"/>
                <w:lang w:eastAsia="ru-RU"/>
              </w:rPr>
              <w:t>Практическое занятие № 16.</w:t>
            </w:r>
            <w:r w:rsidR="00A955A4">
              <w:rPr>
                <w:rFonts w:ascii="Times New Roman" w:eastAsia="Times New Roman" w:hAnsi="Times New Roman" w:cs="Times New Roman"/>
                <w:sz w:val="24"/>
                <w:szCs w:val="24"/>
                <w:lang w:eastAsia="ru-RU"/>
              </w:rPr>
              <w:t xml:space="preserve"> </w:t>
            </w:r>
            <w:r w:rsidRPr="00EF55C0">
              <w:rPr>
                <w:rFonts w:ascii="Times New Roman" w:eastAsia="Calibri" w:hAnsi="Times New Roman" w:cs="Times New Roman"/>
                <w:bCs/>
                <w:sz w:val="24"/>
                <w:szCs w:val="24"/>
              </w:rPr>
              <w:t>Совершенствование техники стартового разбега. Эстафетный бег 4х100м.</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Times New Roman" w:hAnsi="Times New Roman" w:cs="Times New Roman"/>
                <w:b/>
                <w:bCs/>
                <w:sz w:val="24"/>
                <w:szCs w:val="24"/>
                <w:lang w:eastAsia="ru-RU"/>
              </w:rPr>
            </w:pPr>
          </w:p>
        </w:tc>
        <w:tc>
          <w:tcPr>
            <w:tcW w:w="177" w:type="pct"/>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Calibri" w:hAnsi="Times New Roman" w:cs="Times New Roman"/>
                <w:bCs/>
                <w:sz w:val="24"/>
                <w:szCs w:val="24"/>
              </w:rPr>
              <w:t>3</w:t>
            </w:r>
          </w:p>
        </w:tc>
        <w:tc>
          <w:tcPr>
            <w:tcW w:w="2885" w:type="pct"/>
            <w:gridSpan w:val="2"/>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Times New Roman" w:hAnsi="Times New Roman" w:cs="Times New Roman"/>
                <w:sz w:val="24"/>
                <w:szCs w:val="24"/>
                <w:lang w:eastAsia="ru-RU"/>
              </w:rPr>
              <w:t>Практическое занятие № 17.</w:t>
            </w:r>
            <w:r w:rsidR="00A955A4">
              <w:rPr>
                <w:rFonts w:ascii="Times New Roman" w:eastAsia="Times New Roman" w:hAnsi="Times New Roman" w:cs="Times New Roman"/>
                <w:sz w:val="24"/>
                <w:szCs w:val="24"/>
                <w:lang w:eastAsia="ru-RU"/>
              </w:rPr>
              <w:t xml:space="preserve"> </w:t>
            </w:r>
            <w:r w:rsidRPr="00EF55C0">
              <w:rPr>
                <w:rFonts w:ascii="Times New Roman" w:eastAsia="Calibri" w:hAnsi="Times New Roman" w:cs="Times New Roman"/>
                <w:bCs/>
                <w:sz w:val="24"/>
                <w:szCs w:val="24"/>
              </w:rPr>
              <w:t>Совершенствование техники финиширования. Эстафетный бег 4х400м</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Times New Roman" w:hAnsi="Times New Roman" w:cs="Times New Roman"/>
                <w:b/>
                <w:bCs/>
                <w:sz w:val="24"/>
                <w:szCs w:val="24"/>
                <w:lang w:eastAsia="ru-RU"/>
              </w:rPr>
            </w:pPr>
          </w:p>
        </w:tc>
        <w:tc>
          <w:tcPr>
            <w:tcW w:w="177" w:type="pct"/>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Calibri" w:hAnsi="Times New Roman" w:cs="Times New Roman"/>
                <w:bCs/>
                <w:sz w:val="24"/>
                <w:szCs w:val="24"/>
              </w:rPr>
              <w:t>4</w:t>
            </w:r>
          </w:p>
        </w:tc>
        <w:tc>
          <w:tcPr>
            <w:tcW w:w="2885" w:type="pct"/>
            <w:gridSpan w:val="2"/>
          </w:tcPr>
          <w:p w:rsidR="00EF55C0" w:rsidRPr="00EF55C0" w:rsidRDefault="00EF55C0" w:rsidP="00EF55C0">
            <w:pPr>
              <w:spacing w:after="0" w:line="276" w:lineRule="auto"/>
              <w:rPr>
                <w:rFonts w:ascii="Times New Roman" w:eastAsia="Calibri" w:hAnsi="Times New Roman" w:cs="Times New Roman"/>
                <w:bCs/>
                <w:sz w:val="24"/>
                <w:szCs w:val="24"/>
              </w:rPr>
            </w:pPr>
            <w:r w:rsidRPr="00EF55C0">
              <w:rPr>
                <w:rFonts w:ascii="Times New Roman" w:eastAsia="Times New Roman" w:hAnsi="Times New Roman" w:cs="Times New Roman"/>
                <w:sz w:val="24"/>
                <w:szCs w:val="24"/>
                <w:lang w:eastAsia="ru-RU"/>
              </w:rPr>
              <w:t>Практическое занятие № 18.</w:t>
            </w:r>
            <w:r w:rsidR="00A955A4">
              <w:rPr>
                <w:rFonts w:ascii="Times New Roman" w:eastAsia="Times New Roman" w:hAnsi="Times New Roman" w:cs="Times New Roman"/>
                <w:sz w:val="24"/>
                <w:szCs w:val="24"/>
                <w:lang w:eastAsia="ru-RU"/>
              </w:rPr>
              <w:t xml:space="preserve"> </w:t>
            </w:r>
            <w:r w:rsidRPr="00EF55C0">
              <w:rPr>
                <w:rFonts w:ascii="Times New Roman" w:eastAsia="Calibri" w:hAnsi="Times New Roman" w:cs="Times New Roman"/>
                <w:bCs/>
                <w:sz w:val="24"/>
                <w:szCs w:val="24"/>
              </w:rPr>
              <w:t>Совершенствование техники передачи эстафетной палочки. Эстафетный бег 4х400м</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2</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8C5C4B" w:rsidRPr="00EF55C0" w:rsidTr="00DE5EC5">
        <w:trPr>
          <w:trHeight w:val="20"/>
        </w:trPr>
        <w:tc>
          <w:tcPr>
            <w:tcW w:w="853" w:type="pct"/>
            <w:vMerge w:val="restart"/>
          </w:tcPr>
          <w:p w:rsidR="008C5C4B" w:rsidRDefault="008C5C4B" w:rsidP="00EF55C0">
            <w:pPr>
              <w:spacing w:after="0" w:line="276" w:lineRule="auto"/>
              <w:rPr>
                <w:rFonts w:ascii="Times New Roman" w:eastAsia="Calibri" w:hAnsi="Times New Roman" w:cs="Times New Roman"/>
                <w:b/>
                <w:bCs/>
                <w:sz w:val="24"/>
                <w:szCs w:val="24"/>
              </w:rPr>
            </w:pPr>
            <w:r w:rsidRPr="00EF55C0">
              <w:rPr>
                <w:rFonts w:ascii="Times New Roman" w:eastAsia="Calibri" w:hAnsi="Times New Roman" w:cs="Times New Roman"/>
                <w:b/>
                <w:bCs/>
                <w:sz w:val="24"/>
                <w:szCs w:val="24"/>
              </w:rPr>
              <w:t xml:space="preserve">Тема </w:t>
            </w:r>
            <w:r>
              <w:rPr>
                <w:rFonts w:ascii="Times New Roman" w:eastAsia="Calibri" w:hAnsi="Times New Roman" w:cs="Times New Roman"/>
                <w:b/>
                <w:bCs/>
                <w:sz w:val="24"/>
                <w:szCs w:val="24"/>
              </w:rPr>
              <w:t>2</w:t>
            </w:r>
            <w:r w:rsidRPr="00EF55C0">
              <w:rPr>
                <w:rFonts w:ascii="Times New Roman" w:eastAsia="Calibri" w:hAnsi="Times New Roman" w:cs="Times New Roman"/>
                <w:b/>
                <w:bCs/>
                <w:sz w:val="24"/>
                <w:szCs w:val="24"/>
              </w:rPr>
              <w:t>.4. Бег на средние дистанции</w:t>
            </w:r>
          </w:p>
          <w:p w:rsidR="008C5C4B" w:rsidRPr="00DE7E73" w:rsidRDefault="008C5C4B" w:rsidP="00DE7E73">
            <w:pPr>
              <w:spacing w:after="0" w:line="276" w:lineRule="auto"/>
              <w:rPr>
                <w:rFonts w:ascii="Times New Roman" w:eastAsia="Calibri" w:hAnsi="Times New Roman" w:cs="Times New Roman"/>
                <w:b/>
                <w:bCs/>
                <w:sz w:val="24"/>
                <w:szCs w:val="24"/>
              </w:rPr>
            </w:pPr>
            <w:r w:rsidRPr="00DE7E73">
              <w:rPr>
                <w:rFonts w:ascii="Times New Roman" w:eastAsia="Calibri" w:hAnsi="Times New Roman" w:cs="Times New Roman"/>
                <w:b/>
                <w:bCs/>
                <w:sz w:val="24"/>
                <w:szCs w:val="24"/>
              </w:rPr>
              <w:t>Прыжок в длину с разбега.</w:t>
            </w:r>
          </w:p>
          <w:p w:rsidR="008C5C4B" w:rsidRPr="00EF55C0" w:rsidRDefault="008C5C4B" w:rsidP="00DE7E73">
            <w:pPr>
              <w:spacing w:after="0" w:line="276" w:lineRule="auto"/>
              <w:rPr>
                <w:rFonts w:ascii="Times New Roman" w:eastAsia="Calibri" w:hAnsi="Times New Roman" w:cs="Times New Roman"/>
                <w:b/>
                <w:bCs/>
                <w:sz w:val="24"/>
                <w:szCs w:val="24"/>
              </w:rPr>
            </w:pPr>
            <w:r w:rsidRPr="00DE7E73">
              <w:rPr>
                <w:rFonts w:ascii="Times New Roman" w:eastAsia="Calibri" w:hAnsi="Times New Roman" w:cs="Times New Roman"/>
                <w:b/>
                <w:bCs/>
                <w:sz w:val="24"/>
                <w:szCs w:val="24"/>
              </w:rPr>
              <w:t>Метание снарядов.</w:t>
            </w:r>
          </w:p>
        </w:tc>
        <w:tc>
          <w:tcPr>
            <w:tcW w:w="3062" w:type="pct"/>
            <w:gridSpan w:val="3"/>
          </w:tcPr>
          <w:p w:rsidR="008C5C4B" w:rsidRPr="00EF55C0" w:rsidRDefault="008C5C4B" w:rsidP="00EF55C0">
            <w:pPr>
              <w:spacing w:after="0" w:line="276" w:lineRule="auto"/>
              <w:rPr>
                <w:rFonts w:ascii="Times New Roman" w:eastAsia="Calibri" w:hAnsi="Times New Roman" w:cs="Times New Roman"/>
                <w:bCs/>
                <w:sz w:val="24"/>
                <w:szCs w:val="24"/>
              </w:rPr>
            </w:pPr>
            <w:r w:rsidRPr="00EF55C0">
              <w:rPr>
                <w:rFonts w:ascii="Times New Roman" w:eastAsia="Calibri" w:hAnsi="Times New Roman" w:cs="Times New Roman"/>
                <w:b/>
                <w:color w:val="231F20"/>
                <w:w w:val="108"/>
                <w:sz w:val="24"/>
                <w:szCs w:val="24"/>
              </w:rPr>
              <w:t>Содержание учебного материала</w:t>
            </w:r>
          </w:p>
        </w:tc>
        <w:tc>
          <w:tcPr>
            <w:tcW w:w="330" w:type="pct"/>
            <w:vAlign w:val="center"/>
          </w:tcPr>
          <w:p w:rsidR="008C5C4B" w:rsidRPr="00EF55C0" w:rsidRDefault="008C5C4B" w:rsidP="00EF55C0">
            <w:pPr>
              <w:suppressAutoHyphens/>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w:t>
            </w:r>
          </w:p>
        </w:tc>
        <w:tc>
          <w:tcPr>
            <w:tcW w:w="755" w:type="pct"/>
            <w:vMerge w:val="restart"/>
          </w:tcPr>
          <w:p w:rsidR="008C5C4B" w:rsidRPr="00EF55C0" w:rsidRDefault="008C5C4B" w:rsidP="00EF55C0">
            <w:pPr>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ОК 08</w:t>
            </w:r>
          </w:p>
          <w:p w:rsidR="008C5C4B" w:rsidRPr="00EF55C0" w:rsidRDefault="008C5C4B" w:rsidP="008C5C4B">
            <w:pPr>
              <w:suppressAutoHyphens/>
              <w:spacing w:after="0" w:line="276" w:lineRule="auto"/>
              <w:jc w:val="center"/>
              <w:rPr>
                <w:rFonts w:ascii="Times New Roman" w:eastAsia="Times New Roman" w:hAnsi="Times New Roman" w:cs="Times New Roman"/>
                <w:sz w:val="24"/>
                <w:szCs w:val="24"/>
                <w:lang w:eastAsia="ru-RU"/>
              </w:rPr>
            </w:pPr>
          </w:p>
        </w:tc>
      </w:tr>
      <w:tr w:rsidR="008C5C4B" w:rsidRPr="00EF55C0" w:rsidTr="00DE5EC5">
        <w:trPr>
          <w:trHeight w:val="20"/>
        </w:trPr>
        <w:tc>
          <w:tcPr>
            <w:tcW w:w="853" w:type="pct"/>
            <w:vMerge/>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p>
        </w:tc>
        <w:tc>
          <w:tcPr>
            <w:tcW w:w="3062" w:type="pct"/>
            <w:gridSpan w:val="3"/>
          </w:tcPr>
          <w:p w:rsidR="008C5C4B" w:rsidRPr="002B6E42" w:rsidRDefault="008C5C4B" w:rsidP="002B6E42">
            <w:pPr>
              <w:spacing w:after="0" w:line="276" w:lineRule="auto"/>
              <w:rPr>
                <w:rFonts w:ascii="Times New Roman" w:eastAsia="Calibri" w:hAnsi="Times New Roman" w:cs="Times New Roman"/>
                <w:color w:val="000000"/>
                <w:sz w:val="24"/>
                <w:szCs w:val="24"/>
              </w:rPr>
            </w:pPr>
            <w:r w:rsidRPr="00EF55C0">
              <w:rPr>
                <w:rFonts w:ascii="Times New Roman" w:eastAsia="Calibri" w:hAnsi="Times New Roman" w:cs="Times New Roman"/>
                <w:color w:val="000000"/>
                <w:sz w:val="24"/>
                <w:szCs w:val="24"/>
              </w:rPr>
              <w:t>1. Техника бега на средние дистанции.</w:t>
            </w:r>
            <w:r>
              <w:t xml:space="preserve"> </w:t>
            </w:r>
            <w:r w:rsidRPr="002B6E42">
              <w:rPr>
                <w:rFonts w:ascii="Times New Roman" w:hAnsi="Times New Roman" w:cs="Times New Roman"/>
              </w:rPr>
              <w:t xml:space="preserve">Техника </w:t>
            </w:r>
            <w:r>
              <w:rPr>
                <w:rFonts w:ascii="Times New Roman" w:eastAsia="Calibri" w:hAnsi="Times New Roman" w:cs="Times New Roman"/>
                <w:color w:val="000000"/>
                <w:sz w:val="24"/>
                <w:szCs w:val="24"/>
              </w:rPr>
              <w:t>п</w:t>
            </w:r>
            <w:r w:rsidRPr="002B6E42">
              <w:rPr>
                <w:rFonts w:ascii="Times New Roman" w:eastAsia="Calibri" w:hAnsi="Times New Roman" w:cs="Times New Roman"/>
                <w:color w:val="000000"/>
                <w:sz w:val="24"/>
                <w:szCs w:val="24"/>
              </w:rPr>
              <w:t>рыж</w:t>
            </w:r>
            <w:r>
              <w:rPr>
                <w:rFonts w:ascii="Times New Roman" w:eastAsia="Calibri" w:hAnsi="Times New Roman" w:cs="Times New Roman"/>
                <w:color w:val="000000"/>
                <w:sz w:val="24"/>
                <w:szCs w:val="24"/>
              </w:rPr>
              <w:t>ка</w:t>
            </w:r>
            <w:r w:rsidRPr="002B6E42">
              <w:rPr>
                <w:rFonts w:ascii="Times New Roman" w:eastAsia="Calibri" w:hAnsi="Times New Roman" w:cs="Times New Roman"/>
                <w:color w:val="000000"/>
                <w:sz w:val="24"/>
                <w:szCs w:val="24"/>
              </w:rPr>
              <w:t xml:space="preserve"> в длину с разбега.</w:t>
            </w:r>
          </w:p>
          <w:p w:rsidR="008C5C4B" w:rsidRPr="00EF55C0" w:rsidRDefault="008C5C4B" w:rsidP="002B6E42">
            <w:pPr>
              <w:spacing w:after="0" w:line="276" w:lineRule="auto"/>
              <w:rPr>
                <w:rFonts w:ascii="Times New Roman" w:eastAsia="Calibri" w:hAnsi="Times New Roman" w:cs="Times New Roman"/>
                <w:bCs/>
                <w:sz w:val="24"/>
                <w:szCs w:val="24"/>
              </w:rPr>
            </w:pPr>
            <w:r>
              <w:rPr>
                <w:rFonts w:ascii="Times New Roman" w:eastAsia="Calibri" w:hAnsi="Times New Roman" w:cs="Times New Roman"/>
                <w:color w:val="000000"/>
                <w:sz w:val="24"/>
                <w:szCs w:val="24"/>
              </w:rPr>
              <w:t>Техника м</w:t>
            </w:r>
            <w:r w:rsidRPr="002B6E42">
              <w:rPr>
                <w:rFonts w:ascii="Times New Roman" w:eastAsia="Calibri" w:hAnsi="Times New Roman" w:cs="Times New Roman"/>
                <w:color w:val="000000"/>
                <w:sz w:val="24"/>
                <w:szCs w:val="24"/>
              </w:rPr>
              <w:t>етани</w:t>
            </w:r>
            <w:r>
              <w:rPr>
                <w:rFonts w:ascii="Times New Roman" w:eastAsia="Calibri" w:hAnsi="Times New Roman" w:cs="Times New Roman"/>
                <w:color w:val="000000"/>
                <w:sz w:val="24"/>
                <w:szCs w:val="24"/>
              </w:rPr>
              <w:t>я</w:t>
            </w:r>
            <w:r w:rsidRPr="002B6E42">
              <w:rPr>
                <w:rFonts w:ascii="Times New Roman" w:eastAsia="Calibri" w:hAnsi="Times New Roman" w:cs="Times New Roman"/>
                <w:color w:val="000000"/>
                <w:sz w:val="24"/>
                <w:szCs w:val="24"/>
              </w:rPr>
              <w:t xml:space="preserve"> снарядов.</w:t>
            </w:r>
          </w:p>
        </w:tc>
        <w:tc>
          <w:tcPr>
            <w:tcW w:w="330" w:type="pct"/>
            <w:vAlign w:val="center"/>
          </w:tcPr>
          <w:p w:rsidR="008C5C4B" w:rsidRPr="00CC0539" w:rsidRDefault="008C5C4B" w:rsidP="00EF55C0">
            <w:pPr>
              <w:suppressAutoHyphens/>
              <w:spacing w:after="0" w:line="276" w:lineRule="auto"/>
              <w:jc w:val="center"/>
              <w:rPr>
                <w:rFonts w:ascii="Times New Roman" w:eastAsia="Times New Roman" w:hAnsi="Times New Roman" w:cs="Times New Roman"/>
                <w:sz w:val="24"/>
                <w:szCs w:val="24"/>
                <w:lang w:eastAsia="ru-RU"/>
              </w:rPr>
            </w:pPr>
            <w:r w:rsidRPr="00CC0539">
              <w:rPr>
                <w:rFonts w:ascii="Times New Roman" w:eastAsia="Times New Roman" w:hAnsi="Times New Roman" w:cs="Times New Roman"/>
                <w:sz w:val="24"/>
                <w:szCs w:val="24"/>
                <w:lang w:eastAsia="ru-RU"/>
              </w:rPr>
              <w:t>0</w:t>
            </w:r>
          </w:p>
        </w:tc>
        <w:tc>
          <w:tcPr>
            <w:tcW w:w="755" w:type="pct"/>
            <w:vMerge/>
          </w:tcPr>
          <w:p w:rsidR="008C5C4B" w:rsidRPr="00EF55C0" w:rsidRDefault="008C5C4B" w:rsidP="00EF55C0">
            <w:pPr>
              <w:spacing w:after="0" w:line="276" w:lineRule="auto"/>
              <w:rPr>
                <w:rFonts w:ascii="Times New Roman" w:eastAsia="Times New Roman" w:hAnsi="Times New Roman" w:cs="Times New Roman"/>
                <w:b/>
                <w:sz w:val="24"/>
                <w:szCs w:val="24"/>
                <w:lang w:eastAsia="ru-RU"/>
              </w:rPr>
            </w:pPr>
          </w:p>
        </w:tc>
      </w:tr>
      <w:tr w:rsidR="008C5C4B" w:rsidRPr="00EF55C0" w:rsidTr="00DE5EC5">
        <w:trPr>
          <w:trHeight w:val="20"/>
        </w:trPr>
        <w:tc>
          <w:tcPr>
            <w:tcW w:w="853" w:type="pct"/>
            <w:vMerge/>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p>
        </w:tc>
        <w:tc>
          <w:tcPr>
            <w:tcW w:w="3062" w:type="pct"/>
            <w:gridSpan w:val="3"/>
          </w:tcPr>
          <w:p w:rsidR="008C5C4B" w:rsidRPr="00EF55C0" w:rsidRDefault="008C5C4B" w:rsidP="00EF55C0">
            <w:pPr>
              <w:spacing w:after="0" w:line="276" w:lineRule="auto"/>
              <w:rPr>
                <w:rFonts w:ascii="Times New Roman" w:eastAsia="Calibri" w:hAnsi="Times New Roman" w:cs="Times New Roman"/>
                <w:color w:val="000000"/>
                <w:sz w:val="24"/>
                <w:szCs w:val="24"/>
              </w:rPr>
            </w:pPr>
            <w:r w:rsidRPr="00EF55C0">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330" w:type="pct"/>
            <w:vAlign w:val="center"/>
          </w:tcPr>
          <w:p w:rsidR="008C5C4B" w:rsidRPr="00EF55C0" w:rsidRDefault="008C5C4B" w:rsidP="00EF55C0">
            <w:pPr>
              <w:suppressAutoHyphens/>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w:t>
            </w:r>
          </w:p>
        </w:tc>
        <w:tc>
          <w:tcPr>
            <w:tcW w:w="755" w:type="pct"/>
            <w:vMerge/>
          </w:tcPr>
          <w:p w:rsidR="008C5C4B" w:rsidRPr="00EF55C0" w:rsidRDefault="008C5C4B" w:rsidP="00EF55C0">
            <w:pPr>
              <w:spacing w:after="0" w:line="276" w:lineRule="auto"/>
              <w:rPr>
                <w:rFonts w:ascii="Times New Roman" w:eastAsia="Times New Roman" w:hAnsi="Times New Roman" w:cs="Times New Roman"/>
                <w:b/>
                <w:sz w:val="24"/>
                <w:szCs w:val="24"/>
                <w:lang w:eastAsia="ru-RU"/>
              </w:rPr>
            </w:pPr>
          </w:p>
        </w:tc>
      </w:tr>
      <w:tr w:rsidR="008C5C4B" w:rsidRPr="00EF55C0" w:rsidTr="00DE5EC5">
        <w:trPr>
          <w:trHeight w:val="20"/>
        </w:trPr>
        <w:tc>
          <w:tcPr>
            <w:tcW w:w="853" w:type="pct"/>
            <w:vMerge/>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p>
        </w:tc>
        <w:tc>
          <w:tcPr>
            <w:tcW w:w="177" w:type="pct"/>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r w:rsidRPr="00EF55C0">
              <w:rPr>
                <w:rFonts w:ascii="Times New Roman" w:eastAsia="Times New Roman" w:hAnsi="Times New Roman" w:cs="Times New Roman"/>
                <w:b/>
                <w:bCs/>
                <w:sz w:val="24"/>
                <w:szCs w:val="24"/>
                <w:lang w:eastAsia="ru-RU"/>
              </w:rPr>
              <w:t>1</w:t>
            </w:r>
          </w:p>
        </w:tc>
        <w:tc>
          <w:tcPr>
            <w:tcW w:w="2885" w:type="pct"/>
            <w:gridSpan w:val="2"/>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r w:rsidRPr="00EF55C0">
              <w:rPr>
                <w:rFonts w:ascii="Times New Roman" w:eastAsia="Times New Roman" w:hAnsi="Times New Roman" w:cs="Times New Roman"/>
                <w:sz w:val="24"/>
                <w:szCs w:val="24"/>
                <w:lang w:eastAsia="ru-RU"/>
              </w:rPr>
              <w:t>Практическое занятие № 19</w:t>
            </w:r>
            <w:r w:rsidRPr="00EF55C0">
              <w:rPr>
                <w:rFonts w:ascii="Times New Roman" w:eastAsia="Times New Roman" w:hAnsi="Times New Roman" w:cs="Times New Roman"/>
                <w:b/>
                <w:i/>
                <w:sz w:val="24"/>
                <w:szCs w:val="24"/>
                <w:lang w:eastAsia="ru-RU"/>
              </w:rPr>
              <w:t xml:space="preserve">. </w:t>
            </w:r>
            <w:r w:rsidRPr="00EF55C0">
              <w:rPr>
                <w:rFonts w:ascii="Times New Roman" w:eastAsia="Calibri" w:hAnsi="Times New Roman" w:cs="Times New Roman"/>
                <w:bCs/>
                <w:sz w:val="24"/>
                <w:szCs w:val="24"/>
              </w:rPr>
              <w:t>Совершенствование техники высокого старта, стартового разбега, финиширования. Техника бега на дистанции 400м.</w:t>
            </w:r>
          </w:p>
        </w:tc>
        <w:tc>
          <w:tcPr>
            <w:tcW w:w="330" w:type="pct"/>
            <w:vAlign w:val="center"/>
          </w:tcPr>
          <w:p w:rsidR="008C5C4B" w:rsidRPr="00EF55C0" w:rsidRDefault="008C5C4B"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2</w:t>
            </w:r>
          </w:p>
        </w:tc>
        <w:tc>
          <w:tcPr>
            <w:tcW w:w="755" w:type="pct"/>
            <w:vMerge/>
          </w:tcPr>
          <w:p w:rsidR="008C5C4B" w:rsidRPr="00EF55C0" w:rsidRDefault="008C5C4B" w:rsidP="00EF55C0">
            <w:pPr>
              <w:spacing w:after="0" w:line="276" w:lineRule="auto"/>
              <w:rPr>
                <w:rFonts w:ascii="Times New Roman" w:eastAsia="Times New Roman" w:hAnsi="Times New Roman" w:cs="Times New Roman"/>
                <w:b/>
                <w:sz w:val="24"/>
                <w:szCs w:val="24"/>
                <w:lang w:eastAsia="ru-RU"/>
              </w:rPr>
            </w:pPr>
          </w:p>
        </w:tc>
      </w:tr>
      <w:tr w:rsidR="008C5C4B" w:rsidRPr="00EF55C0" w:rsidTr="00DE5EC5">
        <w:trPr>
          <w:trHeight w:val="335"/>
        </w:trPr>
        <w:tc>
          <w:tcPr>
            <w:tcW w:w="853" w:type="pct"/>
            <w:vMerge/>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p>
        </w:tc>
        <w:tc>
          <w:tcPr>
            <w:tcW w:w="177" w:type="pct"/>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r w:rsidRPr="00EF55C0">
              <w:rPr>
                <w:rFonts w:ascii="Times New Roman" w:eastAsia="Times New Roman" w:hAnsi="Times New Roman" w:cs="Times New Roman"/>
                <w:b/>
                <w:bCs/>
                <w:sz w:val="24"/>
                <w:szCs w:val="24"/>
                <w:lang w:eastAsia="ru-RU"/>
              </w:rPr>
              <w:t>2</w:t>
            </w:r>
          </w:p>
        </w:tc>
        <w:tc>
          <w:tcPr>
            <w:tcW w:w="2885" w:type="pct"/>
            <w:gridSpan w:val="2"/>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r w:rsidRPr="00EF55C0">
              <w:rPr>
                <w:rFonts w:ascii="Times New Roman" w:eastAsia="Times New Roman" w:hAnsi="Times New Roman" w:cs="Times New Roman"/>
                <w:sz w:val="24"/>
                <w:szCs w:val="24"/>
                <w:lang w:eastAsia="ru-RU"/>
              </w:rPr>
              <w:t>Практическое занятие № 20.</w:t>
            </w:r>
            <w:r>
              <w:rPr>
                <w:rFonts w:ascii="Times New Roman" w:eastAsia="Times New Roman" w:hAnsi="Times New Roman" w:cs="Times New Roman"/>
                <w:sz w:val="24"/>
                <w:szCs w:val="24"/>
                <w:lang w:eastAsia="ru-RU"/>
              </w:rPr>
              <w:t xml:space="preserve"> </w:t>
            </w:r>
            <w:r w:rsidRPr="00EF55C0">
              <w:rPr>
                <w:rFonts w:ascii="Times New Roman" w:eastAsia="Calibri" w:hAnsi="Times New Roman" w:cs="Times New Roman"/>
                <w:bCs/>
                <w:sz w:val="24"/>
                <w:szCs w:val="24"/>
              </w:rPr>
              <w:t>Совершенствование техники высокого старта</w:t>
            </w:r>
            <w:r w:rsidRPr="00EF55C0">
              <w:rPr>
                <w:rFonts w:ascii="Times New Roman" w:eastAsia="Times New Roman" w:hAnsi="Times New Roman" w:cs="Times New Roman"/>
                <w:sz w:val="24"/>
                <w:szCs w:val="24"/>
                <w:lang w:eastAsia="ru-RU"/>
              </w:rPr>
              <w:t>. Равномерный бег 800м.</w:t>
            </w:r>
          </w:p>
        </w:tc>
        <w:tc>
          <w:tcPr>
            <w:tcW w:w="330" w:type="pct"/>
            <w:vAlign w:val="center"/>
          </w:tcPr>
          <w:p w:rsidR="008C5C4B" w:rsidRPr="00EF55C0" w:rsidRDefault="008C5C4B" w:rsidP="00EF55C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55" w:type="pct"/>
            <w:vMerge/>
          </w:tcPr>
          <w:p w:rsidR="008C5C4B" w:rsidRPr="00EF55C0" w:rsidRDefault="008C5C4B" w:rsidP="00EF55C0">
            <w:pPr>
              <w:spacing w:after="0" w:line="276" w:lineRule="auto"/>
              <w:rPr>
                <w:rFonts w:ascii="Times New Roman" w:eastAsia="Times New Roman" w:hAnsi="Times New Roman" w:cs="Times New Roman"/>
                <w:b/>
                <w:sz w:val="24"/>
                <w:szCs w:val="24"/>
                <w:lang w:eastAsia="ru-RU"/>
              </w:rPr>
            </w:pPr>
          </w:p>
        </w:tc>
      </w:tr>
      <w:tr w:rsidR="008C5C4B" w:rsidRPr="00EF55C0" w:rsidTr="00DE5EC5">
        <w:trPr>
          <w:trHeight w:val="20"/>
        </w:trPr>
        <w:tc>
          <w:tcPr>
            <w:tcW w:w="853" w:type="pct"/>
            <w:vMerge/>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p>
        </w:tc>
        <w:tc>
          <w:tcPr>
            <w:tcW w:w="177" w:type="pct"/>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r w:rsidRPr="00EF55C0">
              <w:rPr>
                <w:rFonts w:ascii="Times New Roman" w:eastAsia="Times New Roman" w:hAnsi="Times New Roman" w:cs="Times New Roman"/>
                <w:b/>
                <w:bCs/>
                <w:sz w:val="24"/>
                <w:szCs w:val="24"/>
                <w:lang w:eastAsia="ru-RU"/>
              </w:rPr>
              <w:t>3</w:t>
            </w:r>
          </w:p>
        </w:tc>
        <w:tc>
          <w:tcPr>
            <w:tcW w:w="2885" w:type="pct"/>
            <w:gridSpan w:val="2"/>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r w:rsidRPr="00EF55C0">
              <w:rPr>
                <w:rFonts w:ascii="Times New Roman" w:eastAsia="Times New Roman" w:hAnsi="Times New Roman" w:cs="Times New Roman"/>
                <w:sz w:val="24"/>
                <w:szCs w:val="24"/>
                <w:lang w:eastAsia="ru-RU"/>
              </w:rPr>
              <w:t>Практическое занятие № 21</w:t>
            </w:r>
            <w:r w:rsidRPr="00EF55C0">
              <w:rPr>
                <w:rFonts w:ascii="Times New Roman" w:eastAsia="Times New Roman" w:hAnsi="Times New Roman" w:cs="Times New Roman"/>
                <w:b/>
                <w:i/>
                <w:sz w:val="24"/>
                <w:szCs w:val="24"/>
                <w:lang w:eastAsia="ru-RU"/>
              </w:rPr>
              <w:t xml:space="preserve">. </w:t>
            </w:r>
            <w:r w:rsidRPr="00EF55C0">
              <w:rPr>
                <w:rFonts w:ascii="Times New Roman" w:eastAsia="Calibri" w:hAnsi="Times New Roman" w:cs="Times New Roman"/>
                <w:bCs/>
                <w:sz w:val="24"/>
                <w:szCs w:val="24"/>
              </w:rPr>
              <w:t>Совершенствование техники стартового разбега. Переменный бег 400м.</w:t>
            </w:r>
          </w:p>
        </w:tc>
        <w:tc>
          <w:tcPr>
            <w:tcW w:w="330" w:type="pct"/>
            <w:vAlign w:val="center"/>
          </w:tcPr>
          <w:p w:rsidR="008C5C4B" w:rsidRPr="00EF55C0" w:rsidRDefault="008C5C4B" w:rsidP="00EF55C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55" w:type="pct"/>
            <w:vMerge/>
          </w:tcPr>
          <w:p w:rsidR="008C5C4B" w:rsidRPr="00EF55C0" w:rsidRDefault="008C5C4B" w:rsidP="00EF55C0">
            <w:pPr>
              <w:spacing w:after="0" w:line="276" w:lineRule="auto"/>
              <w:rPr>
                <w:rFonts w:ascii="Times New Roman" w:eastAsia="Times New Roman" w:hAnsi="Times New Roman" w:cs="Times New Roman"/>
                <w:b/>
                <w:sz w:val="24"/>
                <w:szCs w:val="24"/>
                <w:lang w:eastAsia="ru-RU"/>
              </w:rPr>
            </w:pPr>
          </w:p>
        </w:tc>
      </w:tr>
      <w:tr w:rsidR="008C5C4B" w:rsidRPr="00EF55C0" w:rsidTr="00DE5EC5">
        <w:trPr>
          <w:trHeight w:val="20"/>
        </w:trPr>
        <w:tc>
          <w:tcPr>
            <w:tcW w:w="853" w:type="pct"/>
            <w:vMerge/>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p>
        </w:tc>
        <w:tc>
          <w:tcPr>
            <w:tcW w:w="177" w:type="pct"/>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r w:rsidRPr="00EF55C0">
              <w:rPr>
                <w:rFonts w:ascii="Times New Roman" w:eastAsia="Times New Roman" w:hAnsi="Times New Roman" w:cs="Times New Roman"/>
                <w:b/>
                <w:bCs/>
                <w:sz w:val="24"/>
                <w:szCs w:val="24"/>
                <w:lang w:eastAsia="ru-RU"/>
              </w:rPr>
              <w:t>4</w:t>
            </w:r>
          </w:p>
        </w:tc>
        <w:tc>
          <w:tcPr>
            <w:tcW w:w="2885" w:type="pct"/>
            <w:gridSpan w:val="2"/>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r w:rsidRPr="00EF55C0">
              <w:rPr>
                <w:rFonts w:ascii="Times New Roman" w:eastAsia="Times New Roman" w:hAnsi="Times New Roman" w:cs="Times New Roman"/>
                <w:sz w:val="24"/>
                <w:szCs w:val="24"/>
                <w:lang w:eastAsia="ru-RU"/>
              </w:rPr>
              <w:t>Практическое занятие № 22.</w:t>
            </w:r>
            <w:r>
              <w:rPr>
                <w:rFonts w:ascii="Times New Roman" w:eastAsia="Times New Roman" w:hAnsi="Times New Roman" w:cs="Times New Roman"/>
                <w:sz w:val="24"/>
                <w:szCs w:val="24"/>
                <w:lang w:eastAsia="ru-RU"/>
              </w:rPr>
              <w:t xml:space="preserve"> </w:t>
            </w:r>
            <w:r w:rsidRPr="00EF55C0">
              <w:rPr>
                <w:rFonts w:ascii="Times New Roman" w:eastAsia="Calibri" w:hAnsi="Times New Roman" w:cs="Times New Roman"/>
                <w:bCs/>
                <w:sz w:val="24"/>
                <w:szCs w:val="24"/>
              </w:rPr>
              <w:t>Совершенствование техники финиширования. Повторный бег 800м.</w:t>
            </w:r>
          </w:p>
        </w:tc>
        <w:tc>
          <w:tcPr>
            <w:tcW w:w="330" w:type="pct"/>
            <w:vAlign w:val="center"/>
          </w:tcPr>
          <w:p w:rsidR="008C5C4B" w:rsidRPr="00EF55C0" w:rsidRDefault="008C5C4B" w:rsidP="00EF55C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55" w:type="pct"/>
            <w:vMerge/>
          </w:tcPr>
          <w:p w:rsidR="008C5C4B" w:rsidRPr="00EF55C0" w:rsidRDefault="008C5C4B" w:rsidP="00EF55C0">
            <w:pPr>
              <w:spacing w:after="0" w:line="276" w:lineRule="auto"/>
              <w:rPr>
                <w:rFonts w:ascii="Times New Roman" w:eastAsia="Times New Roman" w:hAnsi="Times New Roman" w:cs="Times New Roman"/>
                <w:b/>
                <w:sz w:val="24"/>
                <w:szCs w:val="24"/>
                <w:lang w:eastAsia="ru-RU"/>
              </w:rPr>
            </w:pPr>
          </w:p>
        </w:tc>
      </w:tr>
      <w:tr w:rsidR="008C5C4B" w:rsidRPr="00EF55C0" w:rsidTr="00DE5EC5">
        <w:trPr>
          <w:trHeight w:val="20"/>
        </w:trPr>
        <w:tc>
          <w:tcPr>
            <w:tcW w:w="853" w:type="pct"/>
            <w:vMerge/>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p>
        </w:tc>
        <w:tc>
          <w:tcPr>
            <w:tcW w:w="177" w:type="pct"/>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r w:rsidRPr="00EF55C0">
              <w:rPr>
                <w:rFonts w:ascii="Times New Roman" w:eastAsia="Times New Roman" w:hAnsi="Times New Roman" w:cs="Times New Roman"/>
                <w:b/>
                <w:bCs/>
                <w:sz w:val="24"/>
                <w:szCs w:val="24"/>
                <w:lang w:eastAsia="ru-RU"/>
              </w:rPr>
              <w:t>5</w:t>
            </w:r>
          </w:p>
        </w:tc>
        <w:tc>
          <w:tcPr>
            <w:tcW w:w="2885" w:type="pct"/>
            <w:gridSpan w:val="2"/>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r w:rsidRPr="00EF55C0">
              <w:rPr>
                <w:rFonts w:ascii="Times New Roman" w:eastAsia="Times New Roman" w:hAnsi="Times New Roman" w:cs="Times New Roman"/>
                <w:sz w:val="24"/>
                <w:szCs w:val="24"/>
                <w:lang w:eastAsia="ru-RU"/>
              </w:rPr>
              <w:t>Практическое занятие № 23.</w:t>
            </w:r>
            <w:r w:rsidRPr="00EF55C0">
              <w:rPr>
                <w:rFonts w:ascii="Times New Roman" w:eastAsia="Calibri" w:hAnsi="Times New Roman" w:cs="Times New Roman"/>
                <w:bCs/>
                <w:sz w:val="24"/>
                <w:szCs w:val="24"/>
              </w:rPr>
              <w:t>Техника бега на дистанции 400 м. Контрольный тест 800м</w:t>
            </w:r>
          </w:p>
        </w:tc>
        <w:tc>
          <w:tcPr>
            <w:tcW w:w="330" w:type="pct"/>
            <w:vAlign w:val="center"/>
          </w:tcPr>
          <w:p w:rsidR="008C5C4B" w:rsidRPr="00EF55C0" w:rsidRDefault="008C5C4B" w:rsidP="00EF55C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55" w:type="pct"/>
            <w:vMerge/>
          </w:tcPr>
          <w:p w:rsidR="008C5C4B" w:rsidRPr="00EF55C0" w:rsidRDefault="008C5C4B" w:rsidP="00EF55C0">
            <w:pPr>
              <w:spacing w:after="0" w:line="276" w:lineRule="auto"/>
              <w:rPr>
                <w:rFonts w:ascii="Times New Roman" w:eastAsia="Times New Roman" w:hAnsi="Times New Roman" w:cs="Times New Roman"/>
                <w:b/>
                <w:sz w:val="24"/>
                <w:szCs w:val="24"/>
                <w:lang w:eastAsia="ru-RU"/>
              </w:rPr>
            </w:pPr>
          </w:p>
        </w:tc>
      </w:tr>
      <w:tr w:rsidR="008C5C4B" w:rsidRPr="00EF55C0" w:rsidTr="00DE5EC5">
        <w:trPr>
          <w:trHeight w:val="20"/>
        </w:trPr>
        <w:tc>
          <w:tcPr>
            <w:tcW w:w="853" w:type="pct"/>
            <w:vMerge/>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p>
        </w:tc>
        <w:tc>
          <w:tcPr>
            <w:tcW w:w="177" w:type="pct"/>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2885" w:type="pct"/>
            <w:gridSpan w:val="2"/>
          </w:tcPr>
          <w:p w:rsidR="008C5C4B" w:rsidRPr="00EF55C0" w:rsidRDefault="008C5C4B" w:rsidP="007C1A54">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Практическое занятие № 2</w:t>
            </w:r>
            <w:r>
              <w:rPr>
                <w:rFonts w:ascii="Times New Roman" w:eastAsia="Times New Roman" w:hAnsi="Times New Roman" w:cs="Times New Roman"/>
                <w:sz w:val="24"/>
                <w:szCs w:val="24"/>
                <w:lang w:eastAsia="ru-RU"/>
              </w:rPr>
              <w:t>4</w:t>
            </w:r>
            <w:r w:rsidRPr="00EF55C0">
              <w:rPr>
                <w:rFonts w:ascii="Times New Roman" w:eastAsia="Times New Roman" w:hAnsi="Times New Roman" w:cs="Times New Roman"/>
                <w:sz w:val="24"/>
                <w:szCs w:val="24"/>
                <w:lang w:eastAsia="ru-RU"/>
              </w:rPr>
              <w:t>.</w:t>
            </w:r>
            <w:r w:rsidRPr="00DE7E73">
              <w:rPr>
                <w:rFonts w:ascii="Times New Roman" w:eastAsia="Times New Roman" w:hAnsi="Times New Roman" w:cs="Times New Roman"/>
                <w:sz w:val="24"/>
                <w:szCs w:val="24"/>
                <w:lang w:eastAsia="ru-RU"/>
              </w:rPr>
              <w:t>Выполнение контрольного норматива: прыжка в длину с</w:t>
            </w:r>
            <w:r>
              <w:rPr>
                <w:rFonts w:ascii="Times New Roman" w:eastAsia="Times New Roman" w:hAnsi="Times New Roman" w:cs="Times New Roman"/>
                <w:sz w:val="24"/>
                <w:szCs w:val="24"/>
                <w:lang w:eastAsia="ru-RU"/>
              </w:rPr>
              <w:t xml:space="preserve"> разбега способом «согнув ноги»</w:t>
            </w:r>
          </w:p>
        </w:tc>
        <w:tc>
          <w:tcPr>
            <w:tcW w:w="330" w:type="pct"/>
            <w:vAlign w:val="center"/>
          </w:tcPr>
          <w:p w:rsidR="008C5C4B" w:rsidRPr="00EF55C0" w:rsidRDefault="008C5C4B" w:rsidP="00EF55C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55" w:type="pct"/>
            <w:vMerge/>
          </w:tcPr>
          <w:p w:rsidR="008C5C4B" w:rsidRPr="00EF55C0" w:rsidRDefault="008C5C4B" w:rsidP="00EF55C0">
            <w:pPr>
              <w:spacing w:after="0" w:line="276" w:lineRule="auto"/>
              <w:rPr>
                <w:rFonts w:ascii="Times New Roman" w:eastAsia="Times New Roman" w:hAnsi="Times New Roman" w:cs="Times New Roman"/>
                <w:b/>
                <w:sz w:val="24"/>
                <w:szCs w:val="24"/>
                <w:lang w:eastAsia="ru-RU"/>
              </w:rPr>
            </w:pPr>
          </w:p>
        </w:tc>
      </w:tr>
      <w:tr w:rsidR="008C5C4B" w:rsidRPr="00EF55C0" w:rsidTr="00DE5EC5">
        <w:trPr>
          <w:trHeight w:val="20"/>
        </w:trPr>
        <w:tc>
          <w:tcPr>
            <w:tcW w:w="853" w:type="pct"/>
            <w:vMerge/>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p>
        </w:tc>
        <w:tc>
          <w:tcPr>
            <w:tcW w:w="177" w:type="pct"/>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2885" w:type="pct"/>
            <w:gridSpan w:val="2"/>
          </w:tcPr>
          <w:p w:rsidR="008C5C4B" w:rsidRPr="00EF55C0" w:rsidRDefault="008C5C4B" w:rsidP="007C1A54">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Практическое занятие № 2</w:t>
            </w:r>
            <w:r>
              <w:rPr>
                <w:rFonts w:ascii="Times New Roman" w:eastAsia="Times New Roman" w:hAnsi="Times New Roman" w:cs="Times New Roman"/>
                <w:sz w:val="24"/>
                <w:szCs w:val="24"/>
                <w:lang w:eastAsia="ru-RU"/>
              </w:rPr>
              <w:t>5</w:t>
            </w:r>
            <w:r w:rsidRPr="00EF55C0">
              <w:rPr>
                <w:rFonts w:ascii="Times New Roman" w:eastAsia="Times New Roman" w:hAnsi="Times New Roman" w:cs="Times New Roman"/>
                <w:sz w:val="24"/>
                <w:szCs w:val="24"/>
                <w:lang w:eastAsia="ru-RU"/>
              </w:rPr>
              <w:t>.</w:t>
            </w:r>
            <w:r w:rsidRPr="00DE7E73">
              <w:rPr>
                <w:rFonts w:ascii="Times New Roman" w:eastAsia="Times New Roman" w:hAnsi="Times New Roman" w:cs="Times New Roman"/>
                <w:sz w:val="24"/>
                <w:szCs w:val="24"/>
                <w:lang w:eastAsia="ru-RU"/>
              </w:rPr>
              <w:t>Техника прыжка способом «Согну</w:t>
            </w:r>
            <w:r>
              <w:rPr>
                <w:rFonts w:ascii="Times New Roman" w:eastAsia="Times New Roman" w:hAnsi="Times New Roman" w:cs="Times New Roman"/>
                <w:sz w:val="24"/>
                <w:szCs w:val="24"/>
                <w:lang w:eastAsia="ru-RU"/>
              </w:rPr>
              <w:t>в ноги» с 3-х, 5-ти, 7-ми шагов</w:t>
            </w:r>
          </w:p>
        </w:tc>
        <w:tc>
          <w:tcPr>
            <w:tcW w:w="330" w:type="pct"/>
            <w:vAlign w:val="center"/>
          </w:tcPr>
          <w:p w:rsidR="008C5C4B" w:rsidRPr="00EF55C0" w:rsidRDefault="008C5C4B" w:rsidP="00EF55C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55" w:type="pct"/>
            <w:vMerge/>
          </w:tcPr>
          <w:p w:rsidR="008C5C4B" w:rsidRPr="00EF55C0" w:rsidRDefault="008C5C4B" w:rsidP="00EF55C0">
            <w:pPr>
              <w:spacing w:after="0" w:line="276" w:lineRule="auto"/>
              <w:rPr>
                <w:rFonts w:ascii="Times New Roman" w:eastAsia="Times New Roman" w:hAnsi="Times New Roman" w:cs="Times New Roman"/>
                <w:b/>
                <w:sz w:val="24"/>
                <w:szCs w:val="24"/>
                <w:lang w:eastAsia="ru-RU"/>
              </w:rPr>
            </w:pPr>
          </w:p>
        </w:tc>
      </w:tr>
      <w:tr w:rsidR="008C5C4B" w:rsidRPr="00EF55C0" w:rsidTr="00DE5EC5">
        <w:trPr>
          <w:trHeight w:val="20"/>
        </w:trPr>
        <w:tc>
          <w:tcPr>
            <w:tcW w:w="853" w:type="pct"/>
            <w:vMerge/>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p>
        </w:tc>
        <w:tc>
          <w:tcPr>
            <w:tcW w:w="177" w:type="pct"/>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2885" w:type="pct"/>
            <w:gridSpan w:val="2"/>
          </w:tcPr>
          <w:p w:rsidR="008C5C4B" w:rsidRPr="00DE7E73" w:rsidRDefault="008C5C4B" w:rsidP="007C1A54">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Практическое занятие № 2</w:t>
            </w:r>
            <w:r>
              <w:rPr>
                <w:rFonts w:ascii="Times New Roman" w:eastAsia="Times New Roman" w:hAnsi="Times New Roman" w:cs="Times New Roman"/>
                <w:sz w:val="24"/>
                <w:szCs w:val="24"/>
                <w:lang w:eastAsia="ru-RU"/>
              </w:rPr>
              <w:t>6</w:t>
            </w:r>
            <w:r w:rsidRPr="00EF55C0">
              <w:rPr>
                <w:rFonts w:ascii="Times New Roman" w:eastAsia="Times New Roman" w:hAnsi="Times New Roman" w:cs="Times New Roman"/>
                <w:sz w:val="24"/>
                <w:szCs w:val="24"/>
                <w:lang w:eastAsia="ru-RU"/>
              </w:rPr>
              <w:t>.</w:t>
            </w:r>
            <w:r w:rsidRPr="00DE7E73">
              <w:rPr>
                <w:rFonts w:ascii="Times New Roman" w:eastAsia="Times New Roman" w:hAnsi="Times New Roman" w:cs="Times New Roman"/>
                <w:sz w:val="24"/>
                <w:szCs w:val="24"/>
                <w:lang w:eastAsia="ru-RU"/>
              </w:rPr>
              <w:t>Техника прыжка «в шаге» с уко</w:t>
            </w:r>
            <w:r>
              <w:rPr>
                <w:rFonts w:ascii="Times New Roman" w:eastAsia="Times New Roman" w:hAnsi="Times New Roman" w:cs="Times New Roman"/>
                <w:sz w:val="24"/>
                <w:szCs w:val="24"/>
                <w:lang w:eastAsia="ru-RU"/>
              </w:rPr>
              <w:t>роченного разбега</w:t>
            </w:r>
          </w:p>
        </w:tc>
        <w:tc>
          <w:tcPr>
            <w:tcW w:w="330" w:type="pct"/>
            <w:vAlign w:val="center"/>
          </w:tcPr>
          <w:p w:rsidR="008C5C4B" w:rsidRPr="00EF55C0" w:rsidRDefault="008C5C4B" w:rsidP="00EF55C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55" w:type="pct"/>
            <w:vMerge/>
          </w:tcPr>
          <w:p w:rsidR="008C5C4B" w:rsidRPr="00EF55C0" w:rsidRDefault="008C5C4B" w:rsidP="00EF55C0">
            <w:pPr>
              <w:spacing w:after="0" w:line="276" w:lineRule="auto"/>
              <w:rPr>
                <w:rFonts w:ascii="Times New Roman" w:eastAsia="Times New Roman" w:hAnsi="Times New Roman" w:cs="Times New Roman"/>
                <w:b/>
                <w:sz w:val="24"/>
                <w:szCs w:val="24"/>
                <w:lang w:eastAsia="ru-RU"/>
              </w:rPr>
            </w:pPr>
          </w:p>
        </w:tc>
      </w:tr>
      <w:tr w:rsidR="008C5C4B" w:rsidRPr="00EF55C0" w:rsidTr="00DE5EC5">
        <w:trPr>
          <w:trHeight w:val="20"/>
        </w:trPr>
        <w:tc>
          <w:tcPr>
            <w:tcW w:w="853" w:type="pct"/>
            <w:vMerge/>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p>
        </w:tc>
        <w:tc>
          <w:tcPr>
            <w:tcW w:w="177" w:type="pct"/>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2885" w:type="pct"/>
            <w:gridSpan w:val="2"/>
          </w:tcPr>
          <w:p w:rsidR="008C5C4B" w:rsidRPr="00DE7E73" w:rsidRDefault="008C5C4B" w:rsidP="007C1A54">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Практическое занятие № 2</w:t>
            </w:r>
            <w:r>
              <w:rPr>
                <w:rFonts w:ascii="Times New Roman" w:eastAsia="Times New Roman" w:hAnsi="Times New Roman" w:cs="Times New Roman"/>
                <w:sz w:val="24"/>
                <w:szCs w:val="24"/>
                <w:lang w:eastAsia="ru-RU"/>
              </w:rPr>
              <w:t>7</w:t>
            </w:r>
            <w:r w:rsidRPr="00EF55C0">
              <w:rPr>
                <w:rFonts w:ascii="Times New Roman" w:eastAsia="Times New Roman" w:hAnsi="Times New Roman" w:cs="Times New Roman"/>
                <w:sz w:val="24"/>
                <w:szCs w:val="24"/>
                <w:lang w:eastAsia="ru-RU"/>
              </w:rPr>
              <w:t>.</w:t>
            </w:r>
            <w:r w:rsidRPr="00DE7E73">
              <w:rPr>
                <w:rFonts w:ascii="Times New Roman" w:eastAsia="Times New Roman" w:hAnsi="Times New Roman" w:cs="Times New Roman"/>
                <w:sz w:val="24"/>
                <w:szCs w:val="24"/>
                <w:lang w:eastAsia="ru-RU"/>
              </w:rPr>
              <w:t xml:space="preserve">Целостное выполнение техники прыжка в длину </w:t>
            </w:r>
            <w:r>
              <w:rPr>
                <w:rFonts w:ascii="Times New Roman" w:eastAsia="Times New Roman" w:hAnsi="Times New Roman" w:cs="Times New Roman"/>
                <w:sz w:val="24"/>
                <w:szCs w:val="24"/>
                <w:lang w:eastAsia="ru-RU"/>
              </w:rPr>
              <w:t>с разбега, контрольный норматив</w:t>
            </w:r>
          </w:p>
        </w:tc>
        <w:tc>
          <w:tcPr>
            <w:tcW w:w="330" w:type="pct"/>
            <w:vAlign w:val="center"/>
          </w:tcPr>
          <w:p w:rsidR="008C5C4B" w:rsidRPr="00EF55C0" w:rsidRDefault="008C5C4B" w:rsidP="00EF55C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55" w:type="pct"/>
            <w:vMerge/>
          </w:tcPr>
          <w:p w:rsidR="008C5C4B" w:rsidRPr="00EF55C0" w:rsidRDefault="008C5C4B" w:rsidP="00EF55C0">
            <w:pPr>
              <w:spacing w:after="0" w:line="276" w:lineRule="auto"/>
              <w:rPr>
                <w:rFonts w:ascii="Times New Roman" w:eastAsia="Times New Roman" w:hAnsi="Times New Roman" w:cs="Times New Roman"/>
                <w:b/>
                <w:sz w:val="24"/>
                <w:szCs w:val="24"/>
                <w:lang w:eastAsia="ru-RU"/>
              </w:rPr>
            </w:pPr>
          </w:p>
        </w:tc>
      </w:tr>
      <w:tr w:rsidR="008C5C4B" w:rsidRPr="00EF55C0" w:rsidTr="00DE5EC5">
        <w:trPr>
          <w:trHeight w:val="20"/>
        </w:trPr>
        <w:tc>
          <w:tcPr>
            <w:tcW w:w="853" w:type="pct"/>
            <w:vMerge/>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p>
        </w:tc>
        <w:tc>
          <w:tcPr>
            <w:tcW w:w="177" w:type="pct"/>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2885" w:type="pct"/>
            <w:gridSpan w:val="2"/>
          </w:tcPr>
          <w:p w:rsidR="008C5C4B" w:rsidRPr="00DE7E73" w:rsidRDefault="008C5C4B" w:rsidP="007C1A54">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Практическое занятие № 2</w:t>
            </w:r>
            <w:r>
              <w:rPr>
                <w:rFonts w:ascii="Times New Roman" w:eastAsia="Times New Roman" w:hAnsi="Times New Roman" w:cs="Times New Roman"/>
                <w:sz w:val="24"/>
                <w:szCs w:val="24"/>
                <w:lang w:eastAsia="ru-RU"/>
              </w:rPr>
              <w:t>8</w:t>
            </w:r>
            <w:r w:rsidRPr="00EF55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Техника метания гранаты</w:t>
            </w:r>
          </w:p>
        </w:tc>
        <w:tc>
          <w:tcPr>
            <w:tcW w:w="330" w:type="pct"/>
            <w:vAlign w:val="center"/>
          </w:tcPr>
          <w:p w:rsidR="008C5C4B" w:rsidRPr="00EF55C0" w:rsidRDefault="008C5C4B" w:rsidP="00EF55C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55" w:type="pct"/>
            <w:vMerge/>
          </w:tcPr>
          <w:p w:rsidR="008C5C4B" w:rsidRPr="00EF55C0" w:rsidRDefault="008C5C4B" w:rsidP="00EF55C0">
            <w:pPr>
              <w:spacing w:after="0" w:line="276" w:lineRule="auto"/>
              <w:rPr>
                <w:rFonts w:ascii="Times New Roman" w:eastAsia="Times New Roman" w:hAnsi="Times New Roman" w:cs="Times New Roman"/>
                <w:b/>
                <w:sz w:val="24"/>
                <w:szCs w:val="24"/>
                <w:lang w:eastAsia="ru-RU"/>
              </w:rPr>
            </w:pPr>
          </w:p>
        </w:tc>
      </w:tr>
      <w:tr w:rsidR="008C5C4B" w:rsidRPr="00EF55C0" w:rsidTr="00DE5EC5">
        <w:trPr>
          <w:trHeight w:val="20"/>
        </w:trPr>
        <w:tc>
          <w:tcPr>
            <w:tcW w:w="853" w:type="pct"/>
            <w:vMerge/>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p>
        </w:tc>
        <w:tc>
          <w:tcPr>
            <w:tcW w:w="177" w:type="pct"/>
          </w:tcPr>
          <w:p w:rsidR="008C5C4B" w:rsidRPr="00EF55C0" w:rsidRDefault="008C5C4B" w:rsidP="00EF55C0">
            <w:pPr>
              <w:spacing w:after="0" w:line="276"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2885" w:type="pct"/>
            <w:gridSpan w:val="2"/>
          </w:tcPr>
          <w:p w:rsidR="008C5C4B" w:rsidRPr="00DE7E73" w:rsidRDefault="008C5C4B" w:rsidP="007C1A54">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Практическое занятие № 2</w:t>
            </w:r>
            <w:r>
              <w:rPr>
                <w:rFonts w:ascii="Times New Roman" w:eastAsia="Times New Roman" w:hAnsi="Times New Roman" w:cs="Times New Roman"/>
                <w:sz w:val="24"/>
                <w:szCs w:val="24"/>
                <w:lang w:eastAsia="ru-RU"/>
              </w:rPr>
              <w:t>9</w:t>
            </w:r>
            <w:r w:rsidRPr="00EF55C0">
              <w:rPr>
                <w:rFonts w:ascii="Times New Roman" w:eastAsia="Times New Roman" w:hAnsi="Times New Roman" w:cs="Times New Roman"/>
                <w:sz w:val="24"/>
                <w:szCs w:val="24"/>
                <w:lang w:eastAsia="ru-RU"/>
              </w:rPr>
              <w:t>.</w:t>
            </w:r>
            <w:r w:rsidRPr="00DE7E73">
              <w:rPr>
                <w:rFonts w:ascii="Times New Roman" w:eastAsia="Times New Roman" w:hAnsi="Times New Roman" w:cs="Times New Roman"/>
                <w:sz w:val="24"/>
                <w:szCs w:val="24"/>
                <w:lang w:eastAsia="ru-RU"/>
              </w:rPr>
              <w:t>Техника метания гранаты, контрольный норматив</w:t>
            </w:r>
          </w:p>
        </w:tc>
        <w:tc>
          <w:tcPr>
            <w:tcW w:w="330" w:type="pct"/>
            <w:vAlign w:val="center"/>
          </w:tcPr>
          <w:p w:rsidR="008C5C4B" w:rsidRPr="00EF55C0" w:rsidRDefault="008C5C4B" w:rsidP="00EF55C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55" w:type="pct"/>
            <w:vMerge/>
          </w:tcPr>
          <w:p w:rsidR="008C5C4B" w:rsidRPr="00EF55C0" w:rsidRDefault="008C5C4B" w:rsidP="00EF55C0">
            <w:pPr>
              <w:spacing w:after="0" w:line="276" w:lineRule="auto"/>
              <w:rPr>
                <w:rFonts w:ascii="Times New Roman" w:eastAsia="Times New Roman" w:hAnsi="Times New Roman" w:cs="Times New Roman"/>
                <w:b/>
                <w:sz w:val="24"/>
                <w:szCs w:val="24"/>
                <w:lang w:eastAsia="ru-RU"/>
              </w:rPr>
            </w:pPr>
          </w:p>
        </w:tc>
      </w:tr>
      <w:tr w:rsidR="00EF55C0" w:rsidRPr="00EF55C0" w:rsidTr="00AD2738">
        <w:trPr>
          <w:trHeight w:val="20"/>
        </w:trPr>
        <w:tc>
          <w:tcPr>
            <w:tcW w:w="3915" w:type="pct"/>
            <w:gridSpan w:val="4"/>
          </w:tcPr>
          <w:p w:rsidR="00EF55C0" w:rsidRPr="00EF55C0" w:rsidRDefault="00EF55C0" w:rsidP="001F67DD">
            <w:pPr>
              <w:spacing w:after="0" w:line="276" w:lineRule="auto"/>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bCs/>
                <w:sz w:val="24"/>
                <w:szCs w:val="24"/>
                <w:lang w:eastAsia="ru-RU"/>
              </w:rPr>
              <w:t xml:space="preserve">Раздел </w:t>
            </w:r>
            <w:r w:rsidR="001F67DD">
              <w:rPr>
                <w:rFonts w:ascii="Times New Roman" w:eastAsia="Times New Roman" w:hAnsi="Times New Roman" w:cs="Times New Roman"/>
                <w:b/>
                <w:bCs/>
                <w:sz w:val="24"/>
                <w:szCs w:val="24"/>
                <w:lang w:eastAsia="ru-RU"/>
              </w:rPr>
              <w:t>3</w:t>
            </w:r>
            <w:r w:rsidRPr="00EF55C0">
              <w:rPr>
                <w:rFonts w:ascii="Times New Roman" w:eastAsia="Times New Roman" w:hAnsi="Times New Roman" w:cs="Times New Roman"/>
                <w:b/>
                <w:bCs/>
                <w:sz w:val="24"/>
                <w:szCs w:val="24"/>
                <w:lang w:eastAsia="ru-RU"/>
              </w:rPr>
              <w:t xml:space="preserve">. </w:t>
            </w:r>
            <w:r w:rsidRPr="00EF55C0">
              <w:rPr>
                <w:rFonts w:ascii="Times New Roman" w:eastAsia="Calibri" w:hAnsi="Times New Roman" w:cs="Times New Roman"/>
                <w:b/>
                <w:bCs/>
                <w:color w:val="000000"/>
                <w:sz w:val="24"/>
                <w:szCs w:val="24"/>
              </w:rPr>
              <w:t>Баскетбол</w:t>
            </w:r>
          </w:p>
        </w:tc>
        <w:tc>
          <w:tcPr>
            <w:tcW w:w="330" w:type="pct"/>
          </w:tcPr>
          <w:p w:rsidR="00EF55C0" w:rsidRPr="00EF55C0" w:rsidRDefault="002B6E42" w:rsidP="00EF55C0">
            <w:pPr>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EF55C0" w:rsidRPr="00EF55C0">
              <w:rPr>
                <w:rFonts w:ascii="Times New Roman" w:eastAsia="Times New Roman" w:hAnsi="Times New Roman" w:cs="Times New Roman"/>
                <w:b/>
                <w:sz w:val="24"/>
                <w:szCs w:val="24"/>
                <w:lang w:eastAsia="ru-RU"/>
              </w:rPr>
              <w:t>0</w:t>
            </w:r>
          </w:p>
        </w:tc>
        <w:tc>
          <w:tcPr>
            <w:tcW w:w="755" w:type="pct"/>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439"/>
        </w:trPr>
        <w:tc>
          <w:tcPr>
            <w:tcW w:w="853" w:type="pct"/>
            <w:vMerge w:val="restart"/>
          </w:tcPr>
          <w:p w:rsidR="00EF55C0" w:rsidRPr="00EF55C0" w:rsidRDefault="00EF55C0" w:rsidP="001F67DD">
            <w:pPr>
              <w:spacing w:after="0" w:line="276" w:lineRule="auto"/>
              <w:rPr>
                <w:rFonts w:ascii="Times New Roman" w:eastAsia="Times New Roman" w:hAnsi="Times New Roman" w:cs="Times New Roman"/>
                <w:b/>
                <w:bCs/>
                <w:sz w:val="24"/>
                <w:szCs w:val="24"/>
                <w:lang w:eastAsia="ru-RU"/>
              </w:rPr>
            </w:pPr>
            <w:r w:rsidRPr="00EF55C0">
              <w:rPr>
                <w:rFonts w:ascii="Times New Roman" w:eastAsia="Calibri" w:hAnsi="Times New Roman" w:cs="Times New Roman"/>
                <w:b/>
                <w:bCs/>
                <w:sz w:val="24"/>
                <w:szCs w:val="24"/>
              </w:rPr>
              <w:t xml:space="preserve">Тема </w:t>
            </w:r>
            <w:r w:rsidR="001F67DD">
              <w:rPr>
                <w:rFonts w:ascii="Times New Roman" w:eastAsia="Calibri" w:hAnsi="Times New Roman" w:cs="Times New Roman"/>
                <w:b/>
                <w:bCs/>
                <w:sz w:val="24"/>
                <w:szCs w:val="24"/>
              </w:rPr>
              <w:t>3</w:t>
            </w:r>
            <w:r w:rsidRPr="00EF55C0">
              <w:rPr>
                <w:rFonts w:ascii="Times New Roman" w:eastAsia="Calibri" w:hAnsi="Times New Roman" w:cs="Times New Roman"/>
                <w:b/>
                <w:bCs/>
                <w:sz w:val="24"/>
                <w:szCs w:val="24"/>
              </w:rPr>
              <w:t>.1. Техника перемещений, стоек. Правила игры.</w:t>
            </w:r>
          </w:p>
        </w:tc>
        <w:tc>
          <w:tcPr>
            <w:tcW w:w="3062" w:type="pct"/>
            <w:gridSpan w:val="3"/>
          </w:tcPr>
          <w:p w:rsidR="00EF55C0" w:rsidRPr="000A3ACD" w:rsidRDefault="00EF55C0" w:rsidP="00EF55C0">
            <w:pPr>
              <w:spacing w:after="0" w:line="276" w:lineRule="auto"/>
              <w:rPr>
                <w:rFonts w:ascii="Times New Roman" w:eastAsia="Times New Roman" w:hAnsi="Times New Roman" w:cs="Times New Roman"/>
                <w:b/>
                <w:bCs/>
                <w:sz w:val="24"/>
                <w:szCs w:val="24"/>
                <w:lang w:eastAsia="ru-RU"/>
              </w:rPr>
            </w:pPr>
            <w:r w:rsidRPr="000A3ACD">
              <w:rPr>
                <w:rFonts w:ascii="Times New Roman" w:eastAsia="Calibri" w:hAnsi="Times New Roman" w:cs="Times New Roman"/>
                <w:b/>
                <w:w w:val="108"/>
                <w:sz w:val="24"/>
                <w:szCs w:val="24"/>
              </w:rPr>
              <w:t>Содержание учебного материала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6</w:t>
            </w:r>
          </w:p>
        </w:tc>
        <w:tc>
          <w:tcPr>
            <w:tcW w:w="755" w:type="pct"/>
            <w:vMerge w:val="restart"/>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ОК 08</w:t>
            </w:r>
          </w:p>
          <w:p w:rsidR="00EF55C0" w:rsidRPr="00EF55C0" w:rsidRDefault="00EF55C0" w:rsidP="00AD2738">
            <w:pPr>
              <w:suppressAutoHyphens/>
              <w:spacing w:after="0" w:line="276" w:lineRule="auto"/>
              <w:jc w:val="center"/>
              <w:rPr>
                <w:rFonts w:ascii="Times New Roman" w:eastAsia="Times New Roman" w:hAnsi="Times New Roman" w:cs="Times New Roman"/>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0A3ACD" w:rsidRDefault="00EF55C0" w:rsidP="00EF55C0">
            <w:pPr>
              <w:spacing w:after="0" w:line="276" w:lineRule="auto"/>
              <w:rPr>
                <w:rFonts w:ascii="Times New Roman" w:eastAsia="Calibri" w:hAnsi="Times New Roman" w:cs="Times New Roman"/>
                <w:w w:val="108"/>
                <w:sz w:val="24"/>
                <w:szCs w:val="24"/>
              </w:rPr>
            </w:pPr>
            <w:r w:rsidRPr="000A3ACD">
              <w:rPr>
                <w:rFonts w:ascii="Times New Roman" w:eastAsia="Calibri" w:hAnsi="Times New Roman" w:cs="Times New Roman"/>
                <w:w w:val="108"/>
                <w:sz w:val="24"/>
                <w:szCs w:val="24"/>
              </w:rPr>
              <w:t>1. Техника перемещений, стоек баскетболиста.</w:t>
            </w:r>
          </w:p>
        </w:tc>
        <w:tc>
          <w:tcPr>
            <w:tcW w:w="330" w:type="pct"/>
            <w:vMerge w:val="restart"/>
            <w:vAlign w:val="center"/>
          </w:tcPr>
          <w:p w:rsidR="00EF55C0" w:rsidRPr="00F057D6" w:rsidRDefault="002B6E42" w:rsidP="00EF55C0">
            <w:pPr>
              <w:suppressAutoHyphens/>
              <w:spacing w:after="0" w:line="276" w:lineRule="auto"/>
              <w:jc w:val="center"/>
              <w:rPr>
                <w:rFonts w:ascii="Times New Roman" w:eastAsia="Times New Roman" w:hAnsi="Times New Roman" w:cs="Times New Roman"/>
                <w:sz w:val="24"/>
                <w:szCs w:val="24"/>
                <w:lang w:eastAsia="ru-RU"/>
              </w:rPr>
            </w:pPr>
            <w:r w:rsidRPr="00F057D6">
              <w:rPr>
                <w:rFonts w:ascii="Times New Roman" w:eastAsia="Times New Roman" w:hAnsi="Times New Roman" w:cs="Times New Roman"/>
                <w:sz w:val="24"/>
                <w:szCs w:val="24"/>
                <w:lang w:eastAsia="ru-RU"/>
              </w:rPr>
              <w:t>0</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0A3ACD" w:rsidRDefault="00EF55C0" w:rsidP="00EF55C0">
            <w:pPr>
              <w:spacing w:after="0" w:line="276" w:lineRule="auto"/>
              <w:rPr>
                <w:rFonts w:ascii="Times New Roman" w:eastAsia="Calibri" w:hAnsi="Times New Roman" w:cs="Times New Roman"/>
                <w:w w:val="108"/>
                <w:sz w:val="24"/>
                <w:szCs w:val="24"/>
              </w:rPr>
            </w:pPr>
            <w:r w:rsidRPr="000A3ACD">
              <w:rPr>
                <w:rFonts w:ascii="Times New Roman" w:eastAsia="Calibri" w:hAnsi="Times New Roman" w:cs="Times New Roman"/>
                <w:w w:val="108"/>
                <w:sz w:val="24"/>
                <w:szCs w:val="24"/>
              </w:rPr>
              <w:t>2. Эффективное применение правил игры.</w:t>
            </w:r>
          </w:p>
        </w:tc>
        <w:tc>
          <w:tcPr>
            <w:tcW w:w="330" w:type="pct"/>
            <w:vMerge/>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EF55C0" w:rsidRDefault="00EF55C0" w:rsidP="00EF55C0">
            <w:pPr>
              <w:spacing w:after="0" w:line="276" w:lineRule="auto"/>
              <w:rPr>
                <w:rFonts w:ascii="Times New Roman" w:eastAsia="Calibri" w:hAnsi="Times New Roman" w:cs="Times New Roman"/>
                <w:b/>
                <w:color w:val="231F20"/>
                <w:w w:val="108"/>
                <w:sz w:val="24"/>
                <w:szCs w:val="24"/>
              </w:rPr>
            </w:pPr>
            <w:r w:rsidRPr="00EF55C0">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6</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222" w:type="pct"/>
            <w:gridSpan w:val="2"/>
          </w:tcPr>
          <w:p w:rsidR="00EF55C0" w:rsidRPr="00EF55C0" w:rsidRDefault="00EF55C0" w:rsidP="00EF55C0">
            <w:pPr>
              <w:spacing w:after="0" w:line="276" w:lineRule="auto"/>
              <w:rPr>
                <w:rFonts w:ascii="Times New Roman" w:eastAsia="Calibri" w:hAnsi="Times New Roman" w:cs="Times New Roman"/>
                <w:b/>
                <w:color w:val="231F20"/>
                <w:w w:val="108"/>
                <w:sz w:val="24"/>
                <w:szCs w:val="24"/>
              </w:rPr>
            </w:pPr>
            <w:r w:rsidRPr="00EF55C0">
              <w:rPr>
                <w:rFonts w:ascii="Times New Roman" w:eastAsia="Calibri" w:hAnsi="Times New Roman" w:cs="Times New Roman"/>
                <w:b/>
                <w:color w:val="231F20"/>
                <w:w w:val="108"/>
                <w:sz w:val="24"/>
                <w:szCs w:val="24"/>
              </w:rPr>
              <w:t>1</w:t>
            </w:r>
          </w:p>
        </w:tc>
        <w:tc>
          <w:tcPr>
            <w:tcW w:w="2840" w:type="pct"/>
          </w:tcPr>
          <w:p w:rsidR="00EF55C0" w:rsidRPr="00EF55C0" w:rsidRDefault="00EF55C0" w:rsidP="00F057D6">
            <w:pPr>
              <w:spacing w:after="0" w:line="276" w:lineRule="auto"/>
              <w:rPr>
                <w:rFonts w:ascii="Times New Roman" w:eastAsia="Calibri" w:hAnsi="Times New Roman" w:cs="Times New Roman"/>
                <w:b/>
                <w:color w:val="231F20"/>
                <w:w w:val="108"/>
                <w:sz w:val="24"/>
                <w:szCs w:val="24"/>
              </w:rPr>
            </w:pPr>
            <w:r w:rsidRPr="00EF55C0">
              <w:rPr>
                <w:rFonts w:ascii="Times New Roman" w:eastAsia="Times New Roman" w:hAnsi="Times New Roman" w:cs="Times New Roman"/>
                <w:sz w:val="24"/>
                <w:szCs w:val="24"/>
                <w:lang w:eastAsia="ru-RU"/>
              </w:rPr>
              <w:t xml:space="preserve">Практическое занятие № </w:t>
            </w:r>
            <w:r w:rsidR="00F057D6">
              <w:rPr>
                <w:rFonts w:ascii="Times New Roman" w:eastAsia="Times New Roman" w:hAnsi="Times New Roman" w:cs="Times New Roman"/>
                <w:sz w:val="24"/>
                <w:szCs w:val="24"/>
                <w:lang w:eastAsia="ru-RU"/>
              </w:rPr>
              <w:t>30</w:t>
            </w:r>
            <w:r w:rsidRPr="00EF55C0">
              <w:rPr>
                <w:rFonts w:ascii="Times New Roman" w:eastAsia="Times New Roman" w:hAnsi="Times New Roman" w:cs="Times New Roman"/>
                <w:sz w:val="24"/>
                <w:szCs w:val="24"/>
                <w:lang w:eastAsia="ru-RU"/>
              </w:rPr>
              <w:t>.Совершенствование техники перемещений и стоек, прием и передача мяча после перемещений в стойке.</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2</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222" w:type="pct"/>
            <w:gridSpan w:val="2"/>
          </w:tcPr>
          <w:p w:rsidR="00EF55C0" w:rsidRPr="00EF55C0" w:rsidRDefault="00EF55C0" w:rsidP="00EF55C0">
            <w:pPr>
              <w:spacing w:after="0" w:line="276" w:lineRule="auto"/>
              <w:rPr>
                <w:rFonts w:ascii="Times New Roman" w:eastAsia="Calibri" w:hAnsi="Times New Roman" w:cs="Times New Roman"/>
                <w:b/>
                <w:color w:val="231F20"/>
                <w:w w:val="108"/>
                <w:sz w:val="24"/>
                <w:szCs w:val="24"/>
              </w:rPr>
            </w:pPr>
            <w:r w:rsidRPr="00EF55C0">
              <w:rPr>
                <w:rFonts w:ascii="Times New Roman" w:eastAsia="Calibri" w:hAnsi="Times New Roman" w:cs="Times New Roman"/>
                <w:b/>
                <w:color w:val="231F20"/>
                <w:w w:val="108"/>
                <w:sz w:val="24"/>
                <w:szCs w:val="24"/>
              </w:rPr>
              <w:t>2-3</w:t>
            </w:r>
          </w:p>
        </w:tc>
        <w:tc>
          <w:tcPr>
            <w:tcW w:w="2840" w:type="pct"/>
          </w:tcPr>
          <w:p w:rsidR="00EF55C0" w:rsidRPr="00EF55C0" w:rsidRDefault="00EF55C0" w:rsidP="00F057D6">
            <w:pPr>
              <w:spacing w:after="0" w:line="276" w:lineRule="auto"/>
              <w:rPr>
                <w:rFonts w:ascii="Times New Roman" w:eastAsia="Calibri" w:hAnsi="Times New Roman" w:cs="Times New Roman"/>
                <w:b/>
                <w:color w:val="231F20"/>
                <w:w w:val="108"/>
                <w:sz w:val="24"/>
                <w:szCs w:val="24"/>
              </w:rPr>
            </w:pPr>
            <w:r w:rsidRPr="00EF55C0">
              <w:rPr>
                <w:rFonts w:ascii="Times New Roman" w:eastAsia="Times New Roman" w:hAnsi="Times New Roman" w:cs="Times New Roman"/>
                <w:sz w:val="24"/>
                <w:szCs w:val="24"/>
                <w:lang w:eastAsia="ru-RU"/>
              </w:rPr>
              <w:t xml:space="preserve">Практическое занятие № </w:t>
            </w:r>
            <w:r w:rsidR="00F057D6">
              <w:rPr>
                <w:rFonts w:ascii="Times New Roman" w:eastAsia="Times New Roman" w:hAnsi="Times New Roman" w:cs="Times New Roman"/>
                <w:sz w:val="24"/>
                <w:szCs w:val="24"/>
                <w:lang w:eastAsia="ru-RU"/>
              </w:rPr>
              <w:t xml:space="preserve">31. </w:t>
            </w:r>
            <w:r w:rsidRPr="00EF55C0">
              <w:rPr>
                <w:rFonts w:ascii="Times New Roman" w:eastAsia="Times New Roman" w:hAnsi="Times New Roman" w:cs="Times New Roman"/>
                <w:sz w:val="24"/>
                <w:szCs w:val="24"/>
                <w:lang w:eastAsia="ru-RU"/>
              </w:rPr>
              <w:t>Правила игры. Учебная игра.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4</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val="restart"/>
          </w:tcPr>
          <w:p w:rsidR="00EF55C0" w:rsidRPr="00EF55C0" w:rsidRDefault="00EF55C0" w:rsidP="001F67DD">
            <w:pPr>
              <w:spacing w:after="0" w:line="276" w:lineRule="auto"/>
              <w:rPr>
                <w:rFonts w:ascii="Times New Roman" w:eastAsia="Calibri" w:hAnsi="Times New Roman" w:cs="Times New Roman"/>
                <w:b/>
                <w:bCs/>
                <w:sz w:val="24"/>
                <w:szCs w:val="24"/>
              </w:rPr>
            </w:pPr>
            <w:r w:rsidRPr="00EF55C0">
              <w:rPr>
                <w:rFonts w:ascii="Times New Roman" w:eastAsia="Calibri" w:hAnsi="Times New Roman" w:cs="Times New Roman"/>
                <w:b/>
                <w:bCs/>
                <w:sz w:val="24"/>
                <w:szCs w:val="24"/>
              </w:rPr>
              <w:t xml:space="preserve">Тема </w:t>
            </w:r>
            <w:r w:rsidR="001F67DD">
              <w:rPr>
                <w:rFonts w:ascii="Times New Roman" w:eastAsia="Calibri" w:hAnsi="Times New Roman" w:cs="Times New Roman"/>
                <w:b/>
                <w:bCs/>
                <w:sz w:val="24"/>
                <w:szCs w:val="24"/>
              </w:rPr>
              <w:t>3</w:t>
            </w:r>
            <w:r w:rsidRPr="00EF55C0">
              <w:rPr>
                <w:rFonts w:ascii="Times New Roman" w:eastAsia="Calibri" w:hAnsi="Times New Roman" w:cs="Times New Roman"/>
                <w:b/>
                <w:bCs/>
                <w:sz w:val="24"/>
                <w:szCs w:val="24"/>
              </w:rPr>
              <w:t>.2. Ведение, прием и передача мяча.</w:t>
            </w:r>
          </w:p>
        </w:tc>
        <w:tc>
          <w:tcPr>
            <w:tcW w:w="3062" w:type="pct"/>
            <w:gridSpan w:val="3"/>
          </w:tcPr>
          <w:p w:rsidR="00EF55C0" w:rsidRPr="000A3ACD" w:rsidRDefault="00EF55C0" w:rsidP="00EF55C0">
            <w:pPr>
              <w:spacing w:after="0" w:line="276" w:lineRule="auto"/>
              <w:rPr>
                <w:rFonts w:ascii="Times New Roman" w:eastAsia="Calibri" w:hAnsi="Times New Roman" w:cs="Times New Roman"/>
                <w:b/>
                <w:w w:val="108"/>
                <w:sz w:val="24"/>
                <w:szCs w:val="24"/>
              </w:rPr>
            </w:pPr>
            <w:r w:rsidRPr="000A3ACD">
              <w:rPr>
                <w:rFonts w:ascii="Times New Roman" w:eastAsia="Calibri" w:hAnsi="Times New Roman" w:cs="Times New Roman"/>
                <w:b/>
                <w:w w:val="108"/>
                <w:sz w:val="24"/>
                <w:szCs w:val="24"/>
              </w:rPr>
              <w:t>Содержание учебного материала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8</w:t>
            </w:r>
          </w:p>
        </w:tc>
        <w:tc>
          <w:tcPr>
            <w:tcW w:w="755" w:type="pct"/>
            <w:vMerge w:val="restart"/>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ОК 08</w:t>
            </w:r>
          </w:p>
          <w:p w:rsidR="00EF55C0" w:rsidRPr="00EF55C0" w:rsidRDefault="00EF55C0" w:rsidP="00AD2738">
            <w:pPr>
              <w:suppressAutoHyphens/>
              <w:spacing w:after="0" w:line="276" w:lineRule="auto"/>
              <w:jc w:val="center"/>
              <w:rPr>
                <w:rFonts w:ascii="Times New Roman" w:eastAsia="Times New Roman" w:hAnsi="Times New Roman" w:cs="Times New Roman"/>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 Техника ведения, приемов и передач мяча.</w:t>
            </w:r>
          </w:p>
        </w:tc>
        <w:tc>
          <w:tcPr>
            <w:tcW w:w="330" w:type="pct"/>
            <w:vAlign w:val="center"/>
          </w:tcPr>
          <w:p w:rsidR="00EF55C0" w:rsidRPr="002B6E42"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2B6E42">
              <w:rPr>
                <w:rFonts w:ascii="Times New Roman" w:eastAsia="Times New Roman" w:hAnsi="Times New Roman" w:cs="Times New Roman"/>
                <w:sz w:val="24"/>
                <w:szCs w:val="24"/>
                <w:lang w:eastAsia="ru-RU"/>
              </w:rPr>
              <w:t>0</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r w:rsidRPr="00EF55C0">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8</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222" w:type="pct"/>
            <w:gridSpan w:val="2"/>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1-4</w:t>
            </w:r>
          </w:p>
        </w:tc>
        <w:tc>
          <w:tcPr>
            <w:tcW w:w="2840" w:type="pct"/>
          </w:tcPr>
          <w:p w:rsidR="00EF55C0" w:rsidRPr="00EF55C0" w:rsidRDefault="00EF55C0" w:rsidP="00F057D6">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 xml:space="preserve">Практическое занятие № </w:t>
            </w:r>
            <w:r w:rsidR="00F057D6">
              <w:rPr>
                <w:rFonts w:ascii="Times New Roman" w:eastAsia="Times New Roman" w:hAnsi="Times New Roman" w:cs="Times New Roman"/>
                <w:sz w:val="24"/>
                <w:szCs w:val="24"/>
                <w:lang w:eastAsia="ru-RU"/>
              </w:rPr>
              <w:t>32.</w:t>
            </w:r>
            <w:r w:rsidRPr="00EF55C0">
              <w:rPr>
                <w:rFonts w:ascii="Times New Roman" w:eastAsia="Times New Roman" w:hAnsi="Times New Roman" w:cs="Times New Roman"/>
                <w:sz w:val="24"/>
                <w:szCs w:val="24"/>
                <w:lang w:eastAsia="ru-RU"/>
              </w:rPr>
              <w:t xml:space="preserve"> Совершенствование ведения мяча, приемов и передач мяча на месте и в движении, в парах и тройках.</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8</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val="restart"/>
          </w:tcPr>
          <w:p w:rsidR="00EF55C0" w:rsidRPr="00EF55C0" w:rsidRDefault="00EF55C0" w:rsidP="001F67DD">
            <w:pPr>
              <w:spacing w:after="0" w:line="276" w:lineRule="auto"/>
              <w:rPr>
                <w:rFonts w:ascii="Times New Roman" w:eastAsia="Calibri" w:hAnsi="Times New Roman" w:cs="Times New Roman"/>
                <w:b/>
                <w:bCs/>
                <w:i/>
                <w:sz w:val="24"/>
                <w:szCs w:val="24"/>
              </w:rPr>
            </w:pPr>
            <w:r w:rsidRPr="00EF55C0">
              <w:rPr>
                <w:rFonts w:ascii="Times New Roman" w:eastAsia="Calibri" w:hAnsi="Times New Roman" w:cs="Times New Roman"/>
                <w:b/>
                <w:bCs/>
                <w:sz w:val="24"/>
                <w:szCs w:val="24"/>
              </w:rPr>
              <w:t xml:space="preserve">Тема </w:t>
            </w:r>
            <w:r w:rsidR="001F67DD">
              <w:rPr>
                <w:rFonts w:ascii="Times New Roman" w:eastAsia="Calibri" w:hAnsi="Times New Roman" w:cs="Times New Roman"/>
                <w:b/>
                <w:bCs/>
                <w:sz w:val="24"/>
                <w:szCs w:val="24"/>
              </w:rPr>
              <w:t>3</w:t>
            </w:r>
            <w:r w:rsidRPr="00EF55C0">
              <w:rPr>
                <w:rFonts w:ascii="Times New Roman" w:eastAsia="Calibri" w:hAnsi="Times New Roman" w:cs="Times New Roman"/>
                <w:b/>
                <w:bCs/>
                <w:sz w:val="24"/>
                <w:szCs w:val="24"/>
              </w:rPr>
              <w:t>.3. Броски мяча</w:t>
            </w:r>
          </w:p>
        </w:tc>
        <w:tc>
          <w:tcPr>
            <w:tcW w:w="3062" w:type="pct"/>
            <w:gridSpan w:val="3"/>
          </w:tcPr>
          <w:p w:rsidR="00EF55C0" w:rsidRPr="000A3ACD" w:rsidRDefault="00EF55C0" w:rsidP="00EF55C0">
            <w:pPr>
              <w:spacing w:after="0" w:line="276" w:lineRule="auto"/>
              <w:rPr>
                <w:rFonts w:ascii="Times New Roman" w:eastAsia="Times New Roman" w:hAnsi="Times New Roman" w:cs="Times New Roman"/>
                <w:b/>
                <w:sz w:val="24"/>
                <w:szCs w:val="24"/>
                <w:lang w:eastAsia="ru-RU"/>
              </w:rPr>
            </w:pPr>
            <w:r w:rsidRPr="000A3ACD">
              <w:rPr>
                <w:rFonts w:ascii="Times New Roman" w:eastAsia="Calibri" w:hAnsi="Times New Roman" w:cs="Times New Roman"/>
                <w:b/>
                <w:w w:val="108"/>
                <w:sz w:val="24"/>
                <w:szCs w:val="24"/>
              </w:rPr>
              <w:t>Содержание учебного материала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8</w:t>
            </w:r>
          </w:p>
        </w:tc>
        <w:tc>
          <w:tcPr>
            <w:tcW w:w="755" w:type="pct"/>
            <w:vMerge w:val="restart"/>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ОК 08</w:t>
            </w:r>
          </w:p>
          <w:p w:rsidR="00EF55C0" w:rsidRPr="00EF55C0" w:rsidRDefault="00EF55C0" w:rsidP="00AD2738">
            <w:pPr>
              <w:suppressAutoHyphens/>
              <w:spacing w:after="0" w:line="276" w:lineRule="auto"/>
              <w:jc w:val="center"/>
              <w:rPr>
                <w:rFonts w:ascii="Times New Roman" w:eastAsia="Times New Roman" w:hAnsi="Times New Roman" w:cs="Times New Roman"/>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 Техника бросков по кольцу.</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0</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r w:rsidRPr="00EF55C0">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8</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222" w:type="pct"/>
            <w:gridSpan w:val="2"/>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1-2</w:t>
            </w:r>
          </w:p>
        </w:tc>
        <w:tc>
          <w:tcPr>
            <w:tcW w:w="2840" w:type="pct"/>
          </w:tcPr>
          <w:p w:rsidR="00EF55C0" w:rsidRPr="00EF55C0" w:rsidRDefault="00EF55C0" w:rsidP="00F057D6">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 xml:space="preserve">Практическое занятие № </w:t>
            </w:r>
            <w:r w:rsidR="00F057D6">
              <w:rPr>
                <w:rFonts w:ascii="Times New Roman" w:eastAsia="Times New Roman" w:hAnsi="Times New Roman" w:cs="Times New Roman"/>
                <w:sz w:val="24"/>
                <w:szCs w:val="24"/>
                <w:lang w:eastAsia="ru-RU"/>
              </w:rPr>
              <w:t>33</w:t>
            </w:r>
            <w:r w:rsidRPr="00EF55C0">
              <w:rPr>
                <w:rFonts w:ascii="Times New Roman" w:eastAsia="Times New Roman" w:hAnsi="Times New Roman" w:cs="Times New Roman"/>
                <w:sz w:val="24"/>
                <w:szCs w:val="24"/>
                <w:lang w:eastAsia="ru-RU"/>
              </w:rPr>
              <w:t>.Совершенствование бросков по кольцу с места и в движении.</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4</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87"/>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222" w:type="pct"/>
            <w:gridSpan w:val="2"/>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3-4</w:t>
            </w:r>
          </w:p>
        </w:tc>
        <w:tc>
          <w:tcPr>
            <w:tcW w:w="2840" w:type="pct"/>
          </w:tcPr>
          <w:p w:rsidR="00EF55C0" w:rsidRPr="00EF55C0" w:rsidRDefault="00EF55C0" w:rsidP="00F057D6">
            <w:pPr>
              <w:spacing w:after="0" w:line="276" w:lineRule="auto"/>
              <w:rPr>
                <w:rFonts w:ascii="Times New Roman" w:eastAsia="Times New Roman" w:hAnsi="Times New Roman" w:cs="Times New Roman"/>
                <w:b/>
                <w:i/>
                <w:sz w:val="24"/>
                <w:szCs w:val="24"/>
                <w:lang w:eastAsia="ru-RU"/>
              </w:rPr>
            </w:pPr>
            <w:r w:rsidRPr="00EF55C0">
              <w:rPr>
                <w:rFonts w:ascii="Times New Roman" w:eastAsia="Times New Roman" w:hAnsi="Times New Roman" w:cs="Times New Roman"/>
                <w:sz w:val="24"/>
                <w:szCs w:val="24"/>
                <w:lang w:eastAsia="ru-RU"/>
              </w:rPr>
              <w:t xml:space="preserve">Практическое занятие № </w:t>
            </w:r>
            <w:r w:rsidR="00F057D6">
              <w:rPr>
                <w:rFonts w:ascii="Times New Roman" w:eastAsia="Times New Roman" w:hAnsi="Times New Roman" w:cs="Times New Roman"/>
                <w:sz w:val="24"/>
                <w:szCs w:val="24"/>
                <w:lang w:eastAsia="ru-RU"/>
              </w:rPr>
              <w:t xml:space="preserve">34. </w:t>
            </w:r>
            <w:r w:rsidRPr="00EF55C0">
              <w:rPr>
                <w:rFonts w:ascii="Times New Roman" w:eastAsia="Times New Roman" w:hAnsi="Times New Roman" w:cs="Times New Roman"/>
                <w:sz w:val="24"/>
                <w:szCs w:val="24"/>
                <w:lang w:eastAsia="ru-RU"/>
              </w:rPr>
              <w:t>Контрольные тесты. (Штрафной бросок, атака кольца на два шага).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4</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val="restart"/>
          </w:tcPr>
          <w:p w:rsidR="00EF55C0" w:rsidRPr="00EF55C0" w:rsidRDefault="00EF55C0" w:rsidP="001F67DD">
            <w:pPr>
              <w:spacing w:after="0" w:line="276" w:lineRule="auto"/>
              <w:rPr>
                <w:rFonts w:ascii="Times New Roman" w:eastAsia="Calibri" w:hAnsi="Times New Roman" w:cs="Times New Roman"/>
                <w:b/>
                <w:bCs/>
                <w:sz w:val="24"/>
                <w:szCs w:val="24"/>
              </w:rPr>
            </w:pPr>
            <w:r w:rsidRPr="00EF55C0">
              <w:rPr>
                <w:rFonts w:ascii="Times New Roman" w:eastAsia="Calibri" w:hAnsi="Times New Roman" w:cs="Times New Roman"/>
                <w:b/>
                <w:bCs/>
                <w:sz w:val="24"/>
                <w:szCs w:val="24"/>
              </w:rPr>
              <w:t xml:space="preserve">Тема </w:t>
            </w:r>
            <w:r w:rsidR="001F67DD">
              <w:rPr>
                <w:rFonts w:ascii="Times New Roman" w:eastAsia="Calibri" w:hAnsi="Times New Roman" w:cs="Times New Roman"/>
                <w:b/>
                <w:bCs/>
                <w:sz w:val="24"/>
                <w:szCs w:val="24"/>
              </w:rPr>
              <w:t>3</w:t>
            </w:r>
            <w:r w:rsidRPr="00EF55C0">
              <w:rPr>
                <w:rFonts w:ascii="Times New Roman" w:eastAsia="Calibri" w:hAnsi="Times New Roman" w:cs="Times New Roman"/>
                <w:b/>
                <w:bCs/>
                <w:sz w:val="24"/>
                <w:szCs w:val="24"/>
              </w:rPr>
              <w:t>.4. Простые тактические комбинации</w:t>
            </w:r>
          </w:p>
        </w:tc>
        <w:tc>
          <w:tcPr>
            <w:tcW w:w="3062" w:type="pct"/>
            <w:gridSpan w:val="3"/>
          </w:tcPr>
          <w:p w:rsidR="00EF55C0" w:rsidRPr="000A3ACD" w:rsidRDefault="00EF55C0" w:rsidP="00EF55C0">
            <w:pPr>
              <w:spacing w:after="0" w:line="276" w:lineRule="auto"/>
              <w:rPr>
                <w:rFonts w:ascii="Times New Roman" w:eastAsia="Times New Roman" w:hAnsi="Times New Roman" w:cs="Times New Roman"/>
                <w:b/>
                <w:i/>
                <w:sz w:val="24"/>
                <w:szCs w:val="24"/>
                <w:lang w:eastAsia="ru-RU"/>
              </w:rPr>
            </w:pPr>
            <w:r w:rsidRPr="000A3ACD">
              <w:rPr>
                <w:rFonts w:ascii="Times New Roman" w:eastAsia="Calibri" w:hAnsi="Times New Roman" w:cs="Times New Roman"/>
                <w:b/>
                <w:w w:val="108"/>
                <w:sz w:val="24"/>
                <w:szCs w:val="24"/>
              </w:rPr>
              <w:t>Содержание учебного материала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8</w:t>
            </w:r>
          </w:p>
        </w:tc>
        <w:tc>
          <w:tcPr>
            <w:tcW w:w="755" w:type="pct"/>
            <w:vMerge w:val="restart"/>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ОК 08</w:t>
            </w:r>
          </w:p>
          <w:p w:rsidR="00EF55C0" w:rsidRPr="00EF55C0" w:rsidRDefault="00EF55C0" w:rsidP="00AD2738">
            <w:pPr>
              <w:suppressAutoHyphens/>
              <w:spacing w:after="0" w:line="276" w:lineRule="auto"/>
              <w:jc w:val="center"/>
              <w:rPr>
                <w:rFonts w:ascii="Times New Roman" w:eastAsia="Times New Roman" w:hAnsi="Times New Roman" w:cs="Times New Roman"/>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r w:rsidRPr="00EF55C0">
              <w:rPr>
                <w:rFonts w:ascii="Times New Roman" w:eastAsia="Times New Roman" w:hAnsi="Times New Roman" w:cs="Times New Roman"/>
                <w:sz w:val="24"/>
                <w:szCs w:val="24"/>
                <w:lang w:eastAsia="ru-RU"/>
              </w:rPr>
              <w:t>1. Тактика и техника простых тактических комбинаций.</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0</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r w:rsidRPr="00EF55C0">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8</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222" w:type="pct"/>
            <w:gridSpan w:val="2"/>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1-4</w:t>
            </w:r>
          </w:p>
        </w:tc>
        <w:tc>
          <w:tcPr>
            <w:tcW w:w="2840" w:type="pct"/>
          </w:tcPr>
          <w:p w:rsidR="00EF55C0" w:rsidRPr="00EF55C0" w:rsidRDefault="00EF55C0" w:rsidP="00F057D6">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 xml:space="preserve">Практическое занятие № </w:t>
            </w:r>
            <w:r w:rsidR="00F057D6">
              <w:rPr>
                <w:rFonts w:ascii="Times New Roman" w:eastAsia="Times New Roman" w:hAnsi="Times New Roman" w:cs="Times New Roman"/>
                <w:sz w:val="24"/>
                <w:szCs w:val="24"/>
                <w:lang w:eastAsia="ru-RU"/>
              </w:rPr>
              <w:t>35</w:t>
            </w:r>
            <w:r w:rsidRPr="00EF55C0">
              <w:rPr>
                <w:rFonts w:ascii="Times New Roman" w:eastAsia="Times New Roman" w:hAnsi="Times New Roman" w:cs="Times New Roman"/>
                <w:sz w:val="24"/>
                <w:szCs w:val="24"/>
                <w:lang w:eastAsia="ru-RU"/>
              </w:rPr>
              <w:t>. Совершенствование простых тактических комбинаций в парах, тройках.</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8</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AD2738">
        <w:trPr>
          <w:trHeight w:val="20"/>
        </w:trPr>
        <w:tc>
          <w:tcPr>
            <w:tcW w:w="3915" w:type="pct"/>
            <w:gridSpan w:val="4"/>
          </w:tcPr>
          <w:p w:rsidR="00EF55C0" w:rsidRPr="00EF55C0" w:rsidRDefault="00EF55C0" w:rsidP="001F67DD">
            <w:pPr>
              <w:spacing w:after="0" w:line="276" w:lineRule="auto"/>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lastRenderedPageBreak/>
              <w:t xml:space="preserve">Раздел </w:t>
            </w:r>
            <w:r w:rsidR="001F67DD">
              <w:rPr>
                <w:rFonts w:ascii="Times New Roman" w:eastAsia="Times New Roman" w:hAnsi="Times New Roman" w:cs="Times New Roman"/>
                <w:b/>
                <w:sz w:val="24"/>
                <w:szCs w:val="24"/>
                <w:lang w:eastAsia="ru-RU"/>
              </w:rPr>
              <w:t>4</w:t>
            </w:r>
            <w:r w:rsidRPr="00EF55C0">
              <w:rPr>
                <w:rFonts w:ascii="Times New Roman" w:eastAsia="Times New Roman" w:hAnsi="Times New Roman" w:cs="Times New Roman"/>
                <w:b/>
                <w:sz w:val="24"/>
                <w:szCs w:val="24"/>
                <w:lang w:eastAsia="ru-RU"/>
              </w:rPr>
              <w:t>. Волейбол</w:t>
            </w:r>
          </w:p>
        </w:tc>
        <w:tc>
          <w:tcPr>
            <w:tcW w:w="330" w:type="pct"/>
            <w:vAlign w:val="center"/>
          </w:tcPr>
          <w:p w:rsidR="00EF55C0" w:rsidRPr="00EF55C0" w:rsidRDefault="00F057D6" w:rsidP="00EF55C0">
            <w:pPr>
              <w:suppressAutoHyphens/>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EF55C0" w:rsidRPr="00EF55C0">
              <w:rPr>
                <w:rFonts w:ascii="Times New Roman" w:eastAsia="Times New Roman" w:hAnsi="Times New Roman" w:cs="Times New Roman"/>
                <w:b/>
                <w:sz w:val="24"/>
                <w:szCs w:val="24"/>
                <w:lang w:eastAsia="ru-RU"/>
              </w:rPr>
              <w:t>0</w:t>
            </w:r>
          </w:p>
        </w:tc>
        <w:tc>
          <w:tcPr>
            <w:tcW w:w="755" w:type="pct"/>
          </w:tcPr>
          <w:p w:rsidR="00EF55C0" w:rsidRPr="00EF55C0" w:rsidRDefault="00EF55C0" w:rsidP="00EF55C0">
            <w:pPr>
              <w:spacing w:after="0" w:line="276" w:lineRule="auto"/>
              <w:jc w:val="center"/>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val="restart"/>
          </w:tcPr>
          <w:p w:rsidR="00EF55C0" w:rsidRPr="00EF55C0" w:rsidRDefault="00EF55C0" w:rsidP="001F67DD">
            <w:pPr>
              <w:spacing w:after="0" w:line="276" w:lineRule="auto"/>
              <w:rPr>
                <w:rFonts w:ascii="Times New Roman" w:eastAsia="Calibri" w:hAnsi="Times New Roman" w:cs="Times New Roman"/>
                <w:b/>
                <w:bCs/>
                <w:i/>
                <w:sz w:val="24"/>
                <w:szCs w:val="24"/>
              </w:rPr>
            </w:pPr>
            <w:r w:rsidRPr="00EF55C0">
              <w:rPr>
                <w:rFonts w:ascii="Times New Roman" w:eastAsia="Calibri" w:hAnsi="Times New Roman" w:cs="Times New Roman"/>
                <w:b/>
                <w:bCs/>
                <w:sz w:val="24"/>
                <w:szCs w:val="24"/>
              </w:rPr>
              <w:t xml:space="preserve">Тема </w:t>
            </w:r>
            <w:r w:rsidR="001F67DD">
              <w:rPr>
                <w:rFonts w:ascii="Times New Roman" w:eastAsia="Calibri" w:hAnsi="Times New Roman" w:cs="Times New Roman"/>
                <w:b/>
                <w:bCs/>
                <w:sz w:val="24"/>
                <w:szCs w:val="24"/>
              </w:rPr>
              <w:t>4</w:t>
            </w:r>
            <w:r w:rsidRPr="00EF55C0">
              <w:rPr>
                <w:rFonts w:ascii="Times New Roman" w:eastAsia="Calibri" w:hAnsi="Times New Roman" w:cs="Times New Roman"/>
                <w:b/>
                <w:bCs/>
                <w:sz w:val="24"/>
                <w:szCs w:val="24"/>
              </w:rPr>
              <w:t>.1. Стойки, перемещения, прыжки. Правила игры</w:t>
            </w:r>
          </w:p>
        </w:tc>
        <w:tc>
          <w:tcPr>
            <w:tcW w:w="3062" w:type="pct"/>
            <w:gridSpan w:val="3"/>
          </w:tcPr>
          <w:p w:rsidR="00EF55C0" w:rsidRPr="000A3ACD" w:rsidRDefault="00EF55C0" w:rsidP="00EF55C0">
            <w:pPr>
              <w:spacing w:after="0" w:line="276" w:lineRule="auto"/>
              <w:rPr>
                <w:rFonts w:ascii="Times New Roman" w:eastAsia="Times New Roman" w:hAnsi="Times New Roman" w:cs="Times New Roman"/>
                <w:sz w:val="24"/>
                <w:szCs w:val="24"/>
                <w:lang w:eastAsia="ru-RU"/>
              </w:rPr>
            </w:pPr>
            <w:r w:rsidRPr="000A3ACD">
              <w:rPr>
                <w:rFonts w:ascii="Times New Roman" w:eastAsia="Calibri" w:hAnsi="Times New Roman" w:cs="Times New Roman"/>
                <w:b/>
                <w:w w:val="108"/>
                <w:sz w:val="24"/>
                <w:szCs w:val="24"/>
              </w:rPr>
              <w:t>Содержание учебного материала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4</w:t>
            </w:r>
          </w:p>
        </w:tc>
        <w:tc>
          <w:tcPr>
            <w:tcW w:w="755" w:type="pct"/>
            <w:vMerge w:val="restart"/>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ОК 08</w:t>
            </w:r>
          </w:p>
          <w:p w:rsidR="00EF55C0" w:rsidRPr="00EF55C0" w:rsidRDefault="00EF55C0" w:rsidP="00AD2738">
            <w:pPr>
              <w:suppressAutoHyphens/>
              <w:spacing w:after="0" w:line="276" w:lineRule="auto"/>
              <w:jc w:val="center"/>
              <w:rPr>
                <w:rFonts w:ascii="Times New Roman" w:eastAsia="Times New Roman" w:hAnsi="Times New Roman" w:cs="Times New Roman"/>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0A3ACD" w:rsidRDefault="00EF55C0" w:rsidP="00EF55C0">
            <w:pPr>
              <w:spacing w:after="0" w:line="276" w:lineRule="auto"/>
              <w:rPr>
                <w:rFonts w:ascii="Times New Roman" w:eastAsia="Calibri" w:hAnsi="Times New Roman" w:cs="Times New Roman"/>
                <w:w w:val="108"/>
                <w:sz w:val="24"/>
                <w:szCs w:val="24"/>
              </w:rPr>
            </w:pPr>
            <w:r w:rsidRPr="000A3ACD">
              <w:rPr>
                <w:rFonts w:ascii="Times New Roman" w:eastAsia="Calibri" w:hAnsi="Times New Roman" w:cs="Times New Roman"/>
                <w:w w:val="108"/>
                <w:sz w:val="24"/>
                <w:szCs w:val="24"/>
              </w:rPr>
              <w:t>1. Техника стоек, перемещений и прыжков волейболиста.</w:t>
            </w:r>
          </w:p>
        </w:tc>
        <w:tc>
          <w:tcPr>
            <w:tcW w:w="330" w:type="pct"/>
            <w:vMerge w:val="restart"/>
            <w:vAlign w:val="center"/>
          </w:tcPr>
          <w:p w:rsidR="00EF55C0" w:rsidRPr="00F057D6"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F057D6">
              <w:rPr>
                <w:rFonts w:ascii="Times New Roman" w:eastAsia="Times New Roman" w:hAnsi="Times New Roman" w:cs="Times New Roman"/>
                <w:sz w:val="24"/>
                <w:szCs w:val="24"/>
                <w:lang w:eastAsia="ru-RU"/>
              </w:rPr>
              <w:t>0</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0A3ACD" w:rsidRDefault="00EF55C0" w:rsidP="00EF55C0">
            <w:pPr>
              <w:spacing w:after="0" w:line="276" w:lineRule="auto"/>
              <w:rPr>
                <w:rFonts w:ascii="Times New Roman" w:eastAsia="Calibri" w:hAnsi="Times New Roman" w:cs="Times New Roman"/>
                <w:b/>
                <w:w w:val="108"/>
                <w:sz w:val="24"/>
                <w:szCs w:val="24"/>
              </w:rPr>
            </w:pPr>
            <w:r w:rsidRPr="000A3ACD">
              <w:rPr>
                <w:rFonts w:ascii="Times New Roman" w:eastAsia="Calibri" w:hAnsi="Times New Roman" w:cs="Times New Roman"/>
                <w:b/>
                <w:w w:val="108"/>
                <w:sz w:val="24"/>
                <w:szCs w:val="24"/>
              </w:rPr>
              <w:t xml:space="preserve">2. </w:t>
            </w:r>
            <w:r w:rsidRPr="000A3ACD">
              <w:rPr>
                <w:rFonts w:ascii="Times New Roman" w:eastAsia="Calibri" w:hAnsi="Times New Roman" w:cs="Times New Roman"/>
                <w:w w:val="108"/>
                <w:sz w:val="24"/>
                <w:szCs w:val="24"/>
              </w:rPr>
              <w:t>Эффективное применение правил игры.</w:t>
            </w:r>
          </w:p>
        </w:tc>
        <w:tc>
          <w:tcPr>
            <w:tcW w:w="330" w:type="pct"/>
            <w:vMerge/>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EF55C0" w:rsidRDefault="00EF55C0" w:rsidP="00EF55C0">
            <w:pPr>
              <w:spacing w:after="0" w:line="276" w:lineRule="auto"/>
              <w:rPr>
                <w:rFonts w:ascii="Times New Roman" w:eastAsia="Calibri" w:hAnsi="Times New Roman" w:cs="Times New Roman"/>
                <w:b/>
                <w:color w:val="231F20"/>
                <w:w w:val="108"/>
                <w:sz w:val="24"/>
                <w:szCs w:val="24"/>
              </w:rPr>
            </w:pPr>
            <w:r w:rsidRPr="00EF55C0">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4</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177" w:type="pct"/>
          </w:tcPr>
          <w:p w:rsidR="00EF55C0" w:rsidRPr="00EF55C0" w:rsidRDefault="00EF55C0" w:rsidP="00EF55C0">
            <w:pPr>
              <w:spacing w:after="0" w:line="276" w:lineRule="auto"/>
              <w:rPr>
                <w:rFonts w:ascii="Times New Roman" w:eastAsia="Calibri" w:hAnsi="Times New Roman" w:cs="Times New Roman"/>
                <w:b/>
                <w:color w:val="231F20"/>
                <w:w w:val="108"/>
                <w:sz w:val="24"/>
                <w:szCs w:val="24"/>
              </w:rPr>
            </w:pPr>
            <w:r w:rsidRPr="00EF55C0">
              <w:rPr>
                <w:rFonts w:ascii="Times New Roman" w:eastAsia="Calibri" w:hAnsi="Times New Roman" w:cs="Times New Roman"/>
                <w:b/>
                <w:color w:val="231F20"/>
                <w:w w:val="108"/>
                <w:sz w:val="24"/>
                <w:szCs w:val="24"/>
              </w:rPr>
              <w:t>1</w:t>
            </w:r>
          </w:p>
        </w:tc>
        <w:tc>
          <w:tcPr>
            <w:tcW w:w="2885" w:type="pct"/>
            <w:gridSpan w:val="2"/>
          </w:tcPr>
          <w:p w:rsidR="00EF55C0" w:rsidRPr="00EF55C0" w:rsidRDefault="00EF55C0" w:rsidP="00F057D6">
            <w:pPr>
              <w:spacing w:after="0" w:line="276" w:lineRule="auto"/>
              <w:rPr>
                <w:rFonts w:ascii="Times New Roman" w:eastAsia="Calibri" w:hAnsi="Times New Roman" w:cs="Times New Roman"/>
                <w:b/>
                <w:color w:val="231F20"/>
                <w:w w:val="108"/>
                <w:sz w:val="24"/>
                <w:szCs w:val="24"/>
              </w:rPr>
            </w:pPr>
            <w:r w:rsidRPr="00EF55C0">
              <w:rPr>
                <w:rFonts w:ascii="Times New Roman" w:eastAsia="Times New Roman" w:hAnsi="Times New Roman" w:cs="Times New Roman"/>
                <w:sz w:val="24"/>
                <w:szCs w:val="24"/>
                <w:lang w:eastAsia="ru-RU"/>
              </w:rPr>
              <w:t>Практическое занятие № 3</w:t>
            </w:r>
            <w:r w:rsidR="00F057D6">
              <w:rPr>
                <w:rFonts w:ascii="Times New Roman" w:eastAsia="Times New Roman" w:hAnsi="Times New Roman" w:cs="Times New Roman"/>
                <w:sz w:val="24"/>
                <w:szCs w:val="24"/>
                <w:lang w:eastAsia="ru-RU"/>
              </w:rPr>
              <w:t>6</w:t>
            </w:r>
            <w:r w:rsidRPr="00EF55C0">
              <w:rPr>
                <w:rFonts w:ascii="Times New Roman" w:eastAsia="Times New Roman" w:hAnsi="Times New Roman" w:cs="Times New Roman"/>
                <w:sz w:val="24"/>
                <w:szCs w:val="24"/>
                <w:lang w:eastAsia="ru-RU"/>
              </w:rPr>
              <w:t>. Совершенствование техники перемещений, стоек и прыжков</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2</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81"/>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177" w:type="pct"/>
          </w:tcPr>
          <w:p w:rsidR="00EF55C0" w:rsidRPr="00EF55C0" w:rsidRDefault="00EF55C0" w:rsidP="00EF55C0">
            <w:pPr>
              <w:spacing w:after="0" w:line="276" w:lineRule="auto"/>
              <w:rPr>
                <w:rFonts w:ascii="Times New Roman" w:eastAsia="Calibri" w:hAnsi="Times New Roman" w:cs="Times New Roman"/>
                <w:b/>
                <w:color w:val="231F20"/>
                <w:w w:val="108"/>
                <w:sz w:val="24"/>
                <w:szCs w:val="24"/>
              </w:rPr>
            </w:pPr>
            <w:r w:rsidRPr="00EF55C0">
              <w:rPr>
                <w:rFonts w:ascii="Times New Roman" w:eastAsia="Calibri" w:hAnsi="Times New Roman" w:cs="Times New Roman"/>
                <w:b/>
                <w:color w:val="231F20"/>
                <w:w w:val="108"/>
                <w:sz w:val="24"/>
                <w:szCs w:val="24"/>
              </w:rPr>
              <w:t>2</w:t>
            </w:r>
          </w:p>
        </w:tc>
        <w:tc>
          <w:tcPr>
            <w:tcW w:w="2885" w:type="pct"/>
            <w:gridSpan w:val="2"/>
          </w:tcPr>
          <w:p w:rsidR="00EF55C0" w:rsidRPr="00EF55C0" w:rsidRDefault="00EF55C0" w:rsidP="00F057D6">
            <w:pPr>
              <w:spacing w:after="0" w:line="276" w:lineRule="auto"/>
              <w:rPr>
                <w:rFonts w:ascii="Times New Roman" w:eastAsia="Calibri" w:hAnsi="Times New Roman" w:cs="Times New Roman"/>
                <w:b/>
                <w:color w:val="231F20"/>
                <w:w w:val="108"/>
                <w:sz w:val="24"/>
                <w:szCs w:val="24"/>
              </w:rPr>
            </w:pPr>
            <w:r w:rsidRPr="00EF55C0">
              <w:rPr>
                <w:rFonts w:ascii="Times New Roman" w:eastAsia="Times New Roman" w:hAnsi="Times New Roman" w:cs="Times New Roman"/>
                <w:sz w:val="24"/>
                <w:szCs w:val="24"/>
                <w:lang w:eastAsia="ru-RU"/>
              </w:rPr>
              <w:t>Практическое занятие № 3</w:t>
            </w:r>
            <w:r w:rsidR="00F057D6">
              <w:rPr>
                <w:rFonts w:ascii="Times New Roman" w:eastAsia="Times New Roman" w:hAnsi="Times New Roman" w:cs="Times New Roman"/>
                <w:sz w:val="24"/>
                <w:szCs w:val="24"/>
                <w:lang w:eastAsia="ru-RU"/>
              </w:rPr>
              <w:t>7.</w:t>
            </w:r>
            <w:r w:rsidRPr="00EF55C0">
              <w:rPr>
                <w:rFonts w:ascii="Times New Roman" w:eastAsia="Times New Roman" w:hAnsi="Times New Roman" w:cs="Times New Roman"/>
                <w:sz w:val="24"/>
                <w:szCs w:val="24"/>
                <w:lang w:eastAsia="ru-RU"/>
              </w:rPr>
              <w:t xml:space="preserve"> Правила игры. Учебная игра.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2</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val="restart"/>
          </w:tcPr>
          <w:p w:rsidR="00EF55C0" w:rsidRPr="00EF55C0" w:rsidRDefault="00EF55C0" w:rsidP="001F67DD">
            <w:pPr>
              <w:spacing w:after="0" w:line="276" w:lineRule="auto"/>
              <w:rPr>
                <w:rFonts w:ascii="Times New Roman" w:eastAsia="Calibri" w:hAnsi="Times New Roman" w:cs="Times New Roman"/>
                <w:b/>
                <w:bCs/>
                <w:sz w:val="24"/>
                <w:szCs w:val="24"/>
              </w:rPr>
            </w:pPr>
            <w:r w:rsidRPr="00EF55C0">
              <w:rPr>
                <w:rFonts w:ascii="Times New Roman" w:eastAsia="Calibri" w:hAnsi="Times New Roman" w:cs="Times New Roman"/>
                <w:b/>
                <w:bCs/>
                <w:sz w:val="24"/>
                <w:szCs w:val="24"/>
              </w:rPr>
              <w:t xml:space="preserve">Тема </w:t>
            </w:r>
            <w:r w:rsidR="001F67DD">
              <w:rPr>
                <w:rFonts w:ascii="Times New Roman" w:eastAsia="Calibri" w:hAnsi="Times New Roman" w:cs="Times New Roman"/>
                <w:b/>
                <w:bCs/>
                <w:sz w:val="24"/>
                <w:szCs w:val="24"/>
              </w:rPr>
              <w:t>4</w:t>
            </w:r>
            <w:r w:rsidRPr="00EF55C0">
              <w:rPr>
                <w:rFonts w:ascii="Times New Roman" w:eastAsia="Calibri" w:hAnsi="Times New Roman" w:cs="Times New Roman"/>
                <w:b/>
                <w:bCs/>
                <w:sz w:val="24"/>
                <w:szCs w:val="24"/>
              </w:rPr>
              <w:t>.2. Прием и передачи мяча</w:t>
            </w:r>
          </w:p>
        </w:tc>
        <w:tc>
          <w:tcPr>
            <w:tcW w:w="3062" w:type="pct"/>
            <w:gridSpan w:val="3"/>
          </w:tcPr>
          <w:p w:rsidR="00EF55C0" w:rsidRPr="000A3ACD" w:rsidRDefault="00EF55C0" w:rsidP="00EF55C0">
            <w:pPr>
              <w:spacing w:after="0" w:line="276" w:lineRule="auto"/>
              <w:rPr>
                <w:rFonts w:ascii="Times New Roman" w:eastAsia="Calibri" w:hAnsi="Times New Roman" w:cs="Times New Roman"/>
                <w:b/>
                <w:w w:val="108"/>
                <w:sz w:val="24"/>
                <w:szCs w:val="24"/>
              </w:rPr>
            </w:pPr>
            <w:r w:rsidRPr="000A3ACD">
              <w:rPr>
                <w:rFonts w:ascii="Times New Roman" w:eastAsia="Calibri" w:hAnsi="Times New Roman" w:cs="Times New Roman"/>
                <w:b/>
                <w:w w:val="108"/>
                <w:sz w:val="24"/>
                <w:szCs w:val="24"/>
              </w:rPr>
              <w:t>Содержание учебного материала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6</w:t>
            </w:r>
          </w:p>
        </w:tc>
        <w:tc>
          <w:tcPr>
            <w:tcW w:w="755" w:type="pct"/>
            <w:vMerge w:val="restart"/>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ОК 08</w:t>
            </w:r>
          </w:p>
          <w:p w:rsidR="00EF55C0" w:rsidRPr="00EF55C0" w:rsidRDefault="00EF55C0" w:rsidP="00AD2738">
            <w:pPr>
              <w:suppressAutoHyphens/>
              <w:spacing w:after="0" w:line="276" w:lineRule="auto"/>
              <w:jc w:val="center"/>
              <w:rPr>
                <w:rFonts w:ascii="Times New Roman" w:eastAsia="Times New Roman" w:hAnsi="Times New Roman" w:cs="Times New Roman"/>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0A3ACD" w:rsidRDefault="00EF55C0" w:rsidP="00EF55C0">
            <w:pPr>
              <w:spacing w:after="0" w:line="276" w:lineRule="auto"/>
              <w:rPr>
                <w:rFonts w:ascii="Times New Roman" w:eastAsia="Calibri" w:hAnsi="Times New Roman" w:cs="Times New Roman"/>
                <w:w w:val="108"/>
                <w:sz w:val="24"/>
                <w:szCs w:val="24"/>
              </w:rPr>
            </w:pPr>
            <w:r w:rsidRPr="000A3ACD">
              <w:rPr>
                <w:rFonts w:ascii="Times New Roman" w:eastAsia="Calibri" w:hAnsi="Times New Roman" w:cs="Times New Roman"/>
                <w:w w:val="108"/>
                <w:sz w:val="24"/>
                <w:szCs w:val="24"/>
              </w:rPr>
              <w:t>1. Техника приема и передачи мяча.</w:t>
            </w:r>
          </w:p>
        </w:tc>
        <w:tc>
          <w:tcPr>
            <w:tcW w:w="330" w:type="pct"/>
            <w:vAlign w:val="center"/>
          </w:tcPr>
          <w:p w:rsidR="00EF55C0" w:rsidRPr="00F057D6"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F057D6">
              <w:rPr>
                <w:rFonts w:ascii="Times New Roman" w:eastAsia="Times New Roman" w:hAnsi="Times New Roman" w:cs="Times New Roman"/>
                <w:sz w:val="24"/>
                <w:szCs w:val="24"/>
                <w:lang w:eastAsia="ru-RU"/>
              </w:rPr>
              <w:t>0</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EF55C0" w:rsidRDefault="00EF55C0" w:rsidP="00EF55C0">
            <w:pPr>
              <w:spacing w:after="0" w:line="276" w:lineRule="auto"/>
              <w:rPr>
                <w:rFonts w:ascii="Times New Roman" w:eastAsia="Calibri" w:hAnsi="Times New Roman" w:cs="Times New Roman"/>
                <w:b/>
                <w:color w:val="231F20"/>
                <w:w w:val="108"/>
                <w:sz w:val="24"/>
                <w:szCs w:val="24"/>
              </w:rPr>
            </w:pPr>
            <w:r w:rsidRPr="00EF55C0">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6</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222" w:type="pct"/>
            <w:gridSpan w:val="2"/>
          </w:tcPr>
          <w:p w:rsidR="00EF55C0" w:rsidRPr="00EF55C0" w:rsidRDefault="00EF55C0" w:rsidP="00EF55C0">
            <w:pPr>
              <w:spacing w:after="0" w:line="276" w:lineRule="auto"/>
              <w:jc w:val="both"/>
              <w:rPr>
                <w:rFonts w:ascii="Times New Roman" w:eastAsia="Calibri" w:hAnsi="Times New Roman" w:cs="Times New Roman"/>
                <w:b/>
                <w:color w:val="231F20"/>
                <w:w w:val="108"/>
                <w:sz w:val="24"/>
                <w:szCs w:val="24"/>
              </w:rPr>
            </w:pPr>
            <w:r w:rsidRPr="00EF55C0">
              <w:rPr>
                <w:rFonts w:ascii="Times New Roman" w:eastAsia="Calibri" w:hAnsi="Times New Roman" w:cs="Times New Roman"/>
                <w:b/>
                <w:color w:val="231F20"/>
                <w:w w:val="108"/>
                <w:sz w:val="24"/>
                <w:szCs w:val="24"/>
              </w:rPr>
              <w:t>1</w:t>
            </w:r>
          </w:p>
        </w:tc>
        <w:tc>
          <w:tcPr>
            <w:tcW w:w="2840" w:type="pct"/>
          </w:tcPr>
          <w:p w:rsidR="00EF55C0" w:rsidRPr="00EF55C0" w:rsidRDefault="00EF55C0" w:rsidP="00F057D6">
            <w:pPr>
              <w:spacing w:after="0" w:line="276" w:lineRule="auto"/>
              <w:jc w:val="both"/>
              <w:rPr>
                <w:rFonts w:ascii="Times New Roman" w:eastAsia="Calibri" w:hAnsi="Times New Roman" w:cs="Times New Roman"/>
                <w:b/>
                <w:color w:val="231F20"/>
                <w:w w:val="108"/>
                <w:sz w:val="24"/>
                <w:szCs w:val="24"/>
              </w:rPr>
            </w:pPr>
            <w:r w:rsidRPr="00EF55C0">
              <w:rPr>
                <w:rFonts w:ascii="Times New Roman" w:eastAsia="Times New Roman" w:hAnsi="Times New Roman" w:cs="Times New Roman"/>
                <w:sz w:val="24"/>
                <w:szCs w:val="24"/>
                <w:lang w:eastAsia="ru-RU"/>
              </w:rPr>
              <w:t>Практическое занятие № 3</w:t>
            </w:r>
            <w:r w:rsidR="00F057D6">
              <w:rPr>
                <w:rFonts w:ascii="Times New Roman" w:eastAsia="Times New Roman" w:hAnsi="Times New Roman" w:cs="Times New Roman"/>
                <w:sz w:val="24"/>
                <w:szCs w:val="24"/>
                <w:lang w:eastAsia="ru-RU"/>
              </w:rPr>
              <w:t>8</w:t>
            </w:r>
            <w:r w:rsidRPr="00EF55C0">
              <w:rPr>
                <w:rFonts w:ascii="Times New Roman" w:eastAsia="Times New Roman" w:hAnsi="Times New Roman" w:cs="Times New Roman"/>
                <w:sz w:val="24"/>
                <w:szCs w:val="24"/>
                <w:lang w:eastAsia="ru-RU"/>
              </w:rPr>
              <w:t>.</w:t>
            </w:r>
            <w:r w:rsidR="00F057D6">
              <w:rPr>
                <w:rFonts w:ascii="Times New Roman" w:eastAsia="Times New Roman" w:hAnsi="Times New Roman" w:cs="Times New Roman"/>
                <w:sz w:val="24"/>
                <w:szCs w:val="24"/>
                <w:lang w:eastAsia="ru-RU"/>
              </w:rPr>
              <w:t xml:space="preserve"> </w:t>
            </w:r>
            <w:r w:rsidRPr="00EF55C0">
              <w:rPr>
                <w:rFonts w:ascii="Times New Roman" w:eastAsia="Times New Roman" w:hAnsi="Times New Roman" w:cs="Times New Roman"/>
                <w:sz w:val="24"/>
                <w:szCs w:val="24"/>
                <w:lang w:eastAsia="ru-RU"/>
              </w:rPr>
              <w:t>Совершенствование техники приема и передачи мяча двумя руками сверху.</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3</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222" w:type="pct"/>
            <w:gridSpan w:val="2"/>
          </w:tcPr>
          <w:p w:rsidR="00EF55C0" w:rsidRPr="00EF55C0" w:rsidRDefault="00EF55C0" w:rsidP="00EF55C0">
            <w:pPr>
              <w:spacing w:after="0" w:line="276" w:lineRule="auto"/>
              <w:jc w:val="both"/>
              <w:rPr>
                <w:rFonts w:ascii="Times New Roman" w:eastAsia="Calibri" w:hAnsi="Times New Roman" w:cs="Times New Roman"/>
                <w:color w:val="231F20"/>
                <w:w w:val="108"/>
                <w:sz w:val="24"/>
                <w:szCs w:val="24"/>
              </w:rPr>
            </w:pPr>
            <w:r w:rsidRPr="00EF55C0">
              <w:rPr>
                <w:rFonts w:ascii="Times New Roman" w:eastAsia="Calibri" w:hAnsi="Times New Roman" w:cs="Times New Roman"/>
                <w:color w:val="231F20"/>
                <w:w w:val="108"/>
                <w:sz w:val="24"/>
                <w:szCs w:val="24"/>
              </w:rPr>
              <w:t>2</w:t>
            </w:r>
          </w:p>
        </w:tc>
        <w:tc>
          <w:tcPr>
            <w:tcW w:w="2840" w:type="pct"/>
          </w:tcPr>
          <w:p w:rsidR="00EF55C0" w:rsidRPr="00EF55C0" w:rsidRDefault="00EF55C0" w:rsidP="00F057D6">
            <w:pPr>
              <w:spacing w:after="0" w:line="276" w:lineRule="auto"/>
              <w:jc w:val="both"/>
              <w:rPr>
                <w:rFonts w:ascii="Times New Roman" w:eastAsia="Calibri" w:hAnsi="Times New Roman" w:cs="Times New Roman"/>
                <w:color w:val="231F20"/>
                <w:w w:val="108"/>
                <w:sz w:val="24"/>
                <w:szCs w:val="24"/>
              </w:rPr>
            </w:pPr>
            <w:r w:rsidRPr="00EF55C0">
              <w:rPr>
                <w:rFonts w:ascii="Times New Roman" w:eastAsia="Times New Roman" w:hAnsi="Times New Roman" w:cs="Times New Roman"/>
                <w:sz w:val="24"/>
                <w:szCs w:val="24"/>
                <w:lang w:eastAsia="ru-RU"/>
              </w:rPr>
              <w:t>Практическое занятие № 3</w:t>
            </w:r>
            <w:r w:rsidR="00F057D6">
              <w:rPr>
                <w:rFonts w:ascii="Times New Roman" w:eastAsia="Times New Roman" w:hAnsi="Times New Roman" w:cs="Times New Roman"/>
                <w:sz w:val="24"/>
                <w:szCs w:val="24"/>
                <w:lang w:eastAsia="ru-RU"/>
              </w:rPr>
              <w:t>9</w:t>
            </w:r>
            <w:r w:rsidRPr="00EF55C0">
              <w:rPr>
                <w:rFonts w:ascii="Times New Roman" w:eastAsia="Times New Roman" w:hAnsi="Times New Roman" w:cs="Times New Roman"/>
                <w:sz w:val="24"/>
                <w:szCs w:val="24"/>
                <w:lang w:eastAsia="ru-RU"/>
              </w:rPr>
              <w:t>.</w:t>
            </w:r>
            <w:r w:rsidR="00F057D6">
              <w:rPr>
                <w:rFonts w:ascii="Times New Roman" w:eastAsia="Times New Roman" w:hAnsi="Times New Roman" w:cs="Times New Roman"/>
                <w:sz w:val="24"/>
                <w:szCs w:val="24"/>
                <w:lang w:eastAsia="ru-RU"/>
              </w:rPr>
              <w:t xml:space="preserve"> </w:t>
            </w:r>
            <w:r w:rsidRPr="00EF55C0">
              <w:rPr>
                <w:rFonts w:ascii="Times New Roman" w:eastAsia="Times New Roman" w:hAnsi="Times New Roman" w:cs="Times New Roman"/>
                <w:sz w:val="24"/>
                <w:szCs w:val="24"/>
                <w:lang w:eastAsia="ru-RU"/>
              </w:rPr>
              <w:t>Совершенствование техники приема и передачи мяча двумя руками снизу</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3</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val="restart"/>
          </w:tcPr>
          <w:p w:rsidR="00EF55C0" w:rsidRPr="00EF55C0" w:rsidRDefault="00EF55C0" w:rsidP="001F67DD">
            <w:pPr>
              <w:spacing w:after="0" w:line="276" w:lineRule="auto"/>
              <w:rPr>
                <w:rFonts w:ascii="Times New Roman" w:eastAsia="Calibri" w:hAnsi="Times New Roman" w:cs="Times New Roman"/>
                <w:b/>
                <w:bCs/>
                <w:i/>
                <w:sz w:val="24"/>
                <w:szCs w:val="24"/>
              </w:rPr>
            </w:pPr>
            <w:r w:rsidRPr="00EF55C0">
              <w:rPr>
                <w:rFonts w:ascii="Times New Roman" w:eastAsia="Calibri" w:hAnsi="Times New Roman" w:cs="Times New Roman"/>
                <w:b/>
                <w:bCs/>
                <w:sz w:val="24"/>
                <w:szCs w:val="24"/>
              </w:rPr>
              <w:t xml:space="preserve">Тема </w:t>
            </w:r>
            <w:r w:rsidR="001F67DD">
              <w:rPr>
                <w:rFonts w:ascii="Times New Roman" w:eastAsia="Calibri" w:hAnsi="Times New Roman" w:cs="Times New Roman"/>
                <w:b/>
                <w:bCs/>
                <w:sz w:val="24"/>
                <w:szCs w:val="24"/>
              </w:rPr>
              <w:t>4</w:t>
            </w:r>
            <w:r w:rsidRPr="00EF55C0">
              <w:rPr>
                <w:rFonts w:ascii="Times New Roman" w:eastAsia="Calibri" w:hAnsi="Times New Roman" w:cs="Times New Roman"/>
                <w:b/>
                <w:bCs/>
                <w:sz w:val="24"/>
                <w:szCs w:val="24"/>
              </w:rPr>
              <w:t>.3. Подачи мяча</w:t>
            </w:r>
          </w:p>
        </w:tc>
        <w:tc>
          <w:tcPr>
            <w:tcW w:w="3062" w:type="pct"/>
            <w:gridSpan w:val="3"/>
          </w:tcPr>
          <w:p w:rsidR="00EF55C0" w:rsidRPr="000A3ACD" w:rsidRDefault="00EF55C0" w:rsidP="00EF55C0">
            <w:pPr>
              <w:spacing w:after="0" w:line="276" w:lineRule="auto"/>
              <w:rPr>
                <w:rFonts w:ascii="Times New Roman" w:eastAsia="Times New Roman" w:hAnsi="Times New Roman" w:cs="Times New Roman"/>
                <w:b/>
                <w:i/>
                <w:sz w:val="24"/>
                <w:szCs w:val="24"/>
                <w:lang w:eastAsia="ru-RU"/>
              </w:rPr>
            </w:pPr>
            <w:r w:rsidRPr="000A3ACD">
              <w:rPr>
                <w:rFonts w:ascii="Times New Roman" w:eastAsia="Calibri" w:hAnsi="Times New Roman" w:cs="Times New Roman"/>
                <w:b/>
                <w:w w:val="108"/>
                <w:sz w:val="24"/>
                <w:szCs w:val="24"/>
              </w:rPr>
              <w:t>Содержание учебного материала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5</w:t>
            </w:r>
          </w:p>
        </w:tc>
        <w:tc>
          <w:tcPr>
            <w:tcW w:w="755" w:type="pct"/>
            <w:vMerge w:val="restart"/>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ОК 08</w:t>
            </w:r>
          </w:p>
          <w:p w:rsidR="00EF55C0" w:rsidRPr="00EF55C0" w:rsidRDefault="00EF55C0" w:rsidP="00AD2738">
            <w:pPr>
              <w:suppressAutoHyphens/>
              <w:spacing w:after="0" w:line="276" w:lineRule="auto"/>
              <w:jc w:val="center"/>
              <w:rPr>
                <w:rFonts w:ascii="Times New Roman" w:eastAsia="Times New Roman" w:hAnsi="Times New Roman" w:cs="Times New Roman"/>
                <w:sz w:val="24"/>
                <w:szCs w:val="24"/>
                <w:lang w:eastAsia="ru-RU"/>
              </w:rPr>
            </w:pPr>
          </w:p>
        </w:tc>
      </w:tr>
      <w:tr w:rsidR="00EF55C0" w:rsidRPr="00EF55C0" w:rsidTr="00DE5EC5">
        <w:trPr>
          <w:trHeight w:val="411"/>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0A3ACD" w:rsidRDefault="00EF55C0" w:rsidP="00EF55C0">
            <w:pPr>
              <w:spacing w:after="0" w:line="276" w:lineRule="auto"/>
              <w:rPr>
                <w:rFonts w:ascii="Times New Roman" w:eastAsia="Times New Roman" w:hAnsi="Times New Roman" w:cs="Times New Roman"/>
                <w:sz w:val="24"/>
                <w:szCs w:val="24"/>
                <w:lang w:eastAsia="ru-RU"/>
              </w:rPr>
            </w:pPr>
            <w:r w:rsidRPr="000A3ACD">
              <w:rPr>
                <w:rFonts w:ascii="Times New Roman" w:eastAsia="Times New Roman" w:hAnsi="Times New Roman" w:cs="Times New Roman"/>
                <w:sz w:val="24"/>
                <w:szCs w:val="24"/>
                <w:lang w:eastAsia="ru-RU"/>
              </w:rPr>
              <w:t>1. Техника подач мяча.</w:t>
            </w:r>
          </w:p>
        </w:tc>
        <w:tc>
          <w:tcPr>
            <w:tcW w:w="330" w:type="pct"/>
            <w:vAlign w:val="center"/>
          </w:tcPr>
          <w:p w:rsidR="00EF55C0" w:rsidRPr="00F057D6"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F057D6">
              <w:rPr>
                <w:rFonts w:ascii="Times New Roman" w:eastAsia="Times New Roman" w:hAnsi="Times New Roman" w:cs="Times New Roman"/>
                <w:sz w:val="24"/>
                <w:szCs w:val="24"/>
                <w:lang w:eastAsia="ru-RU"/>
              </w:rPr>
              <w:t>0</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89"/>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r w:rsidRPr="00EF55C0">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5</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12"/>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222" w:type="pct"/>
            <w:gridSpan w:val="2"/>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1-3</w:t>
            </w:r>
          </w:p>
        </w:tc>
        <w:tc>
          <w:tcPr>
            <w:tcW w:w="2840" w:type="pct"/>
          </w:tcPr>
          <w:p w:rsidR="00EF55C0" w:rsidRPr="00EF55C0" w:rsidRDefault="00EF55C0" w:rsidP="00F057D6">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 xml:space="preserve">Практическое занятие № </w:t>
            </w:r>
            <w:r w:rsidR="00F057D6">
              <w:rPr>
                <w:rFonts w:ascii="Times New Roman" w:eastAsia="Times New Roman" w:hAnsi="Times New Roman" w:cs="Times New Roman"/>
                <w:sz w:val="24"/>
                <w:szCs w:val="24"/>
                <w:lang w:eastAsia="ru-RU"/>
              </w:rPr>
              <w:t>40</w:t>
            </w:r>
            <w:r w:rsidRPr="00EF55C0">
              <w:rPr>
                <w:rFonts w:ascii="Times New Roman" w:eastAsia="Times New Roman" w:hAnsi="Times New Roman" w:cs="Times New Roman"/>
                <w:sz w:val="24"/>
                <w:szCs w:val="24"/>
                <w:lang w:eastAsia="ru-RU"/>
              </w:rPr>
              <w:t>.</w:t>
            </w:r>
            <w:r w:rsidR="00F057D6">
              <w:rPr>
                <w:rFonts w:ascii="Times New Roman" w:eastAsia="Times New Roman" w:hAnsi="Times New Roman" w:cs="Times New Roman"/>
                <w:sz w:val="24"/>
                <w:szCs w:val="24"/>
                <w:lang w:eastAsia="ru-RU"/>
              </w:rPr>
              <w:t xml:space="preserve"> </w:t>
            </w:r>
            <w:r w:rsidRPr="00EF55C0">
              <w:rPr>
                <w:rFonts w:ascii="Times New Roman" w:eastAsia="Times New Roman" w:hAnsi="Times New Roman" w:cs="Times New Roman"/>
                <w:sz w:val="24"/>
                <w:szCs w:val="24"/>
                <w:lang w:eastAsia="ru-RU"/>
              </w:rPr>
              <w:t>Совершенствования техники нижней, верхней и боковой подачи мяча.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5</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val="restart"/>
          </w:tcPr>
          <w:p w:rsidR="00EF55C0" w:rsidRPr="00EF55C0" w:rsidRDefault="00EF55C0" w:rsidP="001F67DD">
            <w:pPr>
              <w:spacing w:after="0" w:line="276" w:lineRule="auto"/>
              <w:rPr>
                <w:rFonts w:ascii="Times New Roman" w:eastAsia="Calibri" w:hAnsi="Times New Roman" w:cs="Times New Roman"/>
                <w:b/>
                <w:bCs/>
                <w:i/>
                <w:sz w:val="24"/>
                <w:szCs w:val="24"/>
              </w:rPr>
            </w:pPr>
            <w:r w:rsidRPr="00EF55C0">
              <w:rPr>
                <w:rFonts w:ascii="Times New Roman" w:eastAsia="Calibri" w:hAnsi="Times New Roman" w:cs="Times New Roman"/>
                <w:b/>
                <w:bCs/>
                <w:sz w:val="24"/>
                <w:szCs w:val="24"/>
              </w:rPr>
              <w:t xml:space="preserve">Тема </w:t>
            </w:r>
            <w:r w:rsidR="001F67DD">
              <w:rPr>
                <w:rFonts w:ascii="Times New Roman" w:eastAsia="Calibri" w:hAnsi="Times New Roman" w:cs="Times New Roman"/>
                <w:b/>
                <w:bCs/>
                <w:sz w:val="24"/>
                <w:szCs w:val="24"/>
              </w:rPr>
              <w:t>4</w:t>
            </w:r>
            <w:r w:rsidRPr="00EF55C0">
              <w:rPr>
                <w:rFonts w:ascii="Times New Roman" w:eastAsia="Calibri" w:hAnsi="Times New Roman" w:cs="Times New Roman"/>
                <w:b/>
                <w:bCs/>
                <w:sz w:val="24"/>
                <w:szCs w:val="24"/>
              </w:rPr>
              <w:t>.4. Нападающий удар. Блокирование</w:t>
            </w:r>
          </w:p>
        </w:tc>
        <w:tc>
          <w:tcPr>
            <w:tcW w:w="3062" w:type="pct"/>
            <w:gridSpan w:val="3"/>
          </w:tcPr>
          <w:p w:rsidR="00EF55C0" w:rsidRPr="000A3ACD" w:rsidRDefault="00EF55C0" w:rsidP="00EF55C0">
            <w:pPr>
              <w:spacing w:after="0" w:line="276" w:lineRule="auto"/>
              <w:rPr>
                <w:rFonts w:ascii="Times New Roman" w:eastAsia="Times New Roman" w:hAnsi="Times New Roman" w:cs="Times New Roman"/>
                <w:b/>
                <w:i/>
                <w:sz w:val="24"/>
                <w:szCs w:val="24"/>
                <w:lang w:eastAsia="ru-RU"/>
              </w:rPr>
            </w:pPr>
            <w:r w:rsidRPr="000A3ACD">
              <w:rPr>
                <w:rFonts w:ascii="Times New Roman" w:eastAsia="Calibri" w:hAnsi="Times New Roman" w:cs="Times New Roman"/>
                <w:b/>
                <w:w w:val="108"/>
                <w:sz w:val="24"/>
                <w:szCs w:val="24"/>
              </w:rPr>
              <w:t>Содержание учебного материала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5</w:t>
            </w:r>
          </w:p>
        </w:tc>
        <w:tc>
          <w:tcPr>
            <w:tcW w:w="755" w:type="pct"/>
            <w:vMerge w:val="restart"/>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ОК 08</w:t>
            </w:r>
          </w:p>
          <w:p w:rsidR="00EF55C0" w:rsidRPr="00EF55C0" w:rsidRDefault="00EF55C0" w:rsidP="00AD2738">
            <w:pPr>
              <w:suppressAutoHyphens/>
              <w:spacing w:after="0" w:line="276" w:lineRule="auto"/>
              <w:jc w:val="center"/>
              <w:rPr>
                <w:rFonts w:ascii="Times New Roman" w:eastAsia="Times New Roman" w:hAnsi="Times New Roman" w:cs="Times New Roman"/>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0A3ACD" w:rsidRDefault="00EF55C0" w:rsidP="00EF55C0">
            <w:pPr>
              <w:spacing w:after="0" w:line="276" w:lineRule="auto"/>
              <w:rPr>
                <w:rFonts w:ascii="Times New Roman" w:eastAsia="Times New Roman" w:hAnsi="Times New Roman" w:cs="Times New Roman"/>
                <w:sz w:val="24"/>
                <w:szCs w:val="24"/>
                <w:lang w:eastAsia="ru-RU"/>
              </w:rPr>
            </w:pPr>
            <w:r w:rsidRPr="000A3ACD">
              <w:rPr>
                <w:rFonts w:ascii="Times New Roman" w:eastAsia="Times New Roman" w:hAnsi="Times New Roman" w:cs="Times New Roman"/>
                <w:sz w:val="24"/>
                <w:szCs w:val="24"/>
                <w:lang w:eastAsia="ru-RU"/>
              </w:rPr>
              <w:t>1. Техника нападающего удара.</w:t>
            </w:r>
          </w:p>
        </w:tc>
        <w:tc>
          <w:tcPr>
            <w:tcW w:w="330" w:type="pct"/>
            <w:vMerge w:val="restart"/>
            <w:vAlign w:val="center"/>
          </w:tcPr>
          <w:p w:rsidR="00EF55C0" w:rsidRPr="00F057D6"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F057D6">
              <w:rPr>
                <w:rFonts w:ascii="Times New Roman" w:eastAsia="Times New Roman" w:hAnsi="Times New Roman" w:cs="Times New Roman"/>
                <w:sz w:val="24"/>
                <w:szCs w:val="24"/>
                <w:lang w:eastAsia="ru-RU"/>
              </w:rPr>
              <w:t>0</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0A3ACD" w:rsidRDefault="00EF55C0" w:rsidP="00EF55C0">
            <w:pPr>
              <w:spacing w:after="0" w:line="276" w:lineRule="auto"/>
              <w:rPr>
                <w:rFonts w:ascii="Times New Roman" w:eastAsia="Times New Roman" w:hAnsi="Times New Roman" w:cs="Times New Roman"/>
                <w:sz w:val="24"/>
                <w:szCs w:val="24"/>
                <w:lang w:eastAsia="ru-RU"/>
              </w:rPr>
            </w:pPr>
            <w:r w:rsidRPr="000A3ACD">
              <w:rPr>
                <w:rFonts w:ascii="Times New Roman" w:eastAsia="Times New Roman" w:hAnsi="Times New Roman" w:cs="Times New Roman"/>
                <w:sz w:val="24"/>
                <w:szCs w:val="24"/>
                <w:lang w:eastAsia="ru-RU"/>
              </w:rPr>
              <w:t>2. Техника блокирования.</w:t>
            </w:r>
          </w:p>
        </w:tc>
        <w:tc>
          <w:tcPr>
            <w:tcW w:w="330" w:type="pct"/>
            <w:vMerge/>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r w:rsidRPr="00EF55C0">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5</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222" w:type="pct"/>
            <w:gridSpan w:val="2"/>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w:t>
            </w:r>
          </w:p>
        </w:tc>
        <w:tc>
          <w:tcPr>
            <w:tcW w:w="2840" w:type="pct"/>
          </w:tcPr>
          <w:p w:rsidR="00EF55C0" w:rsidRPr="00EF55C0" w:rsidRDefault="00EF55C0" w:rsidP="00F057D6">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Практическое занятие №</w:t>
            </w:r>
            <w:r w:rsidR="00F057D6">
              <w:rPr>
                <w:rFonts w:ascii="Times New Roman" w:eastAsia="Times New Roman" w:hAnsi="Times New Roman" w:cs="Times New Roman"/>
                <w:sz w:val="24"/>
                <w:szCs w:val="24"/>
                <w:lang w:eastAsia="ru-RU"/>
              </w:rPr>
              <w:t xml:space="preserve"> 41</w:t>
            </w:r>
            <w:r w:rsidRPr="00EF55C0">
              <w:rPr>
                <w:rFonts w:ascii="Times New Roman" w:eastAsia="Times New Roman" w:hAnsi="Times New Roman" w:cs="Times New Roman"/>
                <w:sz w:val="24"/>
                <w:szCs w:val="24"/>
                <w:lang w:eastAsia="ru-RU"/>
              </w:rPr>
              <w:t>. Совершенствование техники видов нападающего удара.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3</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222" w:type="pct"/>
            <w:gridSpan w:val="2"/>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2</w:t>
            </w:r>
          </w:p>
        </w:tc>
        <w:tc>
          <w:tcPr>
            <w:tcW w:w="2840" w:type="pct"/>
          </w:tcPr>
          <w:p w:rsidR="00EF55C0" w:rsidRPr="00EF55C0" w:rsidRDefault="00EF55C0" w:rsidP="00F057D6">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 xml:space="preserve">Практическое занятие № </w:t>
            </w:r>
            <w:r w:rsidR="00F057D6">
              <w:rPr>
                <w:rFonts w:ascii="Times New Roman" w:eastAsia="Times New Roman" w:hAnsi="Times New Roman" w:cs="Times New Roman"/>
                <w:sz w:val="24"/>
                <w:szCs w:val="24"/>
                <w:lang w:eastAsia="ru-RU"/>
              </w:rPr>
              <w:t>42</w:t>
            </w:r>
            <w:r w:rsidRPr="00EF55C0">
              <w:rPr>
                <w:rFonts w:ascii="Times New Roman" w:eastAsia="Times New Roman" w:hAnsi="Times New Roman" w:cs="Times New Roman"/>
                <w:sz w:val="24"/>
                <w:szCs w:val="24"/>
                <w:lang w:eastAsia="ru-RU"/>
              </w:rPr>
              <w:t>.</w:t>
            </w:r>
            <w:r w:rsidR="00F057D6">
              <w:rPr>
                <w:rFonts w:ascii="Times New Roman" w:eastAsia="Times New Roman" w:hAnsi="Times New Roman" w:cs="Times New Roman"/>
                <w:sz w:val="24"/>
                <w:szCs w:val="24"/>
                <w:lang w:eastAsia="ru-RU"/>
              </w:rPr>
              <w:t xml:space="preserve"> </w:t>
            </w:r>
            <w:r w:rsidRPr="00EF55C0">
              <w:rPr>
                <w:rFonts w:ascii="Times New Roman" w:eastAsia="Times New Roman" w:hAnsi="Times New Roman" w:cs="Times New Roman"/>
                <w:sz w:val="24"/>
                <w:szCs w:val="24"/>
                <w:lang w:eastAsia="ru-RU"/>
              </w:rPr>
              <w:t>Совершенствование техники видов блокирования</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2</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val="restart"/>
          </w:tcPr>
          <w:p w:rsidR="001F67DD" w:rsidRDefault="00EF55C0" w:rsidP="00EF55C0">
            <w:pPr>
              <w:spacing w:after="0" w:line="276" w:lineRule="auto"/>
              <w:rPr>
                <w:rFonts w:ascii="Times New Roman" w:eastAsia="Calibri" w:hAnsi="Times New Roman" w:cs="Times New Roman"/>
                <w:b/>
                <w:bCs/>
                <w:sz w:val="24"/>
                <w:szCs w:val="24"/>
              </w:rPr>
            </w:pPr>
            <w:r w:rsidRPr="00EF55C0">
              <w:rPr>
                <w:rFonts w:ascii="Times New Roman" w:eastAsia="Calibri" w:hAnsi="Times New Roman" w:cs="Times New Roman"/>
                <w:b/>
                <w:bCs/>
                <w:sz w:val="24"/>
                <w:szCs w:val="24"/>
              </w:rPr>
              <w:t xml:space="preserve">Тема </w:t>
            </w:r>
            <w:r w:rsidR="001F67DD">
              <w:rPr>
                <w:rFonts w:ascii="Times New Roman" w:eastAsia="Calibri" w:hAnsi="Times New Roman" w:cs="Times New Roman"/>
                <w:b/>
                <w:bCs/>
                <w:sz w:val="24"/>
                <w:szCs w:val="24"/>
              </w:rPr>
              <w:t>4</w:t>
            </w:r>
            <w:r w:rsidRPr="00EF55C0">
              <w:rPr>
                <w:rFonts w:ascii="Times New Roman" w:eastAsia="Calibri" w:hAnsi="Times New Roman" w:cs="Times New Roman"/>
                <w:b/>
                <w:bCs/>
                <w:sz w:val="24"/>
                <w:szCs w:val="24"/>
              </w:rPr>
              <w:t>.5. Тактика</w:t>
            </w:r>
          </w:p>
          <w:p w:rsidR="00EF55C0" w:rsidRPr="00EF55C0" w:rsidRDefault="00EF55C0" w:rsidP="00EF55C0">
            <w:pPr>
              <w:spacing w:after="0" w:line="276" w:lineRule="auto"/>
              <w:rPr>
                <w:rFonts w:ascii="Times New Roman" w:eastAsia="Calibri" w:hAnsi="Times New Roman" w:cs="Times New Roman"/>
                <w:b/>
                <w:bCs/>
                <w:i/>
                <w:sz w:val="24"/>
                <w:szCs w:val="24"/>
              </w:rPr>
            </w:pPr>
            <w:r w:rsidRPr="00EF55C0">
              <w:rPr>
                <w:rFonts w:ascii="Times New Roman" w:eastAsia="Calibri" w:hAnsi="Times New Roman" w:cs="Times New Roman"/>
                <w:b/>
                <w:bCs/>
                <w:sz w:val="24"/>
                <w:szCs w:val="24"/>
              </w:rPr>
              <w:t>нападения</w:t>
            </w:r>
          </w:p>
        </w:tc>
        <w:tc>
          <w:tcPr>
            <w:tcW w:w="3062" w:type="pct"/>
            <w:gridSpan w:val="3"/>
          </w:tcPr>
          <w:p w:rsidR="00EF55C0" w:rsidRPr="000A3ACD" w:rsidRDefault="00EF55C0" w:rsidP="00EF55C0">
            <w:pPr>
              <w:spacing w:after="0" w:line="276" w:lineRule="auto"/>
              <w:rPr>
                <w:rFonts w:ascii="Times New Roman" w:eastAsia="Times New Roman" w:hAnsi="Times New Roman" w:cs="Times New Roman"/>
                <w:b/>
                <w:i/>
                <w:sz w:val="24"/>
                <w:szCs w:val="24"/>
                <w:lang w:eastAsia="ru-RU"/>
              </w:rPr>
            </w:pPr>
            <w:r w:rsidRPr="000A3ACD">
              <w:rPr>
                <w:rFonts w:ascii="Times New Roman" w:eastAsia="Calibri" w:hAnsi="Times New Roman" w:cs="Times New Roman"/>
                <w:b/>
                <w:w w:val="108"/>
                <w:sz w:val="24"/>
                <w:szCs w:val="24"/>
              </w:rPr>
              <w:t>Содержание учебного материала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5</w:t>
            </w:r>
          </w:p>
        </w:tc>
        <w:tc>
          <w:tcPr>
            <w:tcW w:w="755" w:type="pct"/>
            <w:vMerge w:val="restart"/>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ОК 08</w:t>
            </w:r>
          </w:p>
          <w:p w:rsidR="00EF55C0" w:rsidRPr="00EF55C0" w:rsidRDefault="00EF55C0" w:rsidP="00AD2738">
            <w:pPr>
              <w:suppressAutoHyphens/>
              <w:spacing w:after="0" w:line="276" w:lineRule="auto"/>
              <w:jc w:val="center"/>
              <w:rPr>
                <w:rFonts w:ascii="Times New Roman" w:eastAsia="Times New Roman" w:hAnsi="Times New Roman" w:cs="Times New Roman"/>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0A3ACD" w:rsidRDefault="00EF55C0" w:rsidP="00EF55C0">
            <w:pPr>
              <w:spacing w:after="0" w:line="276" w:lineRule="auto"/>
              <w:rPr>
                <w:rFonts w:ascii="Times New Roman" w:eastAsia="Times New Roman" w:hAnsi="Times New Roman" w:cs="Times New Roman"/>
                <w:sz w:val="24"/>
                <w:szCs w:val="24"/>
                <w:lang w:eastAsia="ru-RU"/>
              </w:rPr>
            </w:pPr>
            <w:r w:rsidRPr="000A3ACD">
              <w:rPr>
                <w:rFonts w:ascii="Times New Roman" w:eastAsia="Times New Roman" w:hAnsi="Times New Roman" w:cs="Times New Roman"/>
                <w:sz w:val="24"/>
                <w:szCs w:val="24"/>
                <w:lang w:eastAsia="ru-RU"/>
              </w:rPr>
              <w:t>1. Тактические действий в нападении.</w:t>
            </w:r>
          </w:p>
        </w:tc>
        <w:tc>
          <w:tcPr>
            <w:tcW w:w="330" w:type="pct"/>
            <w:vAlign w:val="center"/>
          </w:tcPr>
          <w:p w:rsidR="00EF55C0" w:rsidRPr="00F057D6"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F057D6">
              <w:rPr>
                <w:rFonts w:ascii="Times New Roman" w:eastAsia="Times New Roman" w:hAnsi="Times New Roman" w:cs="Times New Roman"/>
                <w:sz w:val="24"/>
                <w:szCs w:val="24"/>
                <w:lang w:eastAsia="ru-RU"/>
              </w:rPr>
              <w:t>0</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r w:rsidRPr="00EF55C0">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5</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222" w:type="pct"/>
            <w:gridSpan w:val="2"/>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1-3</w:t>
            </w:r>
          </w:p>
        </w:tc>
        <w:tc>
          <w:tcPr>
            <w:tcW w:w="2840" w:type="pct"/>
          </w:tcPr>
          <w:p w:rsidR="00EF55C0" w:rsidRPr="00EF55C0" w:rsidRDefault="00EF55C0" w:rsidP="00F057D6">
            <w:pPr>
              <w:spacing w:after="0" w:line="276" w:lineRule="auto"/>
              <w:rPr>
                <w:rFonts w:ascii="Times New Roman" w:eastAsia="Times New Roman" w:hAnsi="Times New Roman" w:cs="Times New Roman"/>
                <w:b/>
                <w:i/>
                <w:sz w:val="24"/>
                <w:szCs w:val="24"/>
                <w:lang w:eastAsia="ru-RU"/>
              </w:rPr>
            </w:pPr>
            <w:r w:rsidRPr="00EF55C0">
              <w:rPr>
                <w:rFonts w:ascii="Times New Roman" w:eastAsia="Times New Roman" w:hAnsi="Times New Roman" w:cs="Times New Roman"/>
                <w:sz w:val="24"/>
                <w:szCs w:val="24"/>
                <w:lang w:eastAsia="ru-RU"/>
              </w:rPr>
              <w:t xml:space="preserve">Практическое занятие № </w:t>
            </w:r>
            <w:r w:rsidR="00F057D6">
              <w:rPr>
                <w:rFonts w:ascii="Times New Roman" w:eastAsia="Times New Roman" w:hAnsi="Times New Roman" w:cs="Times New Roman"/>
                <w:sz w:val="24"/>
                <w:szCs w:val="24"/>
                <w:lang w:eastAsia="ru-RU"/>
              </w:rPr>
              <w:t>43</w:t>
            </w:r>
            <w:r w:rsidRPr="00EF55C0">
              <w:rPr>
                <w:rFonts w:ascii="Times New Roman" w:eastAsia="Times New Roman" w:hAnsi="Times New Roman" w:cs="Times New Roman"/>
                <w:b/>
                <w:i/>
                <w:sz w:val="24"/>
                <w:szCs w:val="24"/>
                <w:lang w:eastAsia="ru-RU"/>
              </w:rPr>
              <w:t xml:space="preserve">. </w:t>
            </w:r>
            <w:r w:rsidRPr="00EF55C0">
              <w:rPr>
                <w:rFonts w:ascii="Times New Roman" w:eastAsia="Times New Roman" w:hAnsi="Times New Roman" w:cs="Times New Roman"/>
                <w:sz w:val="24"/>
                <w:szCs w:val="24"/>
                <w:lang w:eastAsia="ru-RU"/>
              </w:rPr>
              <w:t>Совершенствование индивидуальных и групповых тактических действий в нападении.</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5</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val="restart"/>
          </w:tcPr>
          <w:p w:rsidR="00EF55C0" w:rsidRPr="00EF55C0" w:rsidRDefault="00EF55C0" w:rsidP="001F67DD">
            <w:pPr>
              <w:spacing w:after="0" w:line="276" w:lineRule="auto"/>
              <w:rPr>
                <w:rFonts w:ascii="Times New Roman" w:eastAsia="Calibri" w:hAnsi="Times New Roman" w:cs="Times New Roman"/>
                <w:b/>
                <w:bCs/>
                <w:i/>
                <w:sz w:val="24"/>
                <w:szCs w:val="24"/>
              </w:rPr>
            </w:pPr>
            <w:r w:rsidRPr="00EF55C0">
              <w:rPr>
                <w:rFonts w:ascii="Times New Roman" w:eastAsia="Calibri" w:hAnsi="Times New Roman" w:cs="Times New Roman"/>
                <w:b/>
                <w:bCs/>
                <w:sz w:val="24"/>
                <w:szCs w:val="24"/>
              </w:rPr>
              <w:t xml:space="preserve">Тема </w:t>
            </w:r>
            <w:r w:rsidR="001F67DD">
              <w:rPr>
                <w:rFonts w:ascii="Times New Roman" w:eastAsia="Calibri" w:hAnsi="Times New Roman" w:cs="Times New Roman"/>
                <w:b/>
                <w:bCs/>
                <w:sz w:val="24"/>
                <w:szCs w:val="24"/>
              </w:rPr>
              <w:t>4</w:t>
            </w:r>
            <w:r w:rsidRPr="00EF55C0">
              <w:rPr>
                <w:rFonts w:ascii="Times New Roman" w:eastAsia="Calibri" w:hAnsi="Times New Roman" w:cs="Times New Roman"/>
                <w:b/>
                <w:bCs/>
                <w:sz w:val="24"/>
                <w:szCs w:val="24"/>
              </w:rPr>
              <w:t>.6. Тактика защиты</w:t>
            </w:r>
          </w:p>
        </w:tc>
        <w:tc>
          <w:tcPr>
            <w:tcW w:w="3062" w:type="pct"/>
            <w:gridSpan w:val="3"/>
          </w:tcPr>
          <w:p w:rsidR="00EF55C0" w:rsidRPr="000A3ACD" w:rsidRDefault="00EF55C0" w:rsidP="00EF55C0">
            <w:pPr>
              <w:spacing w:after="0" w:line="276" w:lineRule="auto"/>
              <w:rPr>
                <w:rFonts w:ascii="Times New Roman" w:eastAsia="Times New Roman" w:hAnsi="Times New Roman" w:cs="Times New Roman"/>
                <w:b/>
                <w:i/>
                <w:sz w:val="24"/>
                <w:szCs w:val="24"/>
                <w:lang w:eastAsia="ru-RU"/>
              </w:rPr>
            </w:pPr>
            <w:r w:rsidRPr="000A3ACD">
              <w:rPr>
                <w:rFonts w:ascii="Times New Roman" w:eastAsia="Calibri" w:hAnsi="Times New Roman" w:cs="Times New Roman"/>
                <w:b/>
                <w:w w:val="108"/>
                <w:sz w:val="24"/>
                <w:szCs w:val="24"/>
              </w:rPr>
              <w:t>Содержание учебного материала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5</w:t>
            </w:r>
          </w:p>
        </w:tc>
        <w:tc>
          <w:tcPr>
            <w:tcW w:w="755" w:type="pct"/>
            <w:vMerge w:val="restart"/>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ОК 08</w:t>
            </w:r>
          </w:p>
          <w:p w:rsidR="00EF55C0" w:rsidRPr="00EF55C0" w:rsidRDefault="00EF55C0" w:rsidP="00AD2738">
            <w:pPr>
              <w:suppressAutoHyphens/>
              <w:spacing w:after="0" w:line="276" w:lineRule="auto"/>
              <w:jc w:val="center"/>
              <w:rPr>
                <w:rFonts w:ascii="Times New Roman" w:eastAsia="Times New Roman" w:hAnsi="Times New Roman" w:cs="Times New Roman"/>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0A3ACD" w:rsidRDefault="00EF55C0" w:rsidP="00EF55C0">
            <w:pPr>
              <w:spacing w:after="0" w:line="276" w:lineRule="auto"/>
              <w:rPr>
                <w:rFonts w:ascii="Times New Roman" w:eastAsia="Times New Roman" w:hAnsi="Times New Roman" w:cs="Times New Roman"/>
                <w:sz w:val="24"/>
                <w:szCs w:val="24"/>
                <w:lang w:eastAsia="ru-RU"/>
              </w:rPr>
            </w:pPr>
            <w:r w:rsidRPr="000A3ACD">
              <w:rPr>
                <w:rFonts w:ascii="Times New Roman" w:eastAsia="Times New Roman" w:hAnsi="Times New Roman" w:cs="Times New Roman"/>
                <w:sz w:val="24"/>
                <w:szCs w:val="24"/>
                <w:lang w:eastAsia="ru-RU"/>
              </w:rPr>
              <w:t>1. Тактические действий в защите.</w:t>
            </w:r>
          </w:p>
        </w:tc>
        <w:tc>
          <w:tcPr>
            <w:tcW w:w="330" w:type="pct"/>
            <w:vAlign w:val="center"/>
          </w:tcPr>
          <w:p w:rsidR="00EF55C0" w:rsidRPr="00F057D6"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F057D6">
              <w:rPr>
                <w:rFonts w:ascii="Times New Roman" w:eastAsia="Times New Roman" w:hAnsi="Times New Roman" w:cs="Times New Roman"/>
                <w:sz w:val="24"/>
                <w:szCs w:val="24"/>
                <w:lang w:eastAsia="ru-RU"/>
              </w:rPr>
              <w:t>0</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5</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222" w:type="pct"/>
            <w:gridSpan w:val="2"/>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1-3</w:t>
            </w:r>
          </w:p>
        </w:tc>
        <w:tc>
          <w:tcPr>
            <w:tcW w:w="2840" w:type="pct"/>
          </w:tcPr>
          <w:p w:rsidR="00EF55C0" w:rsidRPr="00EF55C0" w:rsidRDefault="00EF55C0" w:rsidP="00F057D6">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 xml:space="preserve">Практическое занятие № </w:t>
            </w:r>
            <w:r w:rsidR="00F057D6">
              <w:rPr>
                <w:rFonts w:ascii="Times New Roman" w:eastAsia="Times New Roman" w:hAnsi="Times New Roman" w:cs="Times New Roman"/>
                <w:sz w:val="24"/>
                <w:szCs w:val="24"/>
                <w:lang w:eastAsia="ru-RU"/>
              </w:rPr>
              <w:t>44</w:t>
            </w:r>
            <w:r w:rsidRPr="00EF55C0">
              <w:rPr>
                <w:rFonts w:ascii="Times New Roman" w:eastAsia="Times New Roman" w:hAnsi="Times New Roman" w:cs="Times New Roman"/>
                <w:sz w:val="24"/>
                <w:szCs w:val="24"/>
                <w:lang w:eastAsia="ru-RU"/>
              </w:rPr>
              <w:t>.</w:t>
            </w:r>
            <w:r w:rsidR="00F057D6">
              <w:rPr>
                <w:rFonts w:ascii="Times New Roman" w:eastAsia="Times New Roman" w:hAnsi="Times New Roman" w:cs="Times New Roman"/>
                <w:sz w:val="24"/>
                <w:szCs w:val="24"/>
                <w:lang w:eastAsia="ru-RU"/>
              </w:rPr>
              <w:t xml:space="preserve"> </w:t>
            </w:r>
            <w:r w:rsidRPr="00EF55C0">
              <w:rPr>
                <w:rFonts w:ascii="Times New Roman" w:eastAsia="Times New Roman" w:hAnsi="Times New Roman" w:cs="Times New Roman"/>
                <w:sz w:val="24"/>
                <w:szCs w:val="24"/>
                <w:lang w:eastAsia="ru-RU"/>
              </w:rPr>
              <w:t>Совершенствование индивидуальных и групповых тактических действий в защите.</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5</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AD2738">
        <w:trPr>
          <w:trHeight w:val="20"/>
        </w:trPr>
        <w:tc>
          <w:tcPr>
            <w:tcW w:w="3915" w:type="pct"/>
            <w:gridSpan w:val="4"/>
          </w:tcPr>
          <w:p w:rsidR="00EF55C0" w:rsidRPr="00EF55C0" w:rsidRDefault="00EF55C0" w:rsidP="001F67DD">
            <w:pPr>
              <w:spacing w:after="0" w:line="276" w:lineRule="auto"/>
              <w:rPr>
                <w:rFonts w:ascii="Times New Roman" w:eastAsia="Times New Roman" w:hAnsi="Times New Roman" w:cs="Times New Roman"/>
                <w:b/>
                <w:i/>
                <w:sz w:val="24"/>
                <w:szCs w:val="24"/>
                <w:lang w:eastAsia="ru-RU"/>
              </w:rPr>
            </w:pPr>
            <w:r w:rsidRPr="00EF55C0">
              <w:rPr>
                <w:rFonts w:ascii="Times New Roman" w:eastAsia="Times New Roman" w:hAnsi="Times New Roman" w:cs="Times New Roman"/>
                <w:b/>
                <w:sz w:val="24"/>
                <w:szCs w:val="24"/>
                <w:lang w:eastAsia="ru-RU"/>
              </w:rPr>
              <w:t xml:space="preserve">Раздел </w:t>
            </w:r>
            <w:r w:rsidR="001F67DD">
              <w:rPr>
                <w:rFonts w:ascii="Times New Roman" w:eastAsia="Times New Roman" w:hAnsi="Times New Roman" w:cs="Times New Roman"/>
                <w:b/>
                <w:sz w:val="24"/>
                <w:szCs w:val="24"/>
                <w:lang w:eastAsia="ru-RU"/>
              </w:rPr>
              <w:t>5</w:t>
            </w:r>
            <w:r w:rsidRPr="00EF55C0">
              <w:rPr>
                <w:rFonts w:ascii="Times New Roman" w:eastAsia="Times New Roman" w:hAnsi="Times New Roman" w:cs="Times New Roman"/>
                <w:b/>
                <w:sz w:val="24"/>
                <w:szCs w:val="24"/>
                <w:lang w:eastAsia="ru-RU"/>
              </w:rPr>
              <w:t>. Футбол</w:t>
            </w:r>
            <w:r w:rsidRPr="00EF55C0">
              <w:rPr>
                <w:rFonts w:ascii="Times New Roman" w:eastAsia="Times New Roman" w:hAnsi="Times New Roman" w:cs="Times New Roman"/>
                <w:b/>
                <w:i/>
                <w:sz w:val="24"/>
                <w:szCs w:val="24"/>
                <w:lang w:eastAsia="ru-RU"/>
              </w:rPr>
              <w:t>.</w:t>
            </w:r>
          </w:p>
        </w:tc>
        <w:tc>
          <w:tcPr>
            <w:tcW w:w="330" w:type="pct"/>
            <w:vAlign w:val="center"/>
          </w:tcPr>
          <w:p w:rsidR="00EF55C0" w:rsidRPr="00EF55C0" w:rsidRDefault="000A3ACD" w:rsidP="00EF55C0">
            <w:pPr>
              <w:suppressAutoHyphens/>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EF55C0" w:rsidRPr="00EF55C0">
              <w:rPr>
                <w:rFonts w:ascii="Times New Roman" w:eastAsia="Times New Roman" w:hAnsi="Times New Roman" w:cs="Times New Roman"/>
                <w:b/>
                <w:sz w:val="24"/>
                <w:szCs w:val="24"/>
                <w:lang w:eastAsia="ru-RU"/>
              </w:rPr>
              <w:t>0</w:t>
            </w:r>
          </w:p>
        </w:tc>
        <w:tc>
          <w:tcPr>
            <w:tcW w:w="755" w:type="pct"/>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82"/>
        </w:trPr>
        <w:tc>
          <w:tcPr>
            <w:tcW w:w="853" w:type="pct"/>
            <w:vMerge w:val="restart"/>
          </w:tcPr>
          <w:p w:rsidR="00EF55C0" w:rsidRPr="00EF55C0" w:rsidRDefault="001F67DD" w:rsidP="00EF55C0">
            <w:pPr>
              <w:spacing w:after="0" w:line="276"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sz w:val="24"/>
                <w:szCs w:val="24"/>
                <w:lang w:eastAsia="ru-RU"/>
              </w:rPr>
              <w:t>5</w:t>
            </w:r>
            <w:r w:rsidR="00EF55C0" w:rsidRPr="00EF55C0">
              <w:rPr>
                <w:rFonts w:ascii="Times New Roman" w:eastAsia="Times New Roman" w:hAnsi="Times New Roman" w:cs="Times New Roman"/>
                <w:b/>
                <w:sz w:val="24"/>
                <w:szCs w:val="24"/>
                <w:lang w:eastAsia="ru-RU"/>
              </w:rPr>
              <w:t>.1. Техника перемещений. Правила игры</w:t>
            </w:r>
          </w:p>
        </w:tc>
        <w:tc>
          <w:tcPr>
            <w:tcW w:w="3062" w:type="pct"/>
            <w:gridSpan w:val="3"/>
          </w:tcPr>
          <w:p w:rsidR="00EF55C0" w:rsidRPr="000A3ACD" w:rsidRDefault="00EF55C0" w:rsidP="00EF55C0">
            <w:pPr>
              <w:spacing w:after="0" w:line="276" w:lineRule="auto"/>
              <w:rPr>
                <w:rFonts w:ascii="Times New Roman" w:eastAsia="Times New Roman" w:hAnsi="Times New Roman" w:cs="Times New Roman"/>
                <w:b/>
                <w:i/>
                <w:sz w:val="24"/>
                <w:szCs w:val="24"/>
                <w:lang w:eastAsia="ru-RU"/>
              </w:rPr>
            </w:pPr>
            <w:r w:rsidRPr="000A3ACD">
              <w:rPr>
                <w:rFonts w:ascii="Times New Roman" w:eastAsia="Calibri" w:hAnsi="Times New Roman" w:cs="Times New Roman"/>
                <w:b/>
                <w:w w:val="108"/>
                <w:sz w:val="24"/>
                <w:szCs w:val="24"/>
              </w:rPr>
              <w:t>Содержание учебного материала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6</w:t>
            </w:r>
          </w:p>
        </w:tc>
        <w:tc>
          <w:tcPr>
            <w:tcW w:w="755" w:type="pct"/>
            <w:vMerge w:val="restart"/>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ОК 08</w:t>
            </w:r>
          </w:p>
          <w:p w:rsidR="00EF55C0" w:rsidRPr="00EF55C0" w:rsidRDefault="00EF55C0" w:rsidP="00AD2738">
            <w:pPr>
              <w:suppressAutoHyphens/>
              <w:spacing w:after="0" w:line="276" w:lineRule="auto"/>
              <w:jc w:val="center"/>
              <w:rPr>
                <w:rFonts w:ascii="Times New Roman" w:eastAsia="Times New Roman" w:hAnsi="Times New Roman" w:cs="Times New Roman"/>
                <w:b/>
                <w:sz w:val="24"/>
                <w:szCs w:val="24"/>
                <w:lang w:eastAsia="ru-RU"/>
              </w:rPr>
            </w:pPr>
          </w:p>
        </w:tc>
      </w:tr>
      <w:tr w:rsidR="00EF55C0" w:rsidRPr="00EF55C0" w:rsidTr="00DE5EC5">
        <w:trPr>
          <w:trHeight w:val="315"/>
        </w:trPr>
        <w:tc>
          <w:tcPr>
            <w:tcW w:w="853" w:type="pct"/>
            <w:vMerge/>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p>
        </w:tc>
        <w:tc>
          <w:tcPr>
            <w:tcW w:w="3062" w:type="pct"/>
            <w:gridSpan w:val="3"/>
          </w:tcPr>
          <w:p w:rsidR="00EF55C0" w:rsidRPr="00F057D6" w:rsidRDefault="00EF55C0" w:rsidP="00EF55C0">
            <w:pPr>
              <w:spacing w:after="0" w:line="276" w:lineRule="auto"/>
              <w:rPr>
                <w:rFonts w:ascii="Times New Roman" w:eastAsia="Times New Roman" w:hAnsi="Times New Roman" w:cs="Times New Roman"/>
                <w:b/>
                <w:i/>
                <w:sz w:val="24"/>
                <w:szCs w:val="24"/>
                <w:lang w:eastAsia="ru-RU"/>
              </w:rPr>
            </w:pPr>
            <w:r w:rsidRPr="00F057D6">
              <w:rPr>
                <w:rFonts w:ascii="Times New Roman" w:eastAsia="Times New Roman" w:hAnsi="Times New Roman" w:cs="Times New Roman"/>
                <w:sz w:val="24"/>
                <w:szCs w:val="24"/>
                <w:lang w:eastAsia="ru-RU"/>
              </w:rPr>
              <w:t>1.</w:t>
            </w:r>
            <w:r w:rsidRPr="00F057D6">
              <w:rPr>
                <w:rFonts w:ascii="Times New Roman" w:eastAsia="Calibri" w:hAnsi="Times New Roman" w:cs="Times New Roman"/>
                <w:w w:val="108"/>
                <w:sz w:val="24"/>
                <w:szCs w:val="24"/>
              </w:rPr>
              <w:t>Техника перемещений футболиста.</w:t>
            </w:r>
          </w:p>
        </w:tc>
        <w:tc>
          <w:tcPr>
            <w:tcW w:w="330" w:type="pct"/>
            <w:vMerge w:val="restart"/>
            <w:vAlign w:val="center"/>
          </w:tcPr>
          <w:p w:rsidR="00EF55C0" w:rsidRPr="00F057D6"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F057D6">
              <w:rPr>
                <w:rFonts w:ascii="Times New Roman" w:eastAsia="Times New Roman" w:hAnsi="Times New Roman" w:cs="Times New Roman"/>
                <w:sz w:val="24"/>
                <w:szCs w:val="24"/>
                <w:lang w:eastAsia="ru-RU"/>
              </w:rPr>
              <w:t>0</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25"/>
        </w:trPr>
        <w:tc>
          <w:tcPr>
            <w:tcW w:w="853" w:type="pct"/>
            <w:vMerge/>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p>
        </w:tc>
        <w:tc>
          <w:tcPr>
            <w:tcW w:w="3062" w:type="pct"/>
            <w:gridSpan w:val="3"/>
          </w:tcPr>
          <w:p w:rsidR="00EF55C0" w:rsidRPr="00F057D6" w:rsidRDefault="00EF55C0" w:rsidP="00EF55C0">
            <w:pPr>
              <w:spacing w:after="0" w:line="276" w:lineRule="auto"/>
              <w:rPr>
                <w:rFonts w:ascii="Times New Roman" w:eastAsia="Times New Roman" w:hAnsi="Times New Roman" w:cs="Times New Roman"/>
                <w:sz w:val="24"/>
                <w:szCs w:val="24"/>
                <w:lang w:eastAsia="ru-RU"/>
              </w:rPr>
            </w:pPr>
            <w:r w:rsidRPr="00F057D6">
              <w:rPr>
                <w:rFonts w:ascii="Times New Roman" w:eastAsia="Times New Roman" w:hAnsi="Times New Roman" w:cs="Times New Roman"/>
                <w:sz w:val="24"/>
                <w:szCs w:val="24"/>
                <w:lang w:eastAsia="ru-RU"/>
              </w:rPr>
              <w:t xml:space="preserve">2. </w:t>
            </w:r>
            <w:r w:rsidRPr="00F057D6">
              <w:rPr>
                <w:rFonts w:ascii="Times New Roman" w:eastAsia="Calibri" w:hAnsi="Times New Roman" w:cs="Times New Roman"/>
                <w:w w:val="108"/>
                <w:sz w:val="24"/>
                <w:szCs w:val="24"/>
              </w:rPr>
              <w:t>Эффективное применение правил игры.</w:t>
            </w:r>
          </w:p>
        </w:tc>
        <w:tc>
          <w:tcPr>
            <w:tcW w:w="330" w:type="pct"/>
            <w:vMerge/>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25"/>
        </w:trPr>
        <w:tc>
          <w:tcPr>
            <w:tcW w:w="853" w:type="pct"/>
            <w:vMerge/>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p>
        </w:tc>
        <w:tc>
          <w:tcPr>
            <w:tcW w:w="3062" w:type="pct"/>
            <w:gridSpan w:val="3"/>
          </w:tcPr>
          <w:p w:rsidR="00EF55C0" w:rsidRPr="00EF55C0" w:rsidRDefault="00EF55C0" w:rsidP="00EF55C0">
            <w:pPr>
              <w:spacing w:after="0" w:line="276" w:lineRule="auto"/>
              <w:rPr>
                <w:rFonts w:ascii="Times New Roman" w:eastAsia="Calibri" w:hAnsi="Times New Roman" w:cs="Times New Roman"/>
                <w:b/>
                <w:color w:val="231F20"/>
                <w:w w:val="108"/>
                <w:sz w:val="24"/>
                <w:szCs w:val="24"/>
              </w:rPr>
            </w:pPr>
            <w:r w:rsidRPr="00EF55C0">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6</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25"/>
        </w:trPr>
        <w:tc>
          <w:tcPr>
            <w:tcW w:w="853" w:type="pct"/>
            <w:vMerge/>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p>
        </w:tc>
        <w:tc>
          <w:tcPr>
            <w:tcW w:w="222" w:type="pct"/>
            <w:gridSpan w:val="2"/>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w:t>
            </w:r>
          </w:p>
        </w:tc>
        <w:tc>
          <w:tcPr>
            <w:tcW w:w="2840" w:type="pct"/>
          </w:tcPr>
          <w:p w:rsidR="00EF55C0" w:rsidRPr="00EF55C0" w:rsidRDefault="00EF55C0" w:rsidP="00F057D6">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 xml:space="preserve">Практическое занятие № </w:t>
            </w:r>
            <w:r w:rsidR="00F057D6">
              <w:rPr>
                <w:rFonts w:ascii="Times New Roman" w:eastAsia="Times New Roman" w:hAnsi="Times New Roman" w:cs="Times New Roman"/>
                <w:sz w:val="24"/>
                <w:szCs w:val="24"/>
                <w:lang w:eastAsia="ru-RU"/>
              </w:rPr>
              <w:t>45</w:t>
            </w:r>
            <w:r w:rsidRPr="00EF55C0">
              <w:rPr>
                <w:rFonts w:ascii="Times New Roman" w:eastAsia="Times New Roman" w:hAnsi="Times New Roman" w:cs="Times New Roman"/>
                <w:b/>
                <w:i/>
                <w:sz w:val="24"/>
                <w:szCs w:val="24"/>
                <w:lang w:eastAsia="ru-RU"/>
              </w:rPr>
              <w:t xml:space="preserve">. </w:t>
            </w:r>
            <w:r w:rsidRPr="00EF55C0">
              <w:rPr>
                <w:rFonts w:ascii="Times New Roman" w:eastAsia="Times New Roman" w:hAnsi="Times New Roman" w:cs="Times New Roman"/>
                <w:sz w:val="24"/>
                <w:szCs w:val="24"/>
                <w:lang w:eastAsia="ru-RU"/>
              </w:rPr>
              <w:t>Совершенствование техники перемещений без мяча и с мячом.</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2</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25"/>
        </w:trPr>
        <w:tc>
          <w:tcPr>
            <w:tcW w:w="853" w:type="pct"/>
            <w:vMerge/>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p>
        </w:tc>
        <w:tc>
          <w:tcPr>
            <w:tcW w:w="222" w:type="pct"/>
            <w:gridSpan w:val="2"/>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2-3</w:t>
            </w:r>
          </w:p>
        </w:tc>
        <w:tc>
          <w:tcPr>
            <w:tcW w:w="2840" w:type="pct"/>
          </w:tcPr>
          <w:p w:rsidR="00EF55C0" w:rsidRPr="00EF55C0" w:rsidRDefault="00EF55C0" w:rsidP="00F057D6">
            <w:pPr>
              <w:spacing w:after="0" w:line="276" w:lineRule="auto"/>
              <w:rPr>
                <w:rFonts w:ascii="Times New Roman" w:eastAsia="Times New Roman" w:hAnsi="Times New Roman" w:cs="Times New Roman"/>
                <w:b/>
                <w:i/>
                <w:sz w:val="24"/>
                <w:szCs w:val="24"/>
                <w:lang w:eastAsia="ru-RU"/>
              </w:rPr>
            </w:pPr>
            <w:r w:rsidRPr="00EF55C0">
              <w:rPr>
                <w:rFonts w:ascii="Times New Roman" w:eastAsia="Times New Roman" w:hAnsi="Times New Roman" w:cs="Times New Roman"/>
                <w:sz w:val="24"/>
                <w:szCs w:val="24"/>
                <w:lang w:eastAsia="ru-RU"/>
              </w:rPr>
              <w:t>Практическое занятие № 4</w:t>
            </w:r>
            <w:r w:rsidR="00F057D6">
              <w:rPr>
                <w:rFonts w:ascii="Times New Roman" w:eastAsia="Times New Roman" w:hAnsi="Times New Roman" w:cs="Times New Roman"/>
                <w:sz w:val="24"/>
                <w:szCs w:val="24"/>
                <w:lang w:eastAsia="ru-RU"/>
              </w:rPr>
              <w:t>6.</w:t>
            </w:r>
            <w:r w:rsidRPr="00EF55C0">
              <w:rPr>
                <w:rFonts w:ascii="Times New Roman" w:eastAsia="Times New Roman" w:hAnsi="Times New Roman" w:cs="Times New Roman"/>
                <w:sz w:val="24"/>
                <w:szCs w:val="24"/>
                <w:lang w:eastAsia="ru-RU"/>
              </w:rPr>
              <w:t xml:space="preserve"> Отработка правил в футбол</w:t>
            </w:r>
            <w:r w:rsidRPr="00EF55C0">
              <w:rPr>
                <w:rFonts w:ascii="Times New Roman" w:eastAsia="Times New Roman" w:hAnsi="Times New Roman" w:cs="Times New Roman"/>
                <w:b/>
                <w:i/>
                <w:sz w:val="24"/>
                <w:szCs w:val="24"/>
                <w:lang w:eastAsia="ru-RU"/>
              </w:rPr>
              <w:t>.</w:t>
            </w:r>
            <w:r w:rsidRPr="00EF55C0">
              <w:rPr>
                <w:rFonts w:ascii="Times New Roman" w:eastAsia="Times New Roman" w:hAnsi="Times New Roman" w:cs="Times New Roman"/>
                <w:sz w:val="24"/>
                <w:szCs w:val="24"/>
                <w:lang w:eastAsia="ru-RU"/>
              </w:rPr>
              <w:t xml:space="preserve"> Учебная игра.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4</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val="restart"/>
          </w:tcPr>
          <w:p w:rsidR="00EF55C0" w:rsidRPr="00EF55C0" w:rsidRDefault="001F67DD" w:rsidP="00EF55C0">
            <w:pPr>
              <w:spacing w:after="0" w:line="276"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sz w:val="24"/>
                <w:szCs w:val="24"/>
                <w:lang w:eastAsia="ru-RU"/>
              </w:rPr>
              <w:t>5</w:t>
            </w:r>
            <w:r w:rsidR="00EF55C0" w:rsidRPr="00EF55C0">
              <w:rPr>
                <w:rFonts w:ascii="Times New Roman" w:eastAsia="Times New Roman" w:hAnsi="Times New Roman" w:cs="Times New Roman"/>
                <w:b/>
                <w:sz w:val="24"/>
                <w:szCs w:val="24"/>
                <w:lang w:eastAsia="ru-RU"/>
              </w:rPr>
              <w:t>.2. Ведение, прием и передача мяча</w:t>
            </w:r>
          </w:p>
        </w:tc>
        <w:tc>
          <w:tcPr>
            <w:tcW w:w="3062" w:type="pct"/>
            <w:gridSpan w:val="3"/>
          </w:tcPr>
          <w:p w:rsidR="00EF55C0" w:rsidRPr="000A3ACD" w:rsidRDefault="00EF55C0" w:rsidP="00EF55C0">
            <w:pPr>
              <w:spacing w:after="0" w:line="276" w:lineRule="auto"/>
              <w:rPr>
                <w:rFonts w:ascii="Times New Roman" w:eastAsia="Calibri" w:hAnsi="Times New Roman" w:cs="Times New Roman"/>
                <w:b/>
                <w:w w:val="108"/>
                <w:sz w:val="24"/>
                <w:szCs w:val="24"/>
              </w:rPr>
            </w:pPr>
            <w:r w:rsidRPr="000A3ACD">
              <w:rPr>
                <w:rFonts w:ascii="Times New Roman" w:eastAsia="Calibri" w:hAnsi="Times New Roman" w:cs="Times New Roman"/>
                <w:b/>
                <w:w w:val="108"/>
                <w:sz w:val="24"/>
                <w:szCs w:val="24"/>
              </w:rPr>
              <w:t>Содержание учебного материала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8</w:t>
            </w:r>
          </w:p>
        </w:tc>
        <w:tc>
          <w:tcPr>
            <w:tcW w:w="755" w:type="pct"/>
            <w:vMerge w:val="restart"/>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ОК 08</w:t>
            </w:r>
          </w:p>
          <w:p w:rsidR="00EF55C0" w:rsidRPr="00EF55C0" w:rsidRDefault="00EF55C0" w:rsidP="00AD2738">
            <w:pPr>
              <w:suppressAutoHyphens/>
              <w:spacing w:after="0" w:line="276" w:lineRule="auto"/>
              <w:jc w:val="center"/>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p>
        </w:tc>
        <w:tc>
          <w:tcPr>
            <w:tcW w:w="3062" w:type="pct"/>
            <w:gridSpan w:val="3"/>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 Техника ведения, приемов и передач мяча.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0</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p>
        </w:tc>
        <w:tc>
          <w:tcPr>
            <w:tcW w:w="3062" w:type="pct"/>
            <w:gridSpan w:val="3"/>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r w:rsidRPr="00EF55C0">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8</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p>
        </w:tc>
        <w:tc>
          <w:tcPr>
            <w:tcW w:w="222" w:type="pct"/>
            <w:gridSpan w:val="2"/>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1-4</w:t>
            </w:r>
          </w:p>
        </w:tc>
        <w:tc>
          <w:tcPr>
            <w:tcW w:w="2840" w:type="pct"/>
          </w:tcPr>
          <w:p w:rsidR="00EF55C0" w:rsidRPr="00EF55C0" w:rsidRDefault="00EF55C0" w:rsidP="00F057D6">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Практическое занятие № 4</w:t>
            </w:r>
            <w:r w:rsidR="00F057D6">
              <w:rPr>
                <w:rFonts w:ascii="Times New Roman" w:eastAsia="Times New Roman" w:hAnsi="Times New Roman" w:cs="Times New Roman"/>
                <w:sz w:val="24"/>
                <w:szCs w:val="24"/>
                <w:lang w:eastAsia="ru-RU"/>
              </w:rPr>
              <w:t>7</w:t>
            </w:r>
            <w:r w:rsidRPr="00EF55C0">
              <w:rPr>
                <w:rFonts w:ascii="Times New Roman" w:eastAsia="Times New Roman" w:hAnsi="Times New Roman" w:cs="Times New Roman"/>
                <w:sz w:val="24"/>
                <w:szCs w:val="24"/>
                <w:lang w:eastAsia="ru-RU"/>
              </w:rPr>
              <w:t>.</w:t>
            </w:r>
            <w:r w:rsidR="00F057D6">
              <w:rPr>
                <w:rFonts w:ascii="Times New Roman" w:eastAsia="Times New Roman" w:hAnsi="Times New Roman" w:cs="Times New Roman"/>
                <w:sz w:val="24"/>
                <w:szCs w:val="24"/>
                <w:lang w:eastAsia="ru-RU"/>
              </w:rPr>
              <w:t xml:space="preserve"> </w:t>
            </w:r>
            <w:r w:rsidRPr="00EF55C0">
              <w:rPr>
                <w:rFonts w:ascii="Times New Roman" w:eastAsia="Times New Roman" w:hAnsi="Times New Roman" w:cs="Times New Roman"/>
                <w:sz w:val="24"/>
                <w:szCs w:val="24"/>
                <w:lang w:eastAsia="ru-RU"/>
              </w:rPr>
              <w:t>Совершенствование ведения мяча, приемов и передач мяча на месте и в движении, в парах и тройках.</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8</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val="restart"/>
          </w:tcPr>
          <w:p w:rsidR="00EF55C0" w:rsidRPr="00EF55C0" w:rsidRDefault="001F67DD" w:rsidP="00EF55C0">
            <w:pPr>
              <w:spacing w:after="0" w:line="276"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sz w:val="24"/>
                <w:szCs w:val="24"/>
                <w:lang w:eastAsia="ru-RU"/>
              </w:rPr>
              <w:t>5</w:t>
            </w:r>
            <w:r w:rsidR="00EF55C0" w:rsidRPr="00EF55C0">
              <w:rPr>
                <w:rFonts w:ascii="Times New Roman" w:eastAsia="Times New Roman" w:hAnsi="Times New Roman" w:cs="Times New Roman"/>
                <w:b/>
                <w:sz w:val="24"/>
                <w:szCs w:val="24"/>
                <w:lang w:eastAsia="ru-RU"/>
              </w:rPr>
              <w:t>.3. Удары по мячу</w:t>
            </w:r>
          </w:p>
        </w:tc>
        <w:tc>
          <w:tcPr>
            <w:tcW w:w="3062" w:type="pct"/>
            <w:gridSpan w:val="3"/>
          </w:tcPr>
          <w:p w:rsidR="00EF55C0" w:rsidRPr="000A3ACD" w:rsidRDefault="00EF55C0" w:rsidP="00EF55C0">
            <w:pPr>
              <w:spacing w:after="0" w:line="276" w:lineRule="auto"/>
              <w:rPr>
                <w:rFonts w:ascii="Times New Roman" w:eastAsia="Times New Roman" w:hAnsi="Times New Roman" w:cs="Times New Roman"/>
                <w:b/>
                <w:i/>
                <w:sz w:val="24"/>
                <w:szCs w:val="24"/>
                <w:lang w:eastAsia="ru-RU"/>
              </w:rPr>
            </w:pPr>
            <w:r w:rsidRPr="000A3ACD">
              <w:rPr>
                <w:rFonts w:ascii="Times New Roman" w:eastAsia="Calibri" w:hAnsi="Times New Roman" w:cs="Times New Roman"/>
                <w:b/>
                <w:w w:val="108"/>
                <w:sz w:val="24"/>
                <w:szCs w:val="24"/>
              </w:rPr>
              <w:t>Содержание учебного материала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8</w:t>
            </w:r>
          </w:p>
        </w:tc>
        <w:tc>
          <w:tcPr>
            <w:tcW w:w="755" w:type="pct"/>
            <w:vMerge w:val="restart"/>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ОК 08</w:t>
            </w:r>
          </w:p>
          <w:p w:rsidR="00EF55C0" w:rsidRPr="00EF55C0" w:rsidRDefault="00EF55C0" w:rsidP="00AD2738">
            <w:pPr>
              <w:suppressAutoHyphens/>
              <w:spacing w:after="0" w:line="276" w:lineRule="auto"/>
              <w:jc w:val="center"/>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p>
        </w:tc>
        <w:tc>
          <w:tcPr>
            <w:tcW w:w="3062" w:type="pct"/>
            <w:gridSpan w:val="3"/>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 Техника ударов по мячу.</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0</w:t>
            </w:r>
          </w:p>
        </w:tc>
        <w:tc>
          <w:tcPr>
            <w:tcW w:w="755" w:type="pct"/>
            <w:vMerge/>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p>
        </w:tc>
        <w:tc>
          <w:tcPr>
            <w:tcW w:w="3062" w:type="pct"/>
            <w:gridSpan w:val="3"/>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r w:rsidRPr="00EF55C0">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8</w:t>
            </w:r>
          </w:p>
        </w:tc>
        <w:tc>
          <w:tcPr>
            <w:tcW w:w="755" w:type="pct"/>
            <w:vMerge/>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p>
        </w:tc>
        <w:tc>
          <w:tcPr>
            <w:tcW w:w="222" w:type="pct"/>
            <w:gridSpan w:val="2"/>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1-2</w:t>
            </w:r>
          </w:p>
        </w:tc>
        <w:tc>
          <w:tcPr>
            <w:tcW w:w="2840" w:type="pct"/>
          </w:tcPr>
          <w:p w:rsidR="00EF55C0" w:rsidRPr="00EF55C0" w:rsidRDefault="00EF55C0" w:rsidP="00F057D6">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Практическое занятие № 4</w:t>
            </w:r>
            <w:r w:rsidR="00F057D6">
              <w:rPr>
                <w:rFonts w:ascii="Times New Roman" w:eastAsia="Times New Roman" w:hAnsi="Times New Roman" w:cs="Times New Roman"/>
                <w:sz w:val="24"/>
                <w:szCs w:val="24"/>
                <w:lang w:eastAsia="ru-RU"/>
              </w:rPr>
              <w:t>8</w:t>
            </w:r>
            <w:r w:rsidRPr="00EF55C0">
              <w:rPr>
                <w:rFonts w:ascii="Times New Roman" w:eastAsia="Times New Roman" w:hAnsi="Times New Roman" w:cs="Times New Roman"/>
                <w:sz w:val="24"/>
                <w:szCs w:val="24"/>
                <w:lang w:eastAsia="ru-RU"/>
              </w:rPr>
              <w:t>.</w:t>
            </w:r>
            <w:r w:rsidR="00F057D6">
              <w:rPr>
                <w:rFonts w:ascii="Times New Roman" w:eastAsia="Times New Roman" w:hAnsi="Times New Roman" w:cs="Times New Roman"/>
                <w:sz w:val="24"/>
                <w:szCs w:val="24"/>
                <w:lang w:eastAsia="ru-RU"/>
              </w:rPr>
              <w:t xml:space="preserve"> </w:t>
            </w:r>
            <w:r w:rsidRPr="00EF55C0">
              <w:rPr>
                <w:rFonts w:ascii="Times New Roman" w:eastAsia="Times New Roman" w:hAnsi="Times New Roman" w:cs="Times New Roman"/>
                <w:sz w:val="24"/>
                <w:szCs w:val="24"/>
                <w:lang w:eastAsia="ru-RU"/>
              </w:rPr>
              <w:t>Совершенствование ударов по мячу с места и в движении.</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4</w:t>
            </w:r>
          </w:p>
        </w:tc>
        <w:tc>
          <w:tcPr>
            <w:tcW w:w="755" w:type="pct"/>
            <w:vMerge/>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p>
        </w:tc>
        <w:tc>
          <w:tcPr>
            <w:tcW w:w="222" w:type="pct"/>
            <w:gridSpan w:val="2"/>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3-4</w:t>
            </w:r>
          </w:p>
        </w:tc>
        <w:tc>
          <w:tcPr>
            <w:tcW w:w="2840" w:type="pct"/>
          </w:tcPr>
          <w:p w:rsidR="00EF55C0" w:rsidRPr="00EF55C0" w:rsidRDefault="00EF55C0" w:rsidP="00F057D6">
            <w:pPr>
              <w:spacing w:after="0" w:line="276" w:lineRule="auto"/>
              <w:rPr>
                <w:rFonts w:ascii="Times New Roman" w:eastAsia="Times New Roman" w:hAnsi="Times New Roman" w:cs="Times New Roman"/>
                <w:b/>
                <w:i/>
                <w:sz w:val="24"/>
                <w:szCs w:val="24"/>
                <w:lang w:eastAsia="ru-RU"/>
              </w:rPr>
            </w:pPr>
            <w:r w:rsidRPr="00EF55C0">
              <w:rPr>
                <w:rFonts w:ascii="Times New Roman" w:eastAsia="Times New Roman" w:hAnsi="Times New Roman" w:cs="Times New Roman"/>
                <w:sz w:val="24"/>
                <w:szCs w:val="24"/>
                <w:lang w:eastAsia="ru-RU"/>
              </w:rPr>
              <w:t>Практическое занятие № 4</w:t>
            </w:r>
            <w:r w:rsidR="00F057D6">
              <w:rPr>
                <w:rFonts w:ascii="Times New Roman" w:eastAsia="Times New Roman" w:hAnsi="Times New Roman" w:cs="Times New Roman"/>
                <w:sz w:val="24"/>
                <w:szCs w:val="24"/>
                <w:lang w:eastAsia="ru-RU"/>
              </w:rPr>
              <w:t>9</w:t>
            </w:r>
            <w:r w:rsidRPr="00EF55C0">
              <w:rPr>
                <w:rFonts w:ascii="Times New Roman" w:eastAsia="Times New Roman" w:hAnsi="Times New Roman" w:cs="Times New Roman"/>
                <w:b/>
                <w:i/>
                <w:sz w:val="24"/>
                <w:szCs w:val="24"/>
                <w:lang w:eastAsia="ru-RU"/>
              </w:rPr>
              <w:t xml:space="preserve">. </w:t>
            </w:r>
            <w:r w:rsidRPr="00EF55C0">
              <w:rPr>
                <w:rFonts w:ascii="Times New Roman" w:eastAsia="Times New Roman" w:hAnsi="Times New Roman" w:cs="Times New Roman"/>
                <w:sz w:val="24"/>
                <w:szCs w:val="24"/>
                <w:lang w:eastAsia="ru-RU"/>
              </w:rPr>
              <w:t>Контрольные тесты. (Штрафной удар).</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4</w:t>
            </w:r>
          </w:p>
        </w:tc>
        <w:tc>
          <w:tcPr>
            <w:tcW w:w="755" w:type="pct"/>
            <w:vMerge/>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p>
        </w:tc>
      </w:tr>
      <w:tr w:rsidR="00EF55C0" w:rsidRPr="00EF55C0" w:rsidTr="00DE5EC5">
        <w:trPr>
          <w:trHeight w:val="20"/>
        </w:trPr>
        <w:tc>
          <w:tcPr>
            <w:tcW w:w="853" w:type="pct"/>
            <w:vMerge w:val="restart"/>
          </w:tcPr>
          <w:p w:rsidR="00EF55C0" w:rsidRPr="00EF55C0" w:rsidRDefault="001F67DD" w:rsidP="00EF55C0">
            <w:pPr>
              <w:spacing w:after="0" w:line="276"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sz w:val="24"/>
                <w:szCs w:val="24"/>
                <w:lang w:eastAsia="ru-RU"/>
              </w:rPr>
              <w:t>5</w:t>
            </w:r>
            <w:r w:rsidR="00EF55C0" w:rsidRPr="00EF55C0">
              <w:rPr>
                <w:rFonts w:ascii="Times New Roman" w:eastAsia="Times New Roman" w:hAnsi="Times New Roman" w:cs="Times New Roman"/>
                <w:b/>
                <w:sz w:val="24"/>
                <w:szCs w:val="24"/>
                <w:lang w:eastAsia="ru-RU"/>
              </w:rPr>
              <w:t xml:space="preserve">.4. </w:t>
            </w:r>
            <w:r w:rsidR="00EF55C0" w:rsidRPr="00EF55C0">
              <w:rPr>
                <w:rFonts w:ascii="Times New Roman" w:eastAsia="Calibri" w:hAnsi="Times New Roman" w:cs="Times New Roman"/>
                <w:b/>
                <w:bCs/>
                <w:sz w:val="24"/>
                <w:szCs w:val="24"/>
              </w:rPr>
              <w:t>Простые тактические комбинации</w:t>
            </w:r>
          </w:p>
        </w:tc>
        <w:tc>
          <w:tcPr>
            <w:tcW w:w="3062" w:type="pct"/>
            <w:gridSpan w:val="3"/>
          </w:tcPr>
          <w:p w:rsidR="00EF55C0" w:rsidRPr="000A3ACD" w:rsidRDefault="00EF55C0" w:rsidP="00EF55C0">
            <w:pPr>
              <w:spacing w:after="0" w:line="276" w:lineRule="auto"/>
              <w:rPr>
                <w:rFonts w:ascii="Times New Roman" w:eastAsia="Times New Roman" w:hAnsi="Times New Roman" w:cs="Times New Roman"/>
                <w:b/>
                <w:i/>
                <w:sz w:val="24"/>
                <w:szCs w:val="24"/>
                <w:lang w:eastAsia="ru-RU"/>
              </w:rPr>
            </w:pPr>
            <w:r w:rsidRPr="000A3ACD">
              <w:rPr>
                <w:rFonts w:ascii="Times New Roman" w:eastAsia="Calibri" w:hAnsi="Times New Roman" w:cs="Times New Roman"/>
                <w:b/>
                <w:w w:val="108"/>
                <w:sz w:val="24"/>
                <w:szCs w:val="24"/>
              </w:rPr>
              <w:t>Содержание учебного материала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8</w:t>
            </w:r>
          </w:p>
        </w:tc>
        <w:tc>
          <w:tcPr>
            <w:tcW w:w="755" w:type="pct"/>
            <w:vMerge w:val="restart"/>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ОК 08</w:t>
            </w:r>
          </w:p>
          <w:p w:rsidR="00EF55C0" w:rsidRPr="00EF55C0" w:rsidRDefault="00EF55C0" w:rsidP="00AD2738">
            <w:pPr>
              <w:suppressAutoHyphens/>
              <w:spacing w:after="0" w:line="276" w:lineRule="auto"/>
              <w:jc w:val="center"/>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p>
        </w:tc>
        <w:tc>
          <w:tcPr>
            <w:tcW w:w="3062" w:type="pct"/>
            <w:gridSpan w:val="3"/>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r w:rsidRPr="00EF55C0">
              <w:rPr>
                <w:rFonts w:ascii="Times New Roman" w:eastAsia="Times New Roman" w:hAnsi="Times New Roman" w:cs="Times New Roman"/>
                <w:sz w:val="24"/>
                <w:szCs w:val="24"/>
                <w:lang w:eastAsia="ru-RU"/>
              </w:rPr>
              <w:t>1. Тактика и техника простых тактических комбинаций.</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0</w:t>
            </w:r>
          </w:p>
        </w:tc>
        <w:tc>
          <w:tcPr>
            <w:tcW w:w="755" w:type="pct"/>
            <w:vMerge/>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p>
        </w:tc>
        <w:tc>
          <w:tcPr>
            <w:tcW w:w="3062" w:type="pct"/>
            <w:gridSpan w:val="3"/>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r w:rsidRPr="00EF55C0">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8</w:t>
            </w:r>
          </w:p>
        </w:tc>
        <w:tc>
          <w:tcPr>
            <w:tcW w:w="755" w:type="pct"/>
            <w:vMerge/>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p>
        </w:tc>
        <w:tc>
          <w:tcPr>
            <w:tcW w:w="222" w:type="pct"/>
            <w:gridSpan w:val="2"/>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1-4</w:t>
            </w:r>
          </w:p>
        </w:tc>
        <w:tc>
          <w:tcPr>
            <w:tcW w:w="2840" w:type="pct"/>
          </w:tcPr>
          <w:p w:rsidR="00EF55C0" w:rsidRPr="00EF55C0" w:rsidRDefault="00EF55C0" w:rsidP="00F057D6">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 xml:space="preserve">Практическое занятие № </w:t>
            </w:r>
            <w:r w:rsidR="00F057D6">
              <w:rPr>
                <w:rFonts w:ascii="Times New Roman" w:eastAsia="Times New Roman" w:hAnsi="Times New Roman" w:cs="Times New Roman"/>
                <w:sz w:val="24"/>
                <w:szCs w:val="24"/>
                <w:lang w:eastAsia="ru-RU"/>
              </w:rPr>
              <w:t>50</w:t>
            </w:r>
            <w:r w:rsidRPr="00EF55C0">
              <w:rPr>
                <w:rFonts w:ascii="Times New Roman" w:eastAsia="Times New Roman" w:hAnsi="Times New Roman" w:cs="Times New Roman"/>
                <w:sz w:val="24"/>
                <w:szCs w:val="24"/>
                <w:lang w:eastAsia="ru-RU"/>
              </w:rPr>
              <w:t>.</w:t>
            </w:r>
            <w:r w:rsidR="00F057D6">
              <w:rPr>
                <w:rFonts w:ascii="Times New Roman" w:eastAsia="Times New Roman" w:hAnsi="Times New Roman" w:cs="Times New Roman"/>
                <w:sz w:val="24"/>
                <w:szCs w:val="24"/>
                <w:lang w:eastAsia="ru-RU"/>
              </w:rPr>
              <w:t xml:space="preserve"> </w:t>
            </w:r>
            <w:r w:rsidRPr="00EF55C0">
              <w:rPr>
                <w:rFonts w:ascii="Times New Roman" w:eastAsia="Times New Roman" w:hAnsi="Times New Roman" w:cs="Times New Roman"/>
                <w:sz w:val="24"/>
                <w:szCs w:val="24"/>
                <w:lang w:eastAsia="ru-RU"/>
              </w:rPr>
              <w:t>Совершенствование простых тактических комбинаций в парах, тройках.</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8</w:t>
            </w:r>
          </w:p>
        </w:tc>
        <w:tc>
          <w:tcPr>
            <w:tcW w:w="755" w:type="pct"/>
            <w:vMerge/>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p>
        </w:tc>
      </w:tr>
      <w:tr w:rsidR="00EF55C0" w:rsidRPr="00EF55C0" w:rsidTr="00AD2738">
        <w:trPr>
          <w:trHeight w:val="20"/>
        </w:trPr>
        <w:tc>
          <w:tcPr>
            <w:tcW w:w="3915" w:type="pct"/>
            <w:gridSpan w:val="4"/>
          </w:tcPr>
          <w:p w:rsidR="00EF55C0" w:rsidRPr="00EF55C0" w:rsidRDefault="00EF55C0" w:rsidP="001F67DD">
            <w:pPr>
              <w:spacing w:after="0" w:line="276" w:lineRule="auto"/>
              <w:rPr>
                <w:rFonts w:ascii="Times New Roman" w:eastAsia="Times New Roman" w:hAnsi="Times New Roman" w:cs="Times New Roman"/>
                <w:b/>
                <w:i/>
                <w:sz w:val="24"/>
                <w:szCs w:val="24"/>
                <w:lang w:eastAsia="ru-RU"/>
              </w:rPr>
            </w:pPr>
            <w:r w:rsidRPr="00EF55C0">
              <w:rPr>
                <w:rFonts w:ascii="Times New Roman" w:eastAsia="Times New Roman" w:hAnsi="Times New Roman" w:cs="Times New Roman"/>
                <w:b/>
                <w:sz w:val="24"/>
                <w:szCs w:val="24"/>
                <w:lang w:eastAsia="ru-RU"/>
              </w:rPr>
              <w:t xml:space="preserve">Раздел </w:t>
            </w:r>
            <w:r w:rsidR="001F67DD">
              <w:rPr>
                <w:rFonts w:ascii="Times New Roman" w:eastAsia="Times New Roman" w:hAnsi="Times New Roman" w:cs="Times New Roman"/>
                <w:b/>
                <w:sz w:val="24"/>
                <w:szCs w:val="24"/>
                <w:lang w:eastAsia="ru-RU"/>
              </w:rPr>
              <w:t>6</w:t>
            </w:r>
            <w:r w:rsidRPr="00EF55C0">
              <w:rPr>
                <w:rFonts w:ascii="Times New Roman" w:eastAsia="Times New Roman" w:hAnsi="Times New Roman" w:cs="Times New Roman"/>
                <w:b/>
                <w:sz w:val="24"/>
                <w:szCs w:val="24"/>
                <w:lang w:eastAsia="ru-RU"/>
              </w:rPr>
              <w:t>. Атлетическая гимнастика</w:t>
            </w:r>
            <w:r w:rsidRPr="00EF55C0">
              <w:rPr>
                <w:rFonts w:ascii="Times New Roman" w:eastAsia="Times New Roman" w:hAnsi="Times New Roman" w:cs="Times New Roman"/>
                <w:b/>
                <w:i/>
                <w:sz w:val="24"/>
                <w:szCs w:val="24"/>
                <w:lang w:eastAsia="ru-RU"/>
              </w:rPr>
              <w:t>.</w:t>
            </w:r>
          </w:p>
        </w:tc>
        <w:tc>
          <w:tcPr>
            <w:tcW w:w="330" w:type="pct"/>
            <w:vAlign w:val="center"/>
          </w:tcPr>
          <w:p w:rsidR="00EF55C0" w:rsidRPr="00EF55C0" w:rsidRDefault="00FE14FC" w:rsidP="00EF55C0">
            <w:pPr>
              <w:suppressAutoHyphens/>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34</w:t>
            </w:r>
          </w:p>
        </w:tc>
        <w:tc>
          <w:tcPr>
            <w:tcW w:w="755" w:type="pct"/>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val="restart"/>
          </w:tcPr>
          <w:p w:rsidR="00EF55C0" w:rsidRPr="00EF55C0" w:rsidRDefault="00EF55C0" w:rsidP="00EF55C0">
            <w:pPr>
              <w:spacing w:after="0" w:line="276" w:lineRule="auto"/>
              <w:rPr>
                <w:rFonts w:ascii="Times New Roman" w:eastAsia="Calibri" w:hAnsi="Times New Roman" w:cs="Times New Roman"/>
                <w:b/>
                <w:bCs/>
                <w:i/>
                <w:sz w:val="24"/>
                <w:szCs w:val="24"/>
              </w:rPr>
            </w:pPr>
            <w:r w:rsidRPr="00EF55C0">
              <w:rPr>
                <w:rFonts w:ascii="Times New Roman" w:eastAsia="Calibri" w:hAnsi="Times New Roman" w:cs="Times New Roman"/>
                <w:b/>
                <w:bCs/>
                <w:sz w:val="24"/>
                <w:szCs w:val="24"/>
              </w:rPr>
              <w:t xml:space="preserve">Тема </w:t>
            </w:r>
            <w:r w:rsidR="001F67DD">
              <w:rPr>
                <w:rFonts w:ascii="Times New Roman" w:eastAsia="Calibri" w:hAnsi="Times New Roman" w:cs="Times New Roman"/>
                <w:b/>
                <w:bCs/>
                <w:sz w:val="24"/>
                <w:szCs w:val="24"/>
              </w:rPr>
              <w:t>6</w:t>
            </w:r>
            <w:r w:rsidRPr="00EF55C0">
              <w:rPr>
                <w:rFonts w:ascii="Times New Roman" w:eastAsia="Calibri" w:hAnsi="Times New Roman" w:cs="Times New Roman"/>
                <w:b/>
                <w:bCs/>
                <w:sz w:val="24"/>
                <w:szCs w:val="24"/>
              </w:rPr>
              <w:t>.1</w:t>
            </w:r>
            <w:r w:rsidRPr="00EF55C0">
              <w:rPr>
                <w:rFonts w:ascii="Times New Roman" w:eastAsia="Calibri" w:hAnsi="Times New Roman" w:cs="Times New Roman"/>
                <w:b/>
                <w:bCs/>
                <w:i/>
                <w:sz w:val="24"/>
                <w:szCs w:val="24"/>
              </w:rPr>
              <w:t>.</w:t>
            </w:r>
          </w:p>
          <w:p w:rsidR="00EF55C0" w:rsidRPr="00EF55C0" w:rsidRDefault="00EF55C0" w:rsidP="00EF55C0">
            <w:pPr>
              <w:spacing w:after="0" w:line="276" w:lineRule="auto"/>
              <w:rPr>
                <w:rFonts w:ascii="Times New Roman" w:eastAsia="Calibri" w:hAnsi="Times New Roman" w:cs="Times New Roman"/>
                <w:b/>
                <w:bCs/>
                <w:i/>
                <w:sz w:val="24"/>
                <w:szCs w:val="24"/>
              </w:rPr>
            </w:pPr>
            <w:r w:rsidRPr="00EF55C0">
              <w:rPr>
                <w:rFonts w:ascii="Times New Roman" w:eastAsia="Calibri" w:hAnsi="Times New Roman" w:cs="Times New Roman"/>
                <w:b/>
                <w:bCs/>
                <w:sz w:val="24"/>
                <w:szCs w:val="24"/>
              </w:rPr>
              <w:t>Комплексы вольных общеразвивающих упражнений</w:t>
            </w:r>
          </w:p>
        </w:tc>
        <w:tc>
          <w:tcPr>
            <w:tcW w:w="3062" w:type="pct"/>
            <w:gridSpan w:val="3"/>
          </w:tcPr>
          <w:p w:rsidR="00EF55C0" w:rsidRPr="000A3ACD" w:rsidRDefault="00EF55C0" w:rsidP="00EF55C0">
            <w:pPr>
              <w:spacing w:after="0" w:line="276" w:lineRule="auto"/>
              <w:rPr>
                <w:rFonts w:ascii="Times New Roman" w:eastAsia="Times New Roman" w:hAnsi="Times New Roman" w:cs="Times New Roman"/>
                <w:b/>
                <w:i/>
                <w:sz w:val="24"/>
                <w:szCs w:val="24"/>
                <w:lang w:eastAsia="ru-RU"/>
              </w:rPr>
            </w:pPr>
            <w:r w:rsidRPr="000A3ACD">
              <w:rPr>
                <w:rFonts w:ascii="Times New Roman" w:eastAsia="Calibri" w:hAnsi="Times New Roman" w:cs="Times New Roman"/>
                <w:b/>
                <w:w w:val="108"/>
                <w:sz w:val="24"/>
                <w:szCs w:val="24"/>
              </w:rPr>
              <w:t>Содержание учебного материала</w:t>
            </w:r>
          </w:p>
        </w:tc>
        <w:tc>
          <w:tcPr>
            <w:tcW w:w="330" w:type="pct"/>
            <w:vAlign w:val="center"/>
          </w:tcPr>
          <w:p w:rsidR="00EF55C0" w:rsidRPr="00EF55C0" w:rsidRDefault="00EF55C0" w:rsidP="00FE14FC">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2</w:t>
            </w:r>
            <w:r w:rsidR="00FE14FC">
              <w:rPr>
                <w:rFonts w:ascii="Times New Roman" w:eastAsia="Times New Roman" w:hAnsi="Times New Roman" w:cs="Times New Roman"/>
                <w:b/>
                <w:sz w:val="24"/>
                <w:szCs w:val="24"/>
                <w:lang w:eastAsia="ru-RU"/>
              </w:rPr>
              <w:t>2</w:t>
            </w:r>
          </w:p>
        </w:tc>
        <w:tc>
          <w:tcPr>
            <w:tcW w:w="755" w:type="pct"/>
            <w:vMerge w:val="restart"/>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ОК 08</w:t>
            </w:r>
          </w:p>
          <w:p w:rsidR="00EF55C0" w:rsidRPr="00EF55C0" w:rsidRDefault="00EF55C0" w:rsidP="00AD2738">
            <w:pPr>
              <w:suppressAutoHyphens/>
              <w:spacing w:after="0" w:line="276" w:lineRule="auto"/>
              <w:jc w:val="center"/>
              <w:rPr>
                <w:rFonts w:ascii="Times New Roman" w:eastAsia="Times New Roman" w:hAnsi="Times New Roman" w:cs="Times New Roman"/>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0A3ACD" w:rsidRDefault="00EF55C0" w:rsidP="00EF55C0">
            <w:pPr>
              <w:spacing w:after="0" w:line="276" w:lineRule="auto"/>
              <w:rPr>
                <w:rFonts w:ascii="Times New Roman" w:eastAsia="Times New Roman" w:hAnsi="Times New Roman" w:cs="Times New Roman"/>
                <w:sz w:val="24"/>
                <w:szCs w:val="24"/>
                <w:lang w:eastAsia="ru-RU"/>
              </w:rPr>
            </w:pPr>
            <w:r w:rsidRPr="000A3ACD">
              <w:rPr>
                <w:rFonts w:ascii="Times New Roman" w:eastAsia="Times New Roman" w:hAnsi="Times New Roman" w:cs="Times New Roman"/>
                <w:sz w:val="24"/>
                <w:szCs w:val="24"/>
                <w:lang w:eastAsia="ru-RU"/>
              </w:rPr>
              <w:t>1. Техника двигательных действий с собственным весом и предметами</w:t>
            </w:r>
          </w:p>
        </w:tc>
        <w:tc>
          <w:tcPr>
            <w:tcW w:w="330" w:type="pct"/>
            <w:vAlign w:val="center"/>
          </w:tcPr>
          <w:p w:rsidR="00EF55C0" w:rsidRPr="00DE5EC5"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DE5EC5">
              <w:rPr>
                <w:rFonts w:ascii="Times New Roman" w:eastAsia="Times New Roman" w:hAnsi="Times New Roman" w:cs="Times New Roman"/>
                <w:sz w:val="24"/>
                <w:szCs w:val="24"/>
                <w:lang w:eastAsia="ru-RU"/>
              </w:rPr>
              <w:t>0</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EF55C0" w:rsidRDefault="00EF55C0" w:rsidP="00EF55C0">
            <w:pPr>
              <w:spacing w:after="0" w:line="276" w:lineRule="auto"/>
              <w:rPr>
                <w:rFonts w:ascii="Times New Roman" w:eastAsia="Times New Roman" w:hAnsi="Times New Roman" w:cs="Times New Roman"/>
                <w:b/>
                <w:i/>
                <w:sz w:val="24"/>
                <w:szCs w:val="24"/>
                <w:lang w:eastAsia="ru-RU"/>
              </w:rPr>
            </w:pPr>
            <w:r w:rsidRPr="00EF55C0">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330" w:type="pct"/>
            <w:vAlign w:val="center"/>
          </w:tcPr>
          <w:p w:rsidR="00EF55C0" w:rsidRPr="00EF55C0" w:rsidRDefault="004B7BD7" w:rsidP="00FE14FC">
            <w:pPr>
              <w:suppressAutoHyphens/>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00FE14FC">
              <w:rPr>
                <w:rFonts w:ascii="Times New Roman" w:eastAsia="Times New Roman" w:hAnsi="Times New Roman" w:cs="Times New Roman"/>
                <w:b/>
                <w:sz w:val="24"/>
                <w:szCs w:val="24"/>
                <w:lang w:eastAsia="ru-RU"/>
              </w:rPr>
              <w:t>2</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222" w:type="pct"/>
            <w:gridSpan w:val="2"/>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1-3</w:t>
            </w:r>
          </w:p>
        </w:tc>
        <w:tc>
          <w:tcPr>
            <w:tcW w:w="2840" w:type="pct"/>
          </w:tcPr>
          <w:p w:rsidR="00EF55C0" w:rsidRPr="00EF55C0" w:rsidRDefault="00EF55C0" w:rsidP="00F057D6">
            <w:pPr>
              <w:spacing w:after="0" w:line="240"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Практическое занятие № 5</w:t>
            </w:r>
            <w:r w:rsidR="00F057D6">
              <w:rPr>
                <w:rFonts w:ascii="Times New Roman" w:eastAsia="Times New Roman" w:hAnsi="Times New Roman" w:cs="Times New Roman"/>
                <w:sz w:val="24"/>
                <w:szCs w:val="24"/>
                <w:lang w:eastAsia="ru-RU"/>
              </w:rPr>
              <w:t>1</w:t>
            </w:r>
            <w:r w:rsidRPr="00EF55C0">
              <w:rPr>
                <w:rFonts w:ascii="Times New Roman" w:eastAsia="Times New Roman" w:hAnsi="Times New Roman" w:cs="Times New Roman"/>
                <w:sz w:val="24"/>
                <w:szCs w:val="24"/>
                <w:lang w:eastAsia="ru-RU"/>
              </w:rPr>
              <w:t xml:space="preserve">. Совершенствование техники упражнений с собственным весом на турнике, брусьях, </w:t>
            </w:r>
            <w:proofErr w:type="spellStart"/>
            <w:r w:rsidRPr="00EF55C0">
              <w:rPr>
                <w:rFonts w:ascii="Times New Roman" w:eastAsia="Calibri" w:hAnsi="Times New Roman" w:cs="Times New Roman"/>
                <w:sz w:val="24"/>
                <w:szCs w:val="24"/>
              </w:rPr>
              <w:t>г</w:t>
            </w:r>
            <w:r w:rsidRPr="00EF55C0">
              <w:rPr>
                <w:rFonts w:ascii="Times New Roman" w:eastAsia="Times New Roman" w:hAnsi="Times New Roman" w:cs="Times New Roman"/>
                <w:sz w:val="24"/>
                <w:szCs w:val="24"/>
                <w:lang w:eastAsia="ru-RU"/>
              </w:rPr>
              <w:t>иперэкстензия</w:t>
            </w:r>
            <w:proofErr w:type="spellEnd"/>
            <w:r w:rsidRPr="00EF55C0">
              <w:rPr>
                <w:rFonts w:ascii="Times New Roman" w:eastAsia="Times New Roman" w:hAnsi="Times New Roman" w:cs="Times New Roman"/>
                <w:sz w:val="24"/>
                <w:szCs w:val="24"/>
                <w:lang w:eastAsia="ru-RU"/>
              </w:rPr>
              <w:t>, приседания, поднятия на носки , отжимания, упражнения на пресс</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6</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222" w:type="pct"/>
            <w:gridSpan w:val="2"/>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4-7</w:t>
            </w:r>
          </w:p>
        </w:tc>
        <w:tc>
          <w:tcPr>
            <w:tcW w:w="2840" w:type="pct"/>
          </w:tcPr>
          <w:p w:rsidR="00EF55C0" w:rsidRPr="00EF55C0" w:rsidRDefault="00EF55C0" w:rsidP="00F057D6">
            <w:pPr>
              <w:spacing w:after="0" w:line="240"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 xml:space="preserve">Практическое занятие № </w:t>
            </w:r>
            <w:r w:rsidR="00F057D6">
              <w:rPr>
                <w:rFonts w:ascii="Times New Roman" w:eastAsia="Times New Roman" w:hAnsi="Times New Roman" w:cs="Times New Roman"/>
                <w:sz w:val="24"/>
                <w:szCs w:val="24"/>
                <w:lang w:eastAsia="ru-RU"/>
              </w:rPr>
              <w:t>52</w:t>
            </w:r>
            <w:r w:rsidRPr="00EF55C0">
              <w:rPr>
                <w:rFonts w:ascii="Times New Roman" w:eastAsia="Times New Roman" w:hAnsi="Times New Roman" w:cs="Times New Roman"/>
                <w:sz w:val="24"/>
                <w:szCs w:val="24"/>
                <w:lang w:eastAsia="ru-RU"/>
              </w:rPr>
              <w:t>. Совершенствование техники упражнений с предметами: обручами, скакалками, гимнастическими палками</w:t>
            </w:r>
          </w:p>
        </w:tc>
        <w:tc>
          <w:tcPr>
            <w:tcW w:w="330" w:type="pct"/>
            <w:vAlign w:val="center"/>
          </w:tcPr>
          <w:p w:rsidR="00EF55C0" w:rsidRPr="00EF55C0" w:rsidRDefault="00FE14FC" w:rsidP="00EF55C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222" w:type="pct"/>
            <w:gridSpan w:val="2"/>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8-10</w:t>
            </w:r>
          </w:p>
        </w:tc>
        <w:tc>
          <w:tcPr>
            <w:tcW w:w="2840" w:type="pct"/>
          </w:tcPr>
          <w:p w:rsidR="00EF55C0" w:rsidRPr="00EF55C0" w:rsidRDefault="00EF55C0" w:rsidP="00F057D6">
            <w:pPr>
              <w:spacing w:after="0" w:line="240"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 xml:space="preserve">Практическое занятие № </w:t>
            </w:r>
            <w:r w:rsidR="00F057D6">
              <w:rPr>
                <w:rFonts w:ascii="Times New Roman" w:eastAsia="Times New Roman" w:hAnsi="Times New Roman" w:cs="Times New Roman"/>
                <w:sz w:val="24"/>
                <w:szCs w:val="24"/>
                <w:lang w:eastAsia="ru-RU"/>
              </w:rPr>
              <w:t>53</w:t>
            </w:r>
            <w:r w:rsidRPr="00EF55C0">
              <w:rPr>
                <w:rFonts w:ascii="Times New Roman" w:eastAsia="Times New Roman" w:hAnsi="Times New Roman" w:cs="Times New Roman"/>
                <w:sz w:val="24"/>
                <w:szCs w:val="24"/>
                <w:lang w:eastAsia="ru-RU"/>
              </w:rPr>
              <w:t>.</w:t>
            </w:r>
            <w:r w:rsidR="00F057D6">
              <w:rPr>
                <w:rFonts w:ascii="Times New Roman" w:eastAsia="Times New Roman" w:hAnsi="Times New Roman" w:cs="Times New Roman"/>
                <w:sz w:val="24"/>
                <w:szCs w:val="24"/>
                <w:lang w:eastAsia="ru-RU"/>
              </w:rPr>
              <w:t xml:space="preserve"> </w:t>
            </w:r>
            <w:r w:rsidRPr="00EF55C0">
              <w:rPr>
                <w:rFonts w:ascii="Times New Roman" w:eastAsia="Times New Roman" w:hAnsi="Times New Roman" w:cs="Times New Roman"/>
                <w:sz w:val="24"/>
                <w:szCs w:val="24"/>
                <w:lang w:eastAsia="ru-RU"/>
              </w:rPr>
              <w:t>Совершенствование техники упражнений на блочных тренажерах для развития основных мышечных групп.</w:t>
            </w:r>
          </w:p>
        </w:tc>
        <w:tc>
          <w:tcPr>
            <w:tcW w:w="330" w:type="pct"/>
            <w:vAlign w:val="center"/>
          </w:tcPr>
          <w:p w:rsidR="00EF55C0" w:rsidRPr="00EF55C0" w:rsidRDefault="00FE14FC" w:rsidP="00EF55C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222" w:type="pct"/>
            <w:gridSpan w:val="2"/>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11-14</w:t>
            </w:r>
          </w:p>
        </w:tc>
        <w:tc>
          <w:tcPr>
            <w:tcW w:w="2840" w:type="pct"/>
          </w:tcPr>
          <w:p w:rsidR="00EF55C0" w:rsidRPr="00EF55C0" w:rsidRDefault="00EF55C0" w:rsidP="00F057D6">
            <w:pPr>
              <w:spacing w:after="0" w:line="240"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 xml:space="preserve">Практическое занятие № </w:t>
            </w:r>
            <w:r w:rsidR="00F057D6">
              <w:rPr>
                <w:rFonts w:ascii="Times New Roman" w:eastAsia="Times New Roman" w:hAnsi="Times New Roman" w:cs="Times New Roman"/>
                <w:sz w:val="24"/>
                <w:szCs w:val="24"/>
                <w:lang w:eastAsia="ru-RU"/>
              </w:rPr>
              <w:t>54</w:t>
            </w:r>
            <w:r w:rsidRPr="00EF55C0">
              <w:rPr>
                <w:rFonts w:ascii="Times New Roman" w:eastAsia="Times New Roman" w:hAnsi="Times New Roman" w:cs="Times New Roman"/>
                <w:sz w:val="24"/>
                <w:szCs w:val="24"/>
                <w:lang w:eastAsia="ru-RU"/>
              </w:rPr>
              <w:t>.</w:t>
            </w:r>
            <w:r w:rsidR="00F057D6">
              <w:rPr>
                <w:rFonts w:ascii="Times New Roman" w:eastAsia="Times New Roman" w:hAnsi="Times New Roman" w:cs="Times New Roman"/>
                <w:sz w:val="24"/>
                <w:szCs w:val="24"/>
                <w:lang w:eastAsia="ru-RU"/>
              </w:rPr>
              <w:t xml:space="preserve"> </w:t>
            </w:r>
            <w:r w:rsidRPr="00EF55C0">
              <w:rPr>
                <w:rFonts w:ascii="Times New Roman" w:eastAsia="Times New Roman" w:hAnsi="Times New Roman" w:cs="Times New Roman"/>
                <w:sz w:val="24"/>
                <w:szCs w:val="24"/>
                <w:lang w:eastAsia="ru-RU"/>
              </w:rPr>
              <w:t>Совершенствование техники упражнений со свободными весами: гирями, гантелями, штангами.</w:t>
            </w:r>
          </w:p>
        </w:tc>
        <w:tc>
          <w:tcPr>
            <w:tcW w:w="330" w:type="pct"/>
            <w:vAlign w:val="center"/>
          </w:tcPr>
          <w:p w:rsidR="00EF55C0" w:rsidRPr="00EF55C0" w:rsidRDefault="00FE14FC" w:rsidP="00EF55C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val="restart"/>
          </w:tcPr>
          <w:p w:rsidR="00EF55C0" w:rsidRPr="00EF55C0" w:rsidRDefault="00EF55C0" w:rsidP="001F67DD">
            <w:pPr>
              <w:spacing w:after="0" w:line="276" w:lineRule="auto"/>
              <w:rPr>
                <w:rFonts w:ascii="Times New Roman" w:eastAsia="Calibri" w:hAnsi="Times New Roman" w:cs="Times New Roman"/>
                <w:b/>
                <w:bCs/>
                <w:sz w:val="24"/>
                <w:szCs w:val="24"/>
              </w:rPr>
            </w:pPr>
            <w:r w:rsidRPr="00EF55C0">
              <w:rPr>
                <w:rFonts w:ascii="Times New Roman" w:eastAsia="Calibri" w:hAnsi="Times New Roman" w:cs="Times New Roman"/>
                <w:b/>
                <w:bCs/>
                <w:sz w:val="24"/>
                <w:szCs w:val="24"/>
              </w:rPr>
              <w:t xml:space="preserve">Тема </w:t>
            </w:r>
            <w:r w:rsidR="001F67DD">
              <w:rPr>
                <w:rFonts w:ascii="Times New Roman" w:eastAsia="Calibri" w:hAnsi="Times New Roman" w:cs="Times New Roman"/>
                <w:b/>
                <w:bCs/>
                <w:sz w:val="24"/>
                <w:szCs w:val="24"/>
              </w:rPr>
              <w:t>6</w:t>
            </w:r>
            <w:r w:rsidRPr="00EF55C0">
              <w:rPr>
                <w:rFonts w:ascii="Times New Roman" w:eastAsia="Calibri" w:hAnsi="Times New Roman" w:cs="Times New Roman"/>
                <w:b/>
                <w:bCs/>
                <w:sz w:val="24"/>
                <w:szCs w:val="24"/>
              </w:rPr>
              <w:t>.2. Комплексы профессионально-прикладных гимнастических упражнений</w:t>
            </w:r>
          </w:p>
        </w:tc>
        <w:tc>
          <w:tcPr>
            <w:tcW w:w="3062" w:type="pct"/>
            <w:gridSpan w:val="3"/>
          </w:tcPr>
          <w:p w:rsidR="00EF55C0" w:rsidRPr="00EF55C0" w:rsidRDefault="00EF55C0" w:rsidP="00EF55C0">
            <w:pPr>
              <w:spacing w:after="0" w:line="240" w:lineRule="auto"/>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Содержание учебного материала</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4</w:t>
            </w:r>
          </w:p>
        </w:tc>
        <w:tc>
          <w:tcPr>
            <w:tcW w:w="755" w:type="pct"/>
            <w:vMerge w:val="restart"/>
          </w:tcPr>
          <w:p w:rsidR="00EF55C0" w:rsidRPr="00EF55C0" w:rsidRDefault="00EF55C0" w:rsidP="00EF55C0">
            <w:pPr>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ОК 08</w:t>
            </w:r>
          </w:p>
          <w:p w:rsidR="00EF55C0" w:rsidRPr="00EF55C0" w:rsidRDefault="00EF55C0" w:rsidP="00AD2738">
            <w:pPr>
              <w:suppressAutoHyphens/>
              <w:spacing w:after="0" w:line="276" w:lineRule="auto"/>
              <w:jc w:val="center"/>
              <w:rPr>
                <w:rFonts w:ascii="Times New Roman" w:eastAsia="Times New Roman" w:hAnsi="Times New Roman" w:cs="Times New Roman"/>
                <w:b/>
                <w:sz w:val="24"/>
                <w:szCs w:val="24"/>
                <w:lang w:eastAsia="ru-RU"/>
              </w:rPr>
            </w:pPr>
          </w:p>
        </w:tc>
      </w:tr>
      <w:tr w:rsidR="00EF55C0" w:rsidRPr="00EF55C0" w:rsidTr="00DE5EC5">
        <w:trPr>
          <w:trHeight w:val="265"/>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 Техника двигательных действий на развитие гибкости</w:t>
            </w:r>
          </w:p>
        </w:tc>
        <w:tc>
          <w:tcPr>
            <w:tcW w:w="330" w:type="pct"/>
            <w:vAlign w:val="center"/>
          </w:tcPr>
          <w:p w:rsidR="00EF55C0" w:rsidRPr="00DE5EC5"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DE5EC5">
              <w:rPr>
                <w:rFonts w:ascii="Times New Roman" w:eastAsia="Times New Roman" w:hAnsi="Times New Roman" w:cs="Times New Roman"/>
                <w:sz w:val="24"/>
                <w:szCs w:val="24"/>
                <w:lang w:eastAsia="ru-RU"/>
              </w:rPr>
              <w:t>0</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20"/>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3062" w:type="pct"/>
            <w:gridSpan w:val="3"/>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В том числе практических занятий и лабораторных работ</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4</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EF55C0" w:rsidRPr="00EF55C0" w:rsidTr="00DE5EC5">
        <w:trPr>
          <w:trHeight w:val="335"/>
        </w:trPr>
        <w:tc>
          <w:tcPr>
            <w:tcW w:w="853" w:type="pct"/>
            <w:vMerge/>
          </w:tcPr>
          <w:p w:rsidR="00EF55C0" w:rsidRPr="00EF55C0" w:rsidRDefault="00EF55C0" w:rsidP="00EF55C0">
            <w:pPr>
              <w:spacing w:after="0" w:line="276" w:lineRule="auto"/>
              <w:rPr>
                <w:rFonts w:ascii="Times New Roman" w:eastAsia="Calibri" w:hAnsi="Times New Roman" w:cs="Times New Roman"/>
                <w:b/>
                <w:bCs/>
                <w:i/>
                <w:sz w:val="24"/>
                <w:szCs w:val="24"/>
              </w:rPr>
            </w:pPr>
          </w:p>
        </w:tc>
        <w:tc>
          <w:tcPr>
            <w:tcW w:w="222" w:type="pct"/>
            <w:gridSpan w:val="2"/>
          </w:tcPr>
          <w:p w:rsidR="00EF55C0" w:rsidRPr="00EF55C0" w:rsidRDefault="00EF55C0"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1-2</w:t>
            </w:r>
          </w:p>
        </w:tc>
        <w:tc>
          <w:tcPr>
            <w:tcW w:w="2840" w:type="pct"/>
          </w:tcPr>
          <w:p w:rsidR="00EF55C0" w:rsidRPr="00EF55C0" w:rsidRDefault="00EF55C0" w:rsidP="00F057D6">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 xml:space="preserve">Практическое занятие № </w:t>
            </w:r>
            <w:r w:rsidR="00F057D6">
              <w:rPr>
                <w:rFonts w:ascii="Times New Roman" w:eastAsia="Times New Roman" w:hAnsi="Times New Roman" w:cs="Times New Roman"/>
                <w:sz w:val="24"/>
                <w:szCs w:val="24"/>
                <w:lang w:eastAsia="ru-RU"/>
              </w:rPr>
              <w:t>55</w:t>
            </w:r>
            <w:r w:rsidRPr="00EF55C0">
              <w:rPr>
                <w:rFonts w:ascii="Times New Roman" w:eastAsia="Times New Roman" w:hAnsi="Times New Roman" w:cs="Times New Roman"/>
                <w:sz w:val="24"/>
                <w:szCs w:val="24"/>
                <w:lang w:eastAsia="ru-RU"/>
              </w:rPr>
              <w:t>.</w:t>
            </w:r>
            <w:r w:rsidR="00F057D6">
              <w:rPr>
                <w:rFonts w:ascii="Times New Roman" w:eastAsia="Times New Roman" w:hAnsi="Times New Roman" w:cs="Times New Roman"/>
                <w:sz w:val="24"/>
                <w:szCs w:val="24"/>
                <w:lang w:eastAsia="ru-RU"/>
              </w:rPr>
              <w:t xml:space="preserve"> </w:t>
            </w:r>
            <w:r w:rsidRPr="00EF55C0">
              <w:rPr>
                <w:rFonts w:ascii="Times New Roman" w:eastAsia="Times New Roman" w:hAnsi="Times New Roman" w:cs="Times New Roman"/>
                <w:sz w:val="24"/>
                <w:szCs w:val="24"/>
                <w:lang w:eastAsia="ru-RU"/>
              </w:rPr>
              <w:t xml:space="preserve">Совершенствование техники упражнений для развития гибкости </w:t>
            </w:r>
          </w:p>
        </w:tc>
        <w:tc>
          <w:tcPr>
            <w:tcW w:w="330" w:type="pct"/>
            <w:vAlign w:val="center"/>
          </w:tcPr>
          <w:p w:rsidR="00EF55C0" w:rsidRPr="00EF55C0" w:rsidRDefault="00EF55C0" w:rsidP="00EF55C0">
            <w:pPr>
              <w:suppressAutoHyphens/>
              <w:spacing w:after="0" w:line="276" w:lineRule="auto"/>
              <w:jc w:val="center"/>
              <w:rPr>
                <w:rFonts w:ascii="Times New Roman" w:eastAsia="Times New Roman" w:hAnsi="Times New Roman" w:cs="Times New Roman"/>
                <w:sz w:val="24"/>
                <w:szCs w:val="24"/>
                <w:lang w:eastAsia="ru-RU"/>
              </w:rPr>
            </w:pPr>
            <w:r w:rsidRPr="00EF55C0">
              <w:rPr>
                <w:rFonts w:ascii="Times New Roman" w:eastAsia="Times New Roman" w:hAnsi="Times New Roman" w:cs="Times New Roman"/>
                <w:sz w:val="24"/>
                <w:szCs w:val="24"/>
                <w:lang w:eastAsia="ru-RU"/>
              </w:rPr>
              <w:t>4</w:t>
            </w:r>
          </w:p>
        </w:tc>
        <w:tc>
          <w:tcPr>
            <w:tcW w:w="755" w:type="pct"/>
            <w:vMerge/>
          </w:tcPr>
          <w:p w:rsidR="00EF55C0" w:rsidRPr="00EF55C0" w:rsidRDefault="00EF55C0" w:rsidP="00EF55C0">
            <w:pPr>
              <w:spacing w:after="0" w:line="276" w:lineRule="auto"/>
              <w:rPr>
                <w:rFonts w:ascii="Times New Roman" w:eastAsia="Times New Roman" w:hAnsi="Times New Roman" w:cs="Times New Roman"/>
                <w:b/>
                <w:sz w:val="24"/>
                <w:szCs w:val="24"/>
                <w:lang w:eastAsia="ru-RU"/>
              </w:rPr>
            </w:pPr>
          </w:p>
        </w:tc>
      </w:tr>
      <w:tr w:rsidR="009F38D6" w:rsidRPr="00EF55C0" w:rsidTr="00DE5EC5">
        <w:trPr>
          <w:trHeight w:val="335"/>
        </w:trPr>
        <w:tc>
          <w:tcPr>
            <w:tcW w:w="853" w:type="pct"/>
            <w:vMerge w:val="restart"/>
          </w:tcPr>
          <w:p w:rsidR="009F38D6" w:rsidRPr="009F38D6" w:rsidRDefault="009F38D6" w:rsidP="009F38D6">
            <w:pPr>
              <w:spacing w:after="0" w:line="276"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Тема 6.3. </w:t>
            </w:r>
            <w:r w:rsidRPr="009F38D6">
              <w:rPr>
                <w:rFonts w:ascii="Times New Roman" w:eastAsia="Calibri" w:hAnsi="Times New Roman" w:cs="Times New Roman"/>
                <w:b/>
                <w:bCs/>
                <w:sz w:val="24"/>
                <w:szCs w:val="24"/>
              </w:rPr>
              <w:t>Легкоатлетическая</w:t>
            </w:r>
          </w:p>
          <w:p w:rsidR="009F38D6" w:rsidRPr="009F38D6" w:rsidRDefault="009F38D6" w:rsidP="009F38D6">
            <w:pPr>
              <w:spacing w:after="0" w:line="276" w:lineRule="auto"/>
              <w:rPr>
                <w:rFonts w:ascii="Times New Roman" w:eastAsia="Calibri" w:hAnsi="Times New Roman" w:cs="Times New Roman"/>
                <w:b/>
                <w:bCs/>
                <w:sz w:val="24"/>
                <w:szCs w:val="24"/>
              </w:rPr>
            </w:pPr>
            <w:r w:rsidRPr="009F38D6">
              <w:rPr>
                <w:rFonts w:ascii="Times New Roman" w:eastAsia="Calibri" w:hAnsi="Times New Roman" w:cs="Times New Roman"/>
                <w:b/>
                <w:bCs/>
                <w:sz w:val="24"/>
                <w:szCs w:val="24"/>
              </w:rPr>
              <w:t>гимнастика, работа</w:t>
            </w:r>
          </w:p>
          <w:p w:rsidR="009F38D6" w:rsidRPr="00EF55C0" w:rsidRDefault="009F38D6" w:rsidP="009F38D6">
            <w:pPr>
              <w:spacing w:after="0" w:line="276" w:lineRule="auto"/>
              <w:rPr>
                <w:rFonts w:ascii="Times New Roman" w:eastAsia="Calibri" w:hAnsi="Times New Roman" w:cs="Times New Roman"/>
                <w:b/>
                <w:bCs/>
                <w:i/>
                <w:sz w:val="24"/>
                <w:szCs w:val="24"/>
              </w:rPr>
            </w:pPr>
            <w:r w:rsidRPr="009F38D6">
              <w:rPr>
                <w:rFonts w:ascii="Times New Roman" w:eastAsia="Calibri" w:hAnsi="Times New Roman" w:cs="Times New Roman"/>
                <w:b/>
                <w:bCs/>
                <w:sz w:val="24"/>
                <w:szCs w:val="24"/>
              </w:rPr>
              <w:t>на тренажерах</w:t>
            </w:r>
          </w:p>
        </w:tc>
        <w:tc>
          <w:tcPr>
            <w:tcW w:w="3062" w:type="pct"/>
            <w:gridSpan w:val="3"/>
          </w:tcPr>
          <w:p w:rsidR="009F38D6" w:rsidRPr="00EF55C0" w:rsidRDefault="009F38D6"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b/>
                <w:sz w:val="24"/>
                <w:szCs w:val="24"/>
                <w:lang w:eastAsia="ru-RU"/>
              </w:rPr>
              <w:t>Содержание учебного материала</w:t>
            </w:r>
          </w:p>
        </w:tc>
        <w:tc>
          <w:tcPr>
            <w:tcW w:w="330" w:type="pct"/>
            <w:vAlign w:val="center"/>
          </w:tcPr>
          <w:p w:rsidR="009F38D6" w:rsidRPr="000A3ACD" w:rsidRDefault="004B7BD7" w:rsidP="00EF55C0">
            <w:pPr>
              <w:suppressAutoHyphens/>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755" w:type="pct"/>
          </w:tcPr>
          <w:p w:rsidR="009F38D6" w:rsidRPr="00EF55C0" w:rsidRDefault="009F38D6" w:rsidP="00EF55C0">
            <w:pPr>
              <w:spacing w:after="0" w:line="276" w:lineRule="auto"/>
              <w:rPr>
                <w:rFonts w:ascii="Times New Roman" w:eastAsia="Times New Roman" w:hAnsi="Times New Roman" w:cs="Times New Roman"/>
                <w:b/>
                <w:sz w:val="24"/>
                <w:szCs w:val="24"/>
                <w:lang w:eastAsia="ru-RU"/>
              </w:rPr>
            </w:pPr>
          </w:p>
        </w:tc>
      </w:tr>
      <w:tr w:rsidR="00DE5EC5" w:rsidRPr="00EF55C0" w:rsidTr="00DE5EC5">
        <w:trPr>
          <w:trHeight w:val="335"/>
        </w:trPr>
        <w:tc>
          <w:tcPr>
            <w:tcW w:w="853" w:type="pct"/>
            <w:vMerge/>
          </w:tcPr>
          <w:p w:rsidR="00DE5EC5" w:rsidRPr="00EF55C0" w:rsidRDefault="00DE5EC5" w:rsidP="00EF55C0">
            <w:pPr>
              <w:spacing w:after="0" w:line="276" w:lineRule="auto"/>
              <w:rPr>
                <w:rFonts w:ascii="Times New Roman" w:eastAsia="Calibri" w:hAnsi="Times New Roman" w:cs="Times New Roman"/>
                <w:b/>
                <w:bCs/>
                <w:i/>
                <w:sz w:val="24"/>
                <w:szCs w:val="24"/>
              </w:rPr>
            </w:pPr>
          </w:p>
        </w:tc>
        <w:tc>
          <w:tcPr>
            <w:tcW w:w="3062" w:type="pct"/>
            <w:gridSpan w:val="3"/>
          </w:tcPr>
          <w:p w:rsidR="00DE5EC5" w:rsidRPr="000A3ACD" w:rsidRDefault="00DE5EC5" w:rsidP="00EF55C0">
            <w:pPr>
              <w:spacing w:after="0" w:line="276" w:lineRule="auto"/>
              <w:rPr>
                <w:rFonts w:ascii="Times New Roman" w:eastAsia="Times New Roman" w:hAnsi="Times New Roman" w:cs="Times New Roman"/>
                <w:sz w:val="24"/>
                <w:szCs w:val="24"/>
                <w:lang w:eastAsia="ru-RU"/>
              </w:rPr>
            </w:pPr>
            <w:r w:rsidRPr="000A3ACD">
              <w:rPr>
                <w:rFonts w:ascii="Times New Roman" w:hAnsi="Times New Roman"/>
              </w:rPr>
              <w:t>1. Техника коррекции фигуры</w:t>
            </w:r>
          </w:p>
        </w:tc>
        <w:tc>
          <w:tcPr>
            <w:tcW w:w="330" w:type="pct"/>
            <w:vAlign w:val="center"/>
          </w:tcPr>
          <w:p w:rsidR="00DE5EC5" w:rsidRPr="00EF55C0" w:rsidRDefault="00DE5EC5" w:rsidP="00EF55C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55" w:type="pct"/>
          </w:tcPr>
          <w:p w:rsidR="00DE5EC5" w:rsidRPr="00EF55C0" w:rsidRDefault="00DE5EC5" w:rsidP="00EF55C0">
            <w:pPr>
              <w:spacing w:after="0" w:line="276" w:lineRule="auto"/>
              <w:rPr>
                <w:rFonts w:ascii="Times New Roman" w:eastAsia="Times New Roman" w:hAnsi="Times New Roman" w:cs="Times New Roman"/>
                <w:b/>
                <w:sz w:val="24"/>
                <w:szCs w:val="24"/>
                <w:lang w:eastAsia="ru-RU"/>
              </w:rPr>
            </w:pPr>
          </w:p>
        </w:tc>
      </w:tr>
      <w:tr w:rsidR="009F38D6" w:rsidRPr="00EF55C0" w:rsidTr="00DE5EC5">
        <w:trPr>
          <w:trHeight w:val="335"/>
        </w:trPr>
        <w:tc>
          <w:tcPr>
            <w:tcW w:w="853" w:type="pct"/>
            <w:vMerge/>
          </w:tcPr>
          <w:p w:rsidR="009F38D6" w:rsidRPr="00EF55C0" w:rsidRDefault="009F38D6" w:rsidP="00EF55C0">
            <w:pPr>
              <w:spacing w:after="0" w:line="276" w:lineRule="auto"/>
              <w:rPr>
                <w:rFonts w:ascii="Times New Roman" w:eastAsia="Calibri" w:hAnsi="Times New Roman" w:cs="Times New Roman"/>
                <w:b/>
                <w:bCs/>
                <w:i/>
                <w:sz w:val="24"/>
                <w:szCs w:val="24"/>
              </w:rPr>
            </w:pPr>
          </w:p>
        </w:tc>
        <w:tc>
          <w:tcPr>
            <w:tcW w:w="3062" w:type="pct"/>
            <w:gridSpan w:val="3"/>
          </w:tcPr>
          <w:p w:rsidR="009F38D6" w:rsidRPr="00EF55C0" w:rsidRDefault="009F38D6" w:rsidP="00EF55C0">
            <w:pPr>
              <w:spacing w:after="0" w:line="276" w:lineRule="auto"/>
              <w:rPr>
                <w:rFonts w:ascii="Times New Roman" w:eastAsia="Times New Roman" w:hAnsi="Times New Roman" w:cs="Times New Roman"/>
                <w:sz w:val="24"/>
                <w:szCs w:val="24"/>
                <w:lang w:eastAsia="ru-RU"/>
              </w:rPr>
            </w:pPr>
            <w:r w:rsidRPr="00EF55C0">
              <w:rPr>
                <w:rFonts w:ascii="Times New Roman" w:eastAsia="Times New Roman" w:hAnsi="Times New Roman" w:cs="Times New Roman"/>
                <w:b/>
                <w:sz w:val="24"/>
                <w:szCs w:val="24"/>
                <w:lang w:eastAsia="ru-RU"/>
              </w:rPr>
              <w:t>В том числе практических занятий и лабораторных работ</w:t>
            </w:r>
          </w:p>
        </w:tc>
        <w:tc>
          <w:tcPr>
            <w:tcW w:w="330" w:type="pct"/>
            <w:vAlign w:val="center"/>
          </w:tcPr>
          <w:p w:rsidR="009F38D6" w:rsidRPr="004B7BD7" w:rsidRDefault="004B7BD7" w:rsidP="00EF55C0">
            <w:pPr>
              <w:suppressAutoHyphens/>
              <w:spacing w:after="0" w:line="276" w:lineRule="auto"/>
              <w:jc w:val="center"/>
              <w:rPr>
                <w:rFonts w:ascii="Times New Roman" w:eastAsia="Times New Roman" w:hAnsi="Times New Roman" w:cs="Times New Roman"/>
                <w:b/>
                <w:sz w:val="24"/>
                <w:szCs w:val="24"/>
                <w:lang w:eastAsia="ru-RU"/>
              </w:rPr>
            </w:pPr>
            <w:r w:rsidRPr="004B7BD7">
              <w:rPr>
                <w:rFonts w:ascii="Times New Roman" w:eastAsia="Times New Roman" w:hAnsi="Times New Roman" w:cs="Times New Roman"/>
                <w:b/>
                <w:sz w:val="24"/>
                <w:szCs w:val="24"/>
                <w:lang w:eastAsia="ru-RU"/>
              </w:rPr>
              <w:t>6</w:t>
            </w:r>
          </w:p>
        </w:tc>
        <w:tc>
          <w:tcPr>
            <w:tcW w:w="755" w:type="pct"/>
          </w:tcPr>
          <w:p w:rsidR="009F38D6" w:rsidRPr="00EF55C0" w:rsidRDefault="009F38D6" w:rsidP="00EF55C0">
            <w:pPr>
              <w:spacing w:after="0" w:line="276" w:lineRule="auto"/>
              <w:rPr>
                <w:rFonts w:ascii="Times New Roman" w:eastAsia="Times New Roman" w:hAnsi="Times New Roman" w:cs="Times New Roman"/>
                <w:b/>
                <w:sz w:val="24"/>
                <w:szCs w:val="24"/>
                <w:lang w:eastAsia="ru-RU"/>
              </w:rPr>
            </w:pPr>
          </w:p>
        </w:tc>
      </w:tr>
      <w:tr w:rsidR="009F38D6" w:rsidRPr="00EF55C0" w:rsidTr="00DE5EC5">
        <w:trPr>
          <w:trHeight w:val="335"/>
        </w:trPr>
        <w:tc>
          <w:tcPr>
            <w:tcW w:w="853" w:type="pct"/>
            <w:vMerge/>
          </w:tcPr>
          <w:p w:rsidR="009F38D6" w:rsidRPr="00EF55C0" w:rsidRDefault="009F38D6" w:rsidP="00EF55C0">
            <w:pPr>
              <w:spacing w:after="0" w:line="276" w:lineRule="auto"/>
              <w:rPr>
                <w:rFonts w:ascii="Times New Roman" w:eastAsia="Calibri" w:hAnsi="Times New Roman" w:cs="Times New Roman"/>
                <w:b/>
                <w:bCs/>
                <w:i/>
                <w:sz w:val="24"/>
                <w:szCs w:val="24"/>
              </w:rPr>
            </w:pPr>
          </w:p>
        </w:tc>
        <w:tc>
          <w:tcPr>
            <w:tcW w:w="222" w:type="pct"/>
            <w:gridSpan w:val="2"/>
          </w:tcPr>
          <w:p w:rsidR="009F38D6" w:rsidRPr="00EF55C0" w:rsidRDefault="000A3ACD" w:rsidP="00CB3E8C">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B3E8C">
              <w:rPr>
                <w:rFonts w:ascii="Times New Roman" w:eastAsia="Times New Roman" w:hAnsi="Times New Roman" w:cs="Times New Roman"/>
                <w:sz w:val="24"/>
                <w:szCs w:val="24"/>
                <w:lang w:eastAsia="ru-RU"/>
              </w:rPr>
              <w:t>3</w:t>
            </w:r>
          </w:p>
        </w:tc>
        <w:tc>
          <w:tcPr>
            <w:tcW w:w="2840" w:type="pct"/>
          </w:tcPr>
          <w:p w:rsidR="009F38D6" w:rsidRPr="00194AF6" w:rsidRDefault="00194AF6" w:rsidP="00F057D6">
            <w:pPr>
              <w:spacing w:after="0" w:line="276" w:lineRule="auto"/>
              <w:rPr>
                <w:rFonts w:ascii="Times New Roman" w:eastAsia="PMingLiU" w:hAnsi="Times New Roman" w:cs="Times New Roman"/>
                <w:bCs/>
                <w:lang w:eastAsia="ru-RU"/>
              </w:rPr>
            </w:pPr>
            <w:r w:rsidRPr="00EF55C0">
              <w:rPr>
                <w:rFonts w:ascii="Times New Roman" w:eastAsia="Times New Roman" w:hAnsi="Times New Roman" w:cs="Times New Roman"/>
                <w:sz w:val="24"/>
                <w:szCs w:val="24"/>
                <w:lang w:eastAsia="ru-RU"/>
              </w:rPr>
              <w:t xml:space="preserve">Практическое занятие № </w:t>
            </w:r>
            <w:r w:rsidR="00F057D6">
              <w:rPr>
                <w:rFonts w:ascii="Times New Roman" w:eastAsia="Times New Roman" w:hAnsi="Times New Roman" w:cs="Times New Roman"/>
                <w:sz w:val="24"/>
                <w:szCs w:val="24"/>
                <w:lang w:eastAsia="ru-RU"/>
              </w:rPr>
              <w:t>5</w:t>
            </w:r>
            <w:r w:rsidRPr="00EF55C0">
              <w:rPr>
                <w:rFonts w:ascii="Times New Roman" w:eastAsia="Times New Roman" w:hAnsi="Times New Roman" w:cs="Times New Roman"/>
                <w:sz w:val="24"/>
                <w:szCs w:val="24"/>
                <w:lang w:eastAsia="ru-RU"/>
              </w:rPr>
              <w:t xml:space="preserve">6. </w:t>
            </w:r>
            <w:r w:rsidR="009F38D6" w:rsidRPr="009F38D6">
              <w:rPr>
                <w:rFonts w:ascii="Times New Roman" w:eastAsia="PMingLiU" w:hAnsi="Times New Roman" w:cs="Times New Roman"/>
                <w:bCs/>
                <w:lang w:eastAsia="ru-RU"/>
              </w:rPr>
              <w:t>Выполнение упражнений для развития различных групп мышц</w:t>
            </w:r>
            <w:r>
              <w:rPr>
                <w:rFonts w:ascii="Times New Roman" w:eastAsia="PMingLiU" w:hAnsi="Times New Roman" w:cs="Times New Roman"/>
                <w:bCs/>
                <w:lang w:eastAsia="ru-RU"/>
              </w:rPr>
              <w:t xml:space="preserve">. </w:t>
            </w:r>
            <w:r w:rsidR="009F38D6" w:rsidRPr="009F38D6">
              <w:rPr>
                <w:rFonts w:ascii="Times New Roman" w:eastAsia="PMingLiU" w:hAnsi="Times New Roman" w:cs="Times New Roman"/>
                <w:bCs/>
                <w:lang w:eastAsia="ru-RU"/>
              </w:rPr>
              <w:t>Круговая тренировка на 5 - 6 станций</w:t>
            </w:r>
          </w:p>
        </w:tc>
        <w:tc>
          <w:tcPr>
            <w:tcW w:w="330" w:type="pct"/>
            <w:vAlign w:val="center"/>
          </w:tcPr>
          <w:p w:rsidR="009F38D6" w:rsidRPr="00EF55C0" w:rsidRDefault="004B7BD7" w:rsidP="00EF55C0">
            <w:pPr>
              <w:suppressAutoHyphens/>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55" w:type="pct"/>
          </w:tcPr>
          <w:p w:rsidR="009F38D6" w:rsidRPr="00EF55C0" w:rsidRDefault="009F38D6" w:rsidP="00EF55C0">
            <w:pPr>
              <w:spacing w:after="0" w:line="276" w:lineRule="auto"/>
              <w:rPr>
                <w:rFonts w:ascii="Times New Roman" w:eastAsia="Times New Roman" w:hAnsi="Times New Roman" w:cs="Times New Roman"/>
                <w:b/>
                <w:sz w:val="24"/>
                <w:szCs w:val="24"/>
                <w:lang w:eastAsia="ru-RU"/>
              </w:rPr>
            </w:pPr>
          </w:p>
        </w:tc>
      </w:tr>
      <w:tr w:rsidR="00EF55C0" w:rsidRPr="00EF55C0" w:rsidTr="00AD2738">
        <w:trPr>
          <w:trHeight w:val="20"/>
        </w:trPr>
        <w:tc>
          <w:tcPr>
            <w:tcW w:w="3915" w:type="pct"/>
            <w:gridSpan w:val="4"/>
          </w:tcPr>
          <w:p w:rsidR="00EF55C0" w:rsidRPr="00EF55C0" w:rsidRDefault="00EF55C0" w:rsidP="00EF55C0">
            <w:pPr>
              <w:suppressAutoHyphens/>
              <w:spacing w:after="0" w:line="276" w:lineRule="auto"/>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Промежуточная аттестация</w:t>
            </w:r>
          </w:p>
        </w:tc>
        <w:tc>
          <w:tcPr>
            <w:tcW w:w="1085" w:type="pct"/>
            <w:gridSpan w:val="2"/>
          </w:tcPr>
          <w:p w:rsidR="00EF55C0" w:rsidRPr="00EF55C0" w:rsidRDefault="009F38D6" w:rsidP="00EF55C0">
            <w:pPr>
              <w:spacing w:after="0" w:line="276"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r>
      <w:tr w:rsidR="00EF55C0" w:rsidRPr="00EF55C0" w:rsidTr="00AD2738">
        <w:trPr>
          <w:trHeight w:val="20"/>
        </w:trPr>
        <w:tc>
          <w:tcPr>
            <w:tcW w:w="3915" w:type="pct"/>
            <w:gridSpan w:val="4"/>
          </w:tcPr>
          <w:p w:rsidR="00EF55C0" w:rsidRPr="00EF55C0" w:rsidRDefault="00EF55C0" w:rsidP="00EF55C0">
            <w:pPr>
              <w:suppressAutoHyphens/>
              <w:spacing w:after="0" w:line="276" w:lineRule="auto"/>
              <w:rPr>
                <w:rFonts w:ascii="Times New Roman" w:eastAsia="Times New Roman" w:hAnsi="Times New Roman" w:cs="Times New Roman"/>
                <w:b/>
                <w:sz w:val="24"/>
                <w:szCs w:val="24"/>
                <w:lang w:eastAsia="ru-RU"/>
              </w:rPr>
            </w:pPr>
            <w:r w:rsidRPr="00EF55C0">
              <w:rPr>
                <w:rFonts w:ascii="Times New Roman" w:eastAsia="Times New Roman" w:hAnsi="Times New Roman" w:cs="Times New Roman"/>
                <w:b/>
                <w:sz w:val="24"/>
                <w:szCs w:val="24"/>
                <w:lang w:eastAsia="ru-RU"/>
              </w:rPr>
              <w:t xml:space="preserve">Всего </w:t>
            </w:r>
          </w:p>
        </w:tc>
        <w:tc>
          <w:tcPr>
            <w:tcW w:w="1085" w:type="pct"/>
            <w:gridSpan w:val="2"/>
          </w:tcPr>
          <w:p w:rsidR="00EF55C0" w:rsidRPr="00EF55C0" w:rsidRDefault="009F38D6" w:rsidP="00EF55C0">
            <w:pPr>
              <w:spacing w:after="0" w:line="276"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172</w:t>
            </w:r>
          </w:p>
        </w:tc>
      </w:tr>
    </w:tbl>
    <w:p w:rsidR="00EF55C0" w:rsidRPr="00EF55C0" w:rsidRDefault="00EF55C0" w:rsidP="00EF55C0">
      <w:pPr>
        <w:spacing w:after="0" w:line="276" w:lineRule="auto"/>
        <w:rPr>
          <w:rFonts w:ascii="Times New Roman" w:eastAsia="Times New Roman" w:hAnsi="Times New Roman" w:cs="Times New Roman"/>
          <w:b/>
          <w:i/>
          <w:sz w:val="24"/>
          <w:szCs w:val="24"/>
          <w:lang w:eastAsia="ru-RU"/>
        </w:rPr>
        <w:sectPr w:rsidR="00EF55C0" w:rsidRPr="00EF55C0" w:rsidSect="00EF55C0">
          <w:pgSz w:w="16840" w:h="11907" w:orient="landscape" w:code="9"/>
          <w:pgMar w:top="1134" w:right="851" w:bottom="1134" w:left="1134" w:header="709" w:footer="709" w:gutter="0"/>
          <w:cols w:space="720"/>
        </w:sectPr>
      </w:pPr>
      <w:r w:rsidRPr="00EF55C0">
        <w:rPr>
          <w:rFonts w:ascii="Times New Roman" w:eastAsia="Times New Roman" w:hAnsi="Times New Roman" w:cs="Times New Roman"/>
          <w:b/>
          <w:i/>
          <w:sz w:val="24"/>
          <w:szCs w:val="24"/>
          <w:lang w:eastAsia="ru-RU"/>
        </w:rPr>
        <w:br w:type="page"/>
      </w:r>
    </w:p>
    <w:p w:rsidR="00196E47" w:rsidRPr="00196E47" w:rsidRDefault="00196E47" w:rsidP="00196E47">
      <w:pPr>
        <w:spacing w:after="200" w:line="276" w:lineRule="auto"/>
        <w:rPr>
          <w:rFonts w:ascii="Times New Roman" w:eastAsia="PMingLiU" w:hAnsi="Times New Roman" w:cs="Times New Roman"/>
          <w:b/>
          <w:bCs/>
          <w:sz w:val="24"/>
          <w:szCs w:val="24"/>
          <w:lang w:eastAsia="ru-RU"/>
        </w:rPr>
      </w:pPr>
      <w:r w:rsidRPr="00196E47">
        <w:rPr>
          <w:rFonts w:ascii="Times New Roman" w:eastAsia="PMingLiU" w:hAnsi="Times New Roman" w:cs="Times New Roman"/>
          <w:b/>
          <w:bCs/>
          <w:sz w:val="24"/>
          <w:szCs w:val="24"/>
          <w:lang w:eastAsia="ru-RU"/>
        </w:rPr>
        <w:lastRenderedPageBreak/>
        <w:t xml:space="preserve">3. УСЛОВИЯ РЕАЛИЗАЦИИ УЧЕБНОЙ ДИСЦИПЛИНЫ </w:t>
      </w:r>
    </w:p>
    <w:p w:rsidR="00196E47" w:rsidRPr="00196E47" w:rsidRDefault="00196E47" w:rsidP="00196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PMingLiU" w:hAnsi="Times New Roman" w:cs="Times New Roman"/>
          <w:b/>
          <w:sz w:val="24"/>
          <w:szCs w:val="24"/>
          <w:lang w:eastAsia="ru-RU"/>
        </w:rPr>
      </w:pPr>
      <w:r w:rsidRPr="00196E47">
        <w:rPr>
          <w:rFonts w:ascii="Times New Roman" w:eastAsia="PMingLiU" w:hAnsi="Times New Roman" w:cs="Times New Roman"/>
          <w:b/>
          <w:sz w:val="24"/>
          <w:szCs w:val="24"/>
          <w:lang w:eastAsia="ru-RU"/>
        </w:rPr>
        <w:t>3.1. Для реализации программы учебной дисциплины предусмотрены следующие специальные помещения: универсальный спортивный зал, тренажёрный зал, оборудованные раздевалки.</w:t>
      </w:r>
    </w:p>
    <w:p w:rsidR="00196E47" w:rsidRPr="00196E47" w:rsidRDefault="00196E47" w:rsidP="00196E47">
      <w:pPr>
        <w:spacing w:after="0" w:line="240" w:lineRule="auto"/>
        <w:ind w:firstLine="709"/>
        <w:jc w:val="both"/>
        <w:rPr>
          <w:rFonts w:ascii="Times New Roman" w:eastAsia="PMingLiU" w:hAnsi="Times New Roman" w:cs="Times New Roman"/>
          <w:b/>
          <w:i/>
          <w:sz w:val="24"/>
          <w:szCs w:val="24"/>
          <w:lang w:eastAsia="ru-RU"/>
        </w:rPr>
      </w:pPr>
      <w:r w:rsidRPr="00196E47">
        <w:rPr>
          <w:rFonts w:ascii="Times New Roman" w:eastAsia="PMingLiU" w:hAnsi="Times New Roman" w:cs="Times New Roman"/>
          <w:b/>
          <w:i/>
          <w:sz w:val="24"/>
          <w:szCs w:val="24"/>
          <w:lang w:eastAsia="ru-RU"/>
        </w:rPr>
        <w:t xml:space="preserve">Спортивное оборудование: </w:t>
      </w:r>
    </w:p>
    <w:p w:rsidR="00196E47" w:rsidRPr="00196E47" w:rsidRDefault="00196E47" w:rsidP="00196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PMingLiU" w:hAnsi="Times New Roman" w:cs="Times New Roman"/>
          <w:sz w:val="24"/>
          <w:szCs w:val="24"/>
          <w:lang w:eastAsia="ru-RU"/>
        </w:rPr>
      </w:pPr>
      <w:r w:rsidRPr="00196E47">
        <w:rPr>
          <w:rFonts w:ascii="Times New Roman" w:eastAsia="PMingLiU" w:hAnsi="Times New Roman" w:cs="Times New Roman"/>
          <w:sz w:val="24"/>
          <w:szCs w:val="24"/>
          <w:lang w:eastAsia="ru-RU"/>
        </w:rPr>
        <w:t xml:space="preserve">баскетбольные, футбольные, волейбольные мячи; щиты, ворота, корзины, сетки, стойки, антенны; сетки для игры в бадминтон, ракетки для игры в бадминтон, </w:t>
      </w:r>
    </w:p>
    <w:p w:rsidR="00196E47" w:rsidRPr="00196E47" w:rsidRDefault="00196E47" w:rsidP="00196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PMingLiU" w:hAnsi="Times New Roman" w:cs="Times New Roman"/>
          <w:sz w:val="24"/>
          <w:szCs w:val="24"/>
          <w:lang w:eastAsia="ru-RU"/>
        </w:rPr>
      </w:pPr>
      <w:r w:rsidRPr="00196E47">
        <w:rPr>
          <w:rFonts w:ascii="Times New Roman" w:eastAsia="PMingLiU" w:hAnsi="Times New Roman" w:cs="Times New Roman"/>
          <w:sz w:val="24"/>
          <w:szCs w:val="24"/>
          <w:lang w:eastAsia="ru-RU"/>
        </w:rPr>
        <w:t xml:space="preserve">оборудование для силовых упражнений (гантели, утяжелители, резина, штанги с комплектом различных отягощений, </w:t>
      </w:r>
      <w:proofErr w:type="spellStart"/>
      <w:r w:rsidRPr="00196E47">
        <w:rPr>
          <w:rFonts w:ascii="Times New Roman" w:eastAsia="PMingLiU" w:hAnsi="Times New Roman" w:cs="Times New Roman"/>
          <w:sz w:val="24"/>
          <w:szCs w:val="24"/>
          <w:lang w:eastAsia="ru-RU"/>
        </w:rPr>
        <w:t>бодибары</w:t>
      </w:r>
      <w:proofErr w:type="spellEnd"/>
      <w:r w:rsidRPr="00196E47">
        <w:rPr>
          <w:rFonts w:ascii="Times New Roman" w:eastAsia="PMingLiU" w:hAnsi="Times New Roman" w:cs="Times New Roman"/>
          <w:sz w:val="24"/>
          <w:szCs w:val="24"/>
          <w:lang w:eastAsia="ru-RU"/>
        </w:rPr>
        <w:t>);</w:t>
      </w:r>
    </w:p>
    <w:p w:rsidR="00196E47" w:rsidRPr="00196E47" w:rsidRDefault="00196E47" w:rsidP="00196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PMingLiU" w:hAnsi="Times New Roman" w:cs="Times New Roman"/>
          <w:sz w:val="24"/>
          <w:szCs w:val="24"/>
          <w:lang w:eastAsia="ru-RU"/>
        </w:rPr>
      </w:pPr>
      <w:r w:rsidRPr="00196E47">
        <w:rPr>
          <w:rFonts w:ascii="Times New Roman" w:eastAsia="PMingLiU" w:hAnsi="Times New Roman" w:cs="Times New Roman"/>
          <w:sz w:val="24"/>
          <w:szCs w:val="24"/>
          <w:lang w:eastAsia="ru-RU"/>
        </w:rPr>
        <w:t xml:space="preserve">оборудование для занятий аэробикой (степ-платформы, скакалки, гимнастические коврики, </w:t>
      </w:r>
      <w:proofErr w:type="spellStart"/>
      <w:r w:rsidRPr="00196E47">
        <w:rPr>
          <w:rFonts w:ascii="Times New Roman" w:eastAsia="PMingLiU" w:hAnsi="Times New Roman" w:cs="Times New Roman"/>
          <w:sz w:val="24"/>
          <w:szCs w:val="24"/>
          <w:lang w:eastAsia="ru-RU"/>
        </w:rPr>
        <w:t>фитболы</w:t>
      </w:r>
      <w:proofErr w:type="spellEnd"/>
      <w:r w:rsidRPr="00196E47">
        <w:rPr>
          <w:rFonts w:ascii="Times New Roman" w:eastAsia="PMingLiU" w:hAnsi="Times New Roman" w:cs="Times New Roman"/>
          <w:sz w:val="24"/>
          <w:szCs w:val="24"/>
          <w:lang w:eastAsia="ru-RU"/>
        </w:rPr>
        <w:t>).</w:t>
      </w:r>
    </w:p>
    <w:p w:rsidR="00196E47" w:rsidRPr="00196E47" w:rsidRDefault="00196E47" w:rsidP="00196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PMingLiU" w:hAnsi="Times New Roman" w:cs="Times New Roman"/>
          <w:sz w:val="24"/>
          <w:szCs w:val="24"/>
          <w:lang w:eastAsia="ru-RU"/>
        </w:rPr>
      </w:pPr>
      <w:r w:rsidRPr="00196E47">
        <w:rPr>
          <w:rFonts w:ascii="Times New Roman" w:eastAsia="PMingLiU" w:hAnsi="Times New Roman" w:cs="Times New Roman"/>
          <w:sz w:val="24"/>
          <w:szCs w:val="24"/>
          <w:lang w:eastAsia="ru-RU"/>
        </w:rPr>
        <w:t xml:space="preserve">гимнастическая перекладина, шведская стенка, секундомеры, мячи для тенниса, дорожка резиновая разметочная для прыжков и метания; </w:t>
      </w:r>
    </w:p>
    <w:p w:rsidR="00196E47" w:rsidRPr="00196E47" w:rsidRDefault="00196E47" w:rsidP="00196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PMingLiU" w:hAnsi="Times New Roman" w:cs="Times New Roman"/>
          <w:sz w:val="24"/>
          <w:szCs w:val="24"/>
          <w:lang w:eastAsia="ru-RU"/>
        </w:rPr>
      </w:pPr>
      <w:r w:rsidRPr="00196E47">
        <w:rPr>
          <w:rFonts w:ascii="Times New Roman" w:eastAsia="PMingLiU" w:hAnsi="Times New Roman" w:cs="Times New Roman"/>
          <w:sz w:val="24"/>
          <w:szCs w:val="24"/>
          <w:lang w:eastAsia="ru-RU"/>
        </w:rPr>
        <w:t xml:space="preserve">оборудование, необходимое для реализации части по профессионально-прикладной физической подготовке. </w:t>
      </w:r>
    </w:p>
    <w:p w:rsidR="00196E47" w:rsidRPr="00196E47" w:rsidRDefault="00196E47" w:rsidP="00196E47">
      <w:pPr>
        <w:spacing w:after="0" w:line="276" w:lineRule="auto"/>
        <w:ind w:firstLine="709"/>
        <w:jc w:val="both"/>
        <w:rPr>
          <w:rFonts w:ascii="Times New Roman" w:eastAsia="PMingLiU" w:hAnsi="Times New Roman" w:cs="Times New Roman"/>
          <w:b/>
          <w:bCs/>
          <w:i/>
          <w:sz w:val="24"/>
          <w:szCs w:val="24"/>
          <w:lang w:eastAsia="ru-RU"/>
        </w:rPr>
      </w:pPr>
    </w:p>
    <w:p w:rsidR="00196E47" w:rsidRPr="00196E47" w:rsidRDefault="00196E47" w:rsidP="00196E47">
      <w:pPr>
        <w:suppressAutoHyphens/>
        <w:spacing w:after="0" w:line="276" w:lineRule="auto"/>
        <w:ind w:firstLine="709"/>
        <w:jc w:val="both"/>
        <w:rPr>
          <w:rFonts w:ascii="Times New Roman" w:eastAsia="PMingLiU" w:hAnsi="Times New Roman" w:cs="Times New Roman"/>
          <w:b/>
          <w:bCs/>
          <w:sz w:val="24"/>
          <w:szCs w:val="24"/>
          <w:lang w:eastAsia="ru-RU"/>
        </w:rPr>
      </w:pPr>
      <w:r w:rsidRPr="00196E47">
        <w:rPr>
          <w:rFonts w:ascii="Times New Roman" w:eastAsia="PMingLiU" w:hAnsi="Times New Roman" w:cs="Times New Roman"/>
          <w:b/>
          <w:bCs/>
          <w:sz w:val="24"/>
          <w:szCs w:val="24"/>
          <w:lang w:eastAsia="ru-RU"/>
        </w:rPr>
        <w:t>3.2. Информационное обеспечение реализации программы</w:t>
      </w:r>
    </w:p>
    <w:p w:rsidR="00196E47" w:rsidRPr="00196E47" w:rsidRDefault="00196E47" w:rsidP="00196E47">
      <w:pPr>
        <w:suppressAutoHyphens/>
        <w:spacing w:after="0" w:line="276" w:lineRule="auto"/>
        <w:ind w:firstLine="709"/>
        <w:jc w:val="both"/>
        <w:rPr>
          <w:rFonts w:ascii="Times New Roman" w:eastAsia="PMingLiU" w:hAnsi="Times New Roman" w:cs="Times New Roman"/>
          <w:sz w:val="24"/>
          <w:szCs w:val="24"/>
          <w:lang w:eastAsia="ru-RU"/>
        </w:rPr>
      </w:pPr>
      <w:r w:rsidRPr="00196E47">
        <w:rPr>
          <w:rFonts w:ascii="Times New Roman" w:eastAsia="PMingLiU" w:hAnsi="Times New Roman" w:cs="Times New Roman"/>
          <w:bCs/>
          <w:sz w:val="24"/>
          <w:szCs w:val="24"/>
          <w:lang w:eastAsia="ru-RU"/>
        </w:rPr>
        <w:t>Для реализации программы библиотечный фонд имеет п</w:t>
      </w:r>
      <w:r w:rsidRPr="00196E47">
        <w:rPr>
          <w:rFonts w:ascii="Times New Roman" w:eastAsia="PMingLiU" w:hAnsi="Times New Roman" w:cs="Times New Roman"/>
          <w:sz w:val="24"/>
          <w:szCs w:val="24"/>
          <w:lang w:eastAsia="ru-RU"/>
        </w:rPr>
        <w:t xml:space="preserve">ечатные и/или электронные образовательные и информационные ресурсы, рекомендованные ФУМО, для использования в образовательном процессе. </w:t>
      </w:r>
    </w:p>
    <w:p w:rsidR="00196E47" w:rsidRPr="00196E47" w:rsidRDefault="00196E47" w:rsidP="00196E47">
      <w:pPr>
        <w:spacing w:after="0" w:line="276" w:lineRule="auto"/>
        <w:ind w:firstLine="709"/>
        <w:contextualSpacing/>
        <w:jc w:val="both"/>
        <w:rPr>
          <w:rFonts w:ascii="Times New Roman" w:eastAsia="PMingLiU" w:hAnsi="Times New Roman" w:cs="Times New Roman"/>
          <w:sz w:val="24"/>
          <w:szCs w:val="24"/>
          <w:lang w:eastAsia="ru-RU"/>
        </w:rPr>
      </w:pPr>
    </w:p>
    <w:p w:rsidR="00196E47" w:rsidRPr="00196E47" w:rsidRDefault="00196E47" w:rsidP="00196E47">
      <w:pPr>
        <w:suppressAutoHyphens/>
        <w:spacing w:after="0" w:line="276" w:lineRule="auto"/>
        <w:ind w:firstLine="709"/>
        <w:jc w:val="both"/>
        <w:rPr>
          <w:rFonts w:ascii="Times New Roman" w:eastAsia="PMingLiU" w:hAnsi="Times New Roman" w:cs="Times New Roman"/>
          <w:b/>
          <w:sz w:val="24"/>
          <w:szCs w:val="24"/>
          <w:lang w:eastAsia="ru-RU"/>
        </w:rPr>
      </w:pPr>
      <w:r w:rsidRPr="00196E47">
        <w:rPr>
          <w:rFonts w:ascii="Times New Roman" w:eastAsia="PMingLiU" w:hAnsi="Times New Roman" w:cs="Times New Roman"/>
          <w:b/>
          <w:sz w:val="24"/>
          <w:szCs w:val="24"/>
          <w:lang w:eastAsia="ru-RU"/>
        </w:rPr>
        <w:t>3.2.1. Основные печатные издания</w:t>
      </w:r>
    </w:p>
    <w:p w:rsidR="00196E47" w:rsidRPr="00196E47" w:rsidRDefault="00196E47" w:rsidP="00196E47">
      <w:pPr>
        <w:suppressAutoHyphens/>
        <w:spacing w:after="0" w:line="276" w:lineRule="auto"/>
        <w:ind w:firstLine="709"/>
        <w:jc w:val="both"/>
        <w:rPr>
          <w:rFonts w:ascii="Times New Roman" w:eastAsia="PMingLiU" w:hAnsi="Times New Roman" w:cs="Times New Roman"/>
          <w:bCs/>
          <w:sz w:val="24"/>
          <w:szCs w:val="24"/>
          <w:lang w:eastAsia="ru-RU"/>
        </w:rPr>
      </w:pPr>
      <w:r w:rsidRPr="00196E47">
        <w:rPr>
          <w:rFonts w:ascii="Times New Roman" w:eastAsia="PMingLiU" w:hAnsi="Times New Roman" w:cs="Times New Roman"/>
          <w:bCs/>
          <w:sz w:val="24"/>
          <w:szCs w:val="24"/>
          <w:lang w:eastAsia="ru-RU"/>
        </w:rPr>
        <w:t xml:space="preserve">1. </w:t>
      </w:r>
      <w:proofErr w:type="spellStart"/>
      <w:r w:rsidRPr="00196E47">
        <w:rPr>
          <w:rFonts w:ascii="Times New Roman" w:eastAsia="PMingLiU" w:hAnsi="Times New Roman" w:cs="Times New Roman"/>
          <w:bCs/>
          <w:sz w:val="24"/>
          <w:szCs w:val="24"/>
          <w:lang w:eastAsia="ru-RU"/>
        </w:rPr>
        <w:t>Бишаева</w:t>
      </w:r>
      <w:proofErr w:type="spellEnd"/>
      <w:r w:rsidRPr="00196E47">
        <w:rPr>
          <w:rFonts w:ascii="Times New Roman" w:eastAsia="PMingLiU" w:hAnsi="Times New Roman" w:cs="Times New Roman"/>
          <w:bCs/>
          <w:sz w:val="24"/>
          <w:szCs w:val="24"/>
          <w:lang w:eastAsia="ru-RU"/>
        </w:rPr>
        <w:t xml:space="preserve"> </w:t>
      </w:r>
      <w:proofErr w:type="spellStart"/>
      <w:r w:rsidRPr="00196E47">
        <w:rPr>
          <w:rFonts w:ascii="Times New Roman" w:eastAsia="PMingLiU" w:hAnsi="Times New Roman" w:cs="Times New Roman"/>
          <w:bCs/>
          <w:sz w:val="24"/>
          <w:szCs w:val="24"/>
          <w:lang w:eastAsia="ru-RU"/>
        </w:rPr>
        <w:t>А.А.Физическая</w:t>
      </w:r>
      <w:proofErr w:type="spellEnd"/>
      <w:r w:rsidRPr="00196E47">
        <w:rPr>
          <w:rFonts w:ascii="Times New Roman" w:eastAsia="PMingLiU" w:hAnsi="Times New Roman" w:cs="Times New Roman"/>
          <w:bCs/>
          <w:sz w:val="24"/>
          <w:szCs w:val="24"/>
          <w:lang w:eastAsia="ru-RU"/>
        </w:rPr>
        <w:t xml:space="preserve"> </w:t>
      </w:r>
      <w:proofErr w:type="spellStart"/>
      <w:proofErr w:type="gramStart"/>
      <w:r w:rsidRPr="00196E47">
        <w:rPr>
          <w:rFonts w:ascii="Times New Roman" w:eastAsia="PMingLiU" w:hAnsi="Times New Roman" w:cs="Times New Roman"/>
          <w:bCs/>
          <w:sz w:val="24"/>
          <w:szCs w:val="24"/>
          <w:lang w:eastAsia="ru-RU"/>
        </w:rPr>
        <w:t>культура:учебник</w:t>
      </w:r>
      <w:proofErr w:type="spellEnd"/>
      <w:proofErr w:type="gramEnd"/>
      <w:r w:rsidRPr="00196E47">
        <w:rPr>
          <w:rFonts w:ascii="Times New Roman" w:eastAsia="PMingLiU" w:hAnsi="Times New Roman" w:cs="Times New Roman"/>
          <w:bCs/>
          <w:sz w:val="24"/>
          <w:szCs w:val="24"/>
          <w:lang w:eastAsia="ru-RU"/>
        </w:rPr>
        <w:t xml:space="preserve"> [для всех специальностей СПО] / </w:t>
      </w:r>
      <w:proofErr w:type="spellStart"/>
      <w:r w:rsidRPr="00196E47">
        <w:rPr>
          <w:rFonts w:ascii="Times New Roman" w:eastAsia="PMingLiU" w:hAnsi="Times New Roman" w:cs="Times New Roman"/>
          <w:bCs/>
          <w:sz w:val="24"/>
          <w:szCs w:val="24"/>
          <w:lang w:eastAsia="ru-RU"/>
        </w:rPr>
        <w:t>А.А.Бишаева</w:t>
      </w:r>
      <w:proofErr w:type="spellEnd"/>
      <w:r w:rsidRPr="00196E47">
        <w:rPr>
          <w:rFonts w:ascii="Times New Roman" w:eastAsia="PMingLiU" w:hAnsi="Times New Roman" w:cs="Times New Roman"/>
          <w:bCs/>
          <w:sz w:val="24"/>
          <w:szCs w:val="24"/>
          <w:lang w:eastAsia="ru-RU"/>
        </w:rPr>
        <w:t xml:space="preserve">. – Москва: Академия, 2020. – 320 с. </w:t>
      </w:r>
    </w:p>
    <w:p w:rsidR="00196E47" w:rsidRPr="00196E47" w:rsidRDefault="00196E47" w:rsidP="00196E47">
      <w:pPr>
        <w:spacing w:after="0" w:line="276" w:lineRule="auto"/>
        <w:ind w:firstLine="709"/>
        <w:jc w:val="both"/>
        <w:rPr>
          <w:rFonts w:ascii="Times New Roman" w:eastAsia="PMingLiU" w:hAnsi="Times New Roman" w:cs="Times New Roman"/>
          <w:sz w:val="24"/>
          <w:szCs w:val="24"/>
          <w:lang w:eastAsia="ru-RU"/>
        </w:rPr>
      </w:pPr>
      <w:r w:rsidRPr="00196E47">
        <w:rPr>
          <w:rFonts w:ascii="Times New Roman" w:eastAsia="PMingLiU" w:hAnsi="Times New Roman" w:cs="Times New Roman"/>
          <w:sz w:val="24"/>
          <w:szCs w:val="24"/>
          <w:lang w:eastAsia="ru-RU"/>
        </w:rPr>
        <w:t xml:space="preserve">2. Физическая культура: учебник для среднего профессионального образования /Н.В. Решетников, Ю.Л. </w:t>
      </w:r>
      <w:proofErr w:type="spellStart"/>
      <w:r w:rsidRPr="00196E47">
        <w:rPr>
          <w:rFonts w:ascii="Times New Roman" w:eastAsia="PMingLiU" w:hAnsi="Times New Roman" w:cs="Times New Roman"/>
          <w:sz w:val="24"/>
          <w:szCs w:val="24"/>
          <w:lang w:eastAsia="ru-RU"/>
        </w:rPr>
        <w:t>Кислицын</w:t>
      </w:r>
      <w:proofErr w:type="spellEnd"/>
      <w:r w:rsidRPr="00196E47">
        <w:rPr>
          <w:rFonts w:ascii="Times New Roman" w:eastAsia="PMingLiU" w:hAnsi="Times New Roman" w:cs="Times New Roman"/>
          <w:sz w:val="24"/>
          <w:szCs w:val="24"/>
          <w:lang w:eastAsia="ru-RU"/>
        </w:rPr>
        <w:t>. – Москва: Академия, 201</w:t>
      </w:r>
      <w:r w:rsidR="00D15967">
        <w:rPr>
          <w:rFonts w:ascii="Times New Roman" w:eastAsia="PMingLiU" w:hAnsi="Times New Roman" w:cs="Times New Roman"/>
          <w:sz w:val="24"/>
          <w:szCs w:val="24"/>
          <w:lang w:eastAsia="ru-RU"/>
        </w:rPr>
        <w:t>9</w:t>
      </w:r>
      <w:r w:rsidRPr="00196E47">
        <w:rPr>
          <w:rFonts w:ascii="Times New Roman" w:eastAsia="PMingLiU" w:hAnsi="Times New Roman" w:cs="Times New Roman"/>
          <w:sz w:val="24"/>
          <w:szCs w:val="24"/>
          <w:lang w:eastAsia="ru-RU"/>
        </w:rPr>
        <w:t>. – 176 с.</w:t>
      </w:r>
    </w:p>
    <w:p w:rsidR="00196E47" w:rsidRPr="00196E47" w:rsidRDefault="00196E47" w:rsidP="00196E47">
      <w:pPr>
        <w:spacing w:after="0" w:line="276" w:lineRule="auto"/>
        <w:ind w:firstLine="709"/>
        <w:jc w:val="both"/>
        <w:rPr>
          <w:rFonts w:ascii="Times New Roman" w:eastAsia="PMingLiU" w:hAnsi="Times New Roman" w:cs="Times New Roman"/>
          <w:sz w:val="24"/>
          <w:szCs w:val="24"/>
          <w:lang w:eastAsia="ru-RU"/>
        </w:rPr>
      </w:pPr>
    </w:p>
    <w:p w:rsidR="00196E47" w:rsidRPr="00196E47" w:rsidRDefault="00196E47" w:rsidP="00C464B0">
      <w:pPr>
        <w:numPr>
          <w:ilvl w:val="2"/>
          <w:numId w:val="4"/>
        </w:numPr>
        <w:spacing w:after="0" w:line="240" w:lineRule="auto"/>
        <w:ind w:left="0" w:firstLine="709"/>
        <w:contextualSpacing/>
        <w:jc w:val="both"/>
        <w:rPr>
          <w:rFonts w:ascii="Times New Roman" w:eastAsia="PMingLiU" w:hAnsi="Times New Roman" w:cs="Times New Roman"/>
          <w:b/>
          <w:sz w:val="24"/>
          <w:szCs w:val="24"/>
          <w:lang w:eastAsia="ru-RU"/>
        </w:rPr>
      </w:pPr>
      <w:r w:rsidRPr="00196E47">
        <w:rPr>
          <w:rFonts w:ascii="Times New Roman" w:eastAsia="PMingLiU" w:hAnsi="Times New Roman" w:cs="Times New Roman"/>
          <w:b/>
          <w:sz w:val="24"/>
          <w:szCs w:val="24"/>
          <w:lang w:eastAsia="ru-RU"/>
        </w:rPr>
        <w:t>Электронные издания</w:t>
      </w:r>
    </w:p>
    <w:p w:rsidR="00196E47" w:rsidRPr="00196E47" w:rsidRDefault="00196E47" w:rsidP="00C464B0">
      <w:pPr>
        <w:numPr>
          <w:ilvl w:val="0"/>
          <w:numId w:val="5"/>
        </w:numPr>
        <w:spacing w:after="0" w:line="240" w:lineRule="auto"/>
        <w:ind w:left="0" w:firstLine="709"/>
        <w:jc w:val="both"/>
        <w:rPr>
          <w:rFonts w:ascii="Times New Roman" w:eastAsia="PMingLiU" w:hAnsi="Times New Roman" w:cs="Times New Roman"/>
          <w:sz w:val="24"/>
          <w:szCs w:val="24"/>
          <w:lang w:eastAsia="ru-RU"/>
        </w:rPr>
      </w:pPr>
      <w:r w:rsidRPr="00196E47">
        <w:rPr>
          <w:rFonts w:ascii="Times New Roman" w:eastAsia="PMingLiU" w:hAnsi="Times New Roman" w:cs="Times New Roman"/>
          <w:sz w:val="24"/>
          <w:szCs w:val="24"/>
          <w:lang w:eastAsia="ru-RU"/>
        </w:rPr>
        <w:t>Физическая культура: учебник и практикум для среднего профессионального образования / А. Б. </w:t>
      </w:r>
      <w:proofErr w:type="spellStart"/>
      <w:r w:rsidRPr="00196E47">
        <w:rPr>
          <w:rFonts w:ascii="Times New Roman" w:eastAsia="PMingLiU" w:hAnsi="Times New Roman" w:cs="Times New Roman"/>
          <w:sz w:val="24"/>
          <w:szCs w:val="24"/>
          <w:lang w:eastAsia="ru-RU"/>
        </w:rPr>
        <w:t>Муллер</w:t>
      </w:r>
      <w:proofErr w:type="spellEnd"/>
      <w:r w:rsidRPr="00196E47">
        <w:rPr>
          <w:rFonts w:ascii="Times New Roman" w:eastAsia="PMingLiU" w:hAnsi="Times New Roman" w:cs="Times New Roman"/>
          <w:sz w:val="24"/>
          <w:szCs w:val="24"/>
          <w:lang w:eastAsia="ru-RU"/>
        </w:rPr>
        <w:t xml:space="preserve"> [и др.]. — Москва: Издательство </w:t>
      </w:r>
      <w:proofErr w:type="spellStart"/>
      <w:r w:rsidRPr="00196E47">
        <w:rPr>
          <w:rFonts w:ascii="Times New Roman" w:eastAsia="PMingLiU" w:hAnsi="Times New Roman" w:cs="Times New Roman"/>
          <w:sz w:val="24"/>
          <w:szCs w:val="24"/>
          <w:lang w:eastAsia="ru-RU"/>
        </w:rPr>
        <w:t>Юрайт</w:t>
      </w:r>
      <w:proofErr w:type="spellEnd"/>
      <w:r w:rsidRPr="00196E47">
        <w:rPr>
          <w:rFonts w:ascii="Times New Roman" w:eastAsia="PMingLiU" w:hAnsi="Times New Roman" w:cs="Times New Roman"/>
          <w:sz w:val="24"/>
          <w:szCs w:val="24"/>
          <w:lang w:eastAsia="ru-RU"/>
        </w:rPr>
        <w:t xml:space="preserve">, 2021. — 424 с. — (Профессиональное образование). — ISBN 978-5-534-02612-2. — Текст: электронный // ЭБС </w:t>
      </w:r>
      <w:proofErr w:type="spellStart"/>
      <w:r w:rsidRPr="00196E47">
        <w:rPr>
          <w:rFonts w:ascii="Times New Roman" w:eastAsia="PMingLiU" w:hAnsi="Times New Roman" w:cs="Times New Roman"/>
          <w:sz w:val="24"/>
          <w:szCs w:val="24"/>
          <w:lang w:eastAsia="ru-RU"/>
        </w:rPr>
        <w:t>Юрайт</w:t>
      </w:r>
      <w:proofErr w:type="spellEnd"/>
      <w:r w:rsidRPr="00196E47">
        <w:rPr>
          <w:rFonts w:ascii="Times New Roman" w:eastAsia="PMingLiU" w:hAnsi="Times New Roman" w:cs="Times New Roman"/>
          <w:sz w:val="24"/>
          <w:szCs w:val="24"/>
          <w:lang w:eastAsia="ru-RU"/>
        </w:rPr>
        <w:t xml:space="preserve"> [сайт]. — URL: </w:t>
      </w:r>
      <w:hyperlink r:id="rId8" w:history="1">
        <w:r w:rsidRPr="00196E47">
          <w:rPr>
            <w:rFonts w:ascii="Times New Roman" w:eastAsia="PMingLiU" w:hAnsi="Times New Roman" w:cs="Times New Roman"/>
            <w:color w:val="0000FF"/>
            <w:sz w:val="24"/>
            <w:szCs w:val="24"/>
            <w:u w:val="single"/>
            <w:lang w:eastAsia="ru-RU"/>
          </w:rPr>
          <w:t>https://urait.ru/bcode/469681</w:t>
        </w:r>
      </w:hyperlink>
    </w:p>
    <w:p w:rsidR="00196E47" w:rsidRPr="00196E47" w:rsidRDefault="00196E47" w:rsidP="00C464B0">
      <w:pPr>
        <w:numPr>
          <w:ilvl w:val="0"/>
          <w:numId w:val="5"/>
        </w:numPr>
        <w:spacing w:after="0" w:line="240" w:lineRule="auto"/>
        <w:ind w:left="0" w:firstLine="709"/>
        <w:jc w:val="both"/>
        <w:rPr>
          <w:rFonts w:ascii="Times New Roman" w:eastAsia="PMingLiU" w:hAnsi="Times New Roman" w:cs="Times New Roman"/>
          <w:sz w:val="24"/>
          <w:szCs w:val="24"/>
          <w:u w:val="single"/>
          <w:lang w:eastAsia="ru-RU"/>
        </w:rPr>
      </w:pPr>
      <w:r w:rsidRPr="00196E47">
        <w:rPr>
          <w:rFonts w:ascii="Times New Roman" w:eastAsia="PMingLiU" w:hAnsi="Times New Roman" w:cs="Times New Roman"/>
          <w:sz w:val="24"/>
          <w:szCs w:val="24"/>
          <w:lang w:eastAsia="ru-RU"/>
        </w:rPr>
        <w:t>Физическая культура: учебное пособие для среднего профессионального образования / Е. В. </w:t>
      </w:r>
      <w:proofErr w:type="spellStart"/>
      <w:r w:rsidRPr="00196E47">
        <w:rPr>
          <w:rFonts w:ascii="Times New Roman" w:eastAsia="PMingLiU" w:hAnsi="Times New Roman" w:cs="Times New Roman"/>
          <w:sz w:val="24"/>
          <w:szCs w:val="24"/>
          <w:lang w:eastAsia="ru-RU"/>
        </w:rPr>
        <w:t>Конеева</w:t>
      </w:r>
      <w:proofErr w:type="spellEnd"/>
      <w:r w:rsidRPr="00196E47">
        <w:rPr>
          <w:rFonts w:ascii="Times New Roman" w:eastAsia="PMingLiU" w:hAnsi="Times New Roman" w:cs="Times New Roman"/>
          <w:sz w:val="24"/>
          <w:szCs w:val="24"/>
          <w:lang w:eastAsia="ru-RU"/>
        </w:rPr>
        <w:t xml:space="preserve"> [и др.]; под редакцией Е. В. </w:t>
      </w:r>
      <w:proofErr w:type="spellStart"/>
      <w:r w:rsidRPr="00196E47">
        <w:rPr>
          <w:rFonts w:ascii="Times New Roman" w:eastAsia="PMingLiU" w:hAnsi="Times New Roman" w:cs="Times New Roman"/>
          <w:sz w:val="24"/>
          <w:szCs w:val="24"/>
          <w:lang w:eastAsia="ru-RU"/>
        </w:rPr>
        <w:t>Конеевой</w:t>
      </w:r>
      <w:proofErr w:type="spellEnd"/>
      <w:r w:rsidRPr="00196E47">
        <w:rPr>
          <w:rFonts w:ascii="Times New Roman" w:eastAsia="PMingLiU" w:hAnsi="Times New Roman" w:cs="Times New Roman"/>
          <w:sz w:val="24"/>
          <w:szCs w:val="24"/>
          <w:lang w:eastAsia="ru-RU"/>
        </w:rPr>
        <w:t xml:space="preserve">. — 2-е изд., </w:t>
      </w:r>
      <w:proofErr w:type="spellStart"/>
      <w:r w:rsidRPr="00196E47">
        <w:rPr>
          <w:rFonts w:ascii="Times New Roman" w:eastAsia="PMingLiU" w:hAnsi="Times New Roman" w:cs="Times New Roman"/>
          <w:sz w:val="24"/>
          <w:szCs w:val="24"/>
          <w:lang w:eastAsia="ru-RU"/>
        </w:rPr>
        <w:t>перераб</w:t>
      </w:r>
      <w:proofErr w:type="spellEnd"/>
      <w:proofErr w:type="gramStart"/>
      <w:r w:rsidRPr="00196E47">
        <w:rPr>
          <w:rFonts w:ascii="Times New Roman" w:eastAsia="PMingLiU" w:hAnsi="Times New Roman" w:cs="Times New Roman"/>
          <w:sz w:val="24"/>
          <w:szCs w:val="24"/>
          <w:lang w:eastAsia="ru-RU"/>
        </w:rPr>
        <w:t>.</w:t>
      </w:r>
      <w:proofErr w:type="gramEnd"/>
      <w:r w:rsidRPr="00196E47">
        <w:rPr>
          <w:rFonts w:ascii="Times New Roman" w:eastAsia="PMingLiU" w:hAnsi="Times New Roman" w:cs="Times New Roman"/>
          <w:sz w:val="24"/>
          <w:szCs w:val="24"/>
          <w:lang w:eastAsia="ru-RU"/>
        </w:rPr>
        <w:t xml:space="preserve"> и доп. — Москва: Издательство </w:t>
      </w:r>
      <w:proofErr w:type="spellStart"/>
      <w:r w:rsidRPr="00196E47">
        <w:rPr>
          <w:rFonts w:ascii="Times New Roman" w:eastAsia="PMingLiU" w:hAnsi="Times New Roman" w:cs="Times New Roman"/>
          <w:sz w:val="24"/>
          <w:szCs w:val="24"/>
          <w:lang w:eastAsia="ru-RU"/>
        </w:rPr>
        <w:t>Юрайт</w:t>
      </w:r>
      <w:proofErr w:type="spellEnd"/>
      <w:r w:rsidRPr="00196E47">
        <w:rPr>
          <w:rFonts w:ascii="Times New Roman" w:eastAsia="PMingLiU" w:hAnsi="Times New Roman" w:cs="Times New Roman"/>
          <w:sz w:val="24"/>
          <w:szCs w:val="24"/>
          <w:lang w:eastAsia="ru-RU"/>
        </w:rPr>
        <w:t xml:space="preserve">, 2021. — 599 с. — (Профессиональное образование). — ISBN 978-5-534-13554-1. — Текст: электронный // ЭБС </w:t>
      </w:r>
      <w:proofErr w:type="spellStart"/>
      <w:r w:rsidRPr="00196E47">
        <w:rPr>
          <w:rFonts w:ascii="Times New Roman" w:eastAsia="PMingLiU" w:hAnsi="Times New Roman" w:cs="Times New Roman"/>
          <w:sz w:val="24"/>
          <w:szCs w:val="24"/>
          <w:lang w:eastAsia="ru-RU"/>
        </w:rPr>
        <w:t>Юрайт</w:t>
      </w:r>
      <w:proofErr w:type="spellEnd"/>
      <w:r w:rsidRPr="00196E47">
        <w:rPr>
          <w:rFonts w:ascii="Times New Roman" w:eastAsia="PMingLiU" w:hAnsi="Times New Roman" w:cs="Times New Roman"/>
          <w:sz w:val="24"/>
          <w:szCs w:val="24"/>
          <w:lang w:eastAsia="ru-RU"/>
        </w:rPr>
        <w:t xml:space="preserve"> [сайт]. — URL: </w:t>
      </w:r>
      <w:hyperlink r:id="rId9" w:history="1">
        <w:r w:rsidRPr="00196E47">
          <w:rPr>
            <w:rFonts w:ascii="Times New Roman" w:eastAsia="PMingLiU" w:hAnsi="Times New Roman" w:cs="Times New Roman"/>
            <w:color w:val="0000FF"/>
            <w:sz w:val="24"/>
            <w:szCs w:val="24"/>
            <w:u w:val="single"/>
            <w:lang w:eastAsia="ru-RU"/>
          </w:rPr>
          <w:t>https://urait.ru/bcode/475342</w:t>
        </w:r>
      </w:hyperlink>
    </w:p>
    <w:p w:rsidR="00196E47" w:rsidRPr="00196E47" w:rsidRDefault="00196E47" w:rsidP="00C464B0">
      <w:pPr>
        <w:numPr>
          <w:ilvl w:val="0"/>
          <w:numId w:val="5"/>
        </w:numPr>
        <w:spacing w:after="0" w:line="240" w:lineRule="auto"/>
        <w:ind w:left="0" w:firstLine="709"/>
        <w:jc w:val="both"/>
        <w:rPr>
          <w:rFonts w:ascii="Times New Roman" w:eastAsia="PMingLiU" w:hAnsi="Times New Roman" w:cs="Times New Roman"/>
          <w:sz w:val="24"/>
          <w:szCs w:val="24"/>
          <w:lang w:eastAsia="ru-RU"/>
        </w:rPr>
      </w:pPr>
      <w:r w:rsidRPr="00196E47">
        <w:rPr>
          <w:rFonts w:ascii="Times New Roman" w:eastAsia="PMingLiU" w:hAnsi="Times New Roman" w:cs="Times New Roman"/>
          <w:sz w:val="24"/>
          <w:szCs w:val="24"/>
          <w:lang w:eastAsia="ru-RU"/>
        </w:rPr>
        <w:t xml:space="preserve">Рефераты на спортивную тематику. Форма доступа: </w:t>
      </w:r>
      <w:hyperlink r:id="rId10" w:history="1">
        <w:r w:rsidRPr="00196E47">
          <w:rPr>
            <w:rFonts w:ascii="Times New Roman" w:eastAsia="PMingLiU" w:hAnsi="Times New Roman" w:cs="Times New Roman"/>
            <w:color w:val="0000FF"/>
            <w:sz w:val="24"/>
            <w:szCs w:val="24"/>
            <w:u w:val="single"/>
            <w:lang w:eastAsia="ru-RU"/>
          </w:rPr>
          <w:t>http://sportreferats.narod.ru/</w:t>
        </w:r>
      </w:hyperlink>
      <w:r w:rsidRPr="00196E47">
        <w:rPr>
          <w:rFonts w:ascii="Times New Roman" w:eastAsia="PMingLiU" w:hAnsi="Times New Roman" w:cs="Times New Roman"/>
          <w:sz w:val="24"/>
          <w:szCs w:val="24"/>
          <w:lang w:eastAsia="ru-RU"/>
        </w:rPr>
        <w:t>.</w:t>
      </w:r>
    </w:p>
    <w:p w:rsidR="00196E47" w:rsidRPr="00196E47" w:rsidRDefault="00196E47" w:rsidP="00C464B0">
      <w:pPr>
        <w:numPr>
          <w:ilvl w:val="0"/>
          <w:numId w:val="5"/>
        </w:numPr>
        <w:spacing w:after="0" w:line="240" w:lineRule="auto"/>
        <w:ind w:left="0" w:firstLine="709"/>
        <w:jc w:val="both"/>
        <w:rPr>
          <w:rFonts w:ascii="Times New Roman" w:eastAsia="PMingLiU" w:hAnsi="Times New Roman" w:cs="Times New Roman"/>
          <w:sz w:val="24"/>
          <w:szCs w:val="24"/>
          <w:lang w:eastAsia="ru-RU"/>
        </w:rPr>
      </w:pPr>
      <w:r w:rsidRPr="00196E47">
        <w:rPr>
          <w:rFonts w:ascii="Times New Roman" w:eastAsia="PMingLiU" w:hAnsi="Times New Roman" w:cs="Times New Roman"/>
          <w:sz w:val="24"/>
          <w:szCs w:val="24"/>
          <w:lang w:eastAsia="ru-RU"/>
        </w:rPr>
        <w:t xml:space="preserve">Мир баскетбола. Сайт посвящен правилам, технике, тактике, биографии игроков, истории команд.  Форма доступа: </w:t>
      </w:r>
      <w:hyperlink r:id="rId11" w:history="1">
        <w:r w:rsidRPr="00196E47">
          <w:rPr>
            <w:rFonts w:ascii="Times New Roman" w:eastAsia="PMingLiU" w:hAnsi="Times New Roman" w:cs="Times New Roman"/>
            <w:color w:val="0000FF"/>
            <w:sz w:val="24"/>
            <w:szCs w:val="24"/>
            <w:u w:val="single"/>
            <w:lang w:eastAsia="ru-RU"/>
          </w:rPr>
          <w:t>http://www.moibasketball.narod.ru/</w:t>
        </w:r>
      </w:hyperlink>
      <w:r w:rsidRPr="00196E47">
        <w:rPr>
          <w:rFonts w:ascii="Times New Roman" w:eastAsia="PMingLiU" w:hAnsi="Times New Roman" w:cs="Times New Roman"/>
          <w:sz w:val="24"/>
          <w:szCs w:val="24"/>
          <w:lang w:eastAsia="ru-RU"/>
        </w:rPr>
        <w:t>.</w:t>
      </w:r>
    </w:p>
    <w:p w:rsidR="00196E47" w:rsidRPr="00196E47" w:rsidRDefault="00196E47" w:rsidP="00C464B0">
      <w:pPr>
        <w:numPr>
          <w:ilvl w:val="0"/>
          <w:numId w:val="5"/>
        </w:numPr>
        <w:spacing w:after="0" w:line="240" w:lineRule="auto"/>
        <w:ind w:left="0" w:firstLine="709"/>
        <w:jc w:val="both"/>
        <w:rPr>
          <w:rFonts w:ascii="Times New Roman" w:eastAsia="PMingLiU" w:hAnsi="Times New Roman" w:cs="Times New Roman"/>
          <w:sz w:val="24"/>
          <w:szCs w:val="24"/>
          <w:lang w:eastAsia="ru-RU"/>
        </w:rPr>
      </w:pPr>
      <w:r w:rsidRPr="00196E47">
        <w:rPr>
          <w:rFonts w:ascii="Times New Roman" w:eastAsia="PMingLiU" w:hAnsi="Times New Roman" w:cs="Times New Roman"/>
          <w:sz w:val="24"/>
          <w:szCs w:val="24"/>
          <w:lang w:eastAsia="ru-RU"/>
        </w:rPr>
        <w:t xml:space="preserve">Основы физической культуры. Форма доступа: </w:t>
      </w:r>
      <w:hyperlink r:id="rId12" w:history="1">
        <w:r w:rsidRPr="00196E47">
          <w:rPr>
            <w:rFonts w:ascii="Times New Roman" w:eastAsia="PMingLiU" w:hAnsi="Times New Roman" w:cs="Times New Roman"/>
            <w:color w:val="0000FF"/>
            <w:sz w:val="24"/>
            <w:szCs w:val="24"/>
            <w:u w:val="single"/>
            <w:lang w:eastAsia="ru-RU"/>
          </w:rPr>
          <w:t>http://cnit.ssau.ru/kadis/ocnov_set/index.htm</w:t>
        </w:r>
      </w:hyperlink>
      <w:r w:rsidRPr="00196E47">
        <w:rPr>
          <w:rFonts w:ascii="Times New Roman" w:eastAsia="PMingLiU" w:hAnsi="Times New Roman" w:cs="Times New Roman"/>
          <w:sz w:val="24"/>
          <w:szCs w:val="24"/>
          <w:lang w:eastAsia="ru-RU"/>
        </w:rPr>
        <w:t>.</w:t>
      </w:r>
    </w:p>
    <w:p w:rsidR="00196E47" w:rsidRPr="00196E47" w:rsidRDefault="00196E47" w:rsidP="00C464B0">
      <w:pPr>
        <w:numPr>
          <w:ilvl w:val="0"/>
          <w:numId w:val="5"/>
        </w:numPr>
        <w:spacing w:after="0" w:line="240" w:lineRule="auto"/>
        <w:ind w:left="0" w:firstLine="709"/>
        <w:jc w:val="both"/>
        <w:rPr>
          <w:rFonts w:ascii="Times New Roman" w:eastAsia="PMingLiU" w:hAnsi="Times New Roman" w:cs="Times New Roman"/>
          <w:sz w:val="24"/>
          <w:szCs w:val="24"/>
          <w:lang w:eastAsia="ru-RU"/>
        </w:rPr>
      </w:pPr>
      <w:r w:rsidRPr="00196E47">
        <w:rPr>
          <w:rFonts w:ascii="Times New Roman" w:eastAsia="PMingLiU" w:hAnsi="Times New Roman" w:cs="Times New Roman"/>
          <w:sz w:val="24"/>
          <w:szCs w:val="24"/>
          <w:lang w:eastAsia="ru-RU"/>
        </w:rPr>
        <w:t xml:space="preserve">Официальный сайт Министерства спорта Российской Федерации. Форма доступа: </w:t>
      </w:r>
      <w:hyperlink r:id="rId13" w:history="1">
        <w:r w:rsidRPr="00196E47">
          <w:rPr>
            <w:rFonts w:ascii="Times New Roman" w:eastAsia="PMingLiU" w:hAnsi="Times New Roman" w:cs="Times New Roman"/>
            <w:color w:val="0000FF"/>
            <w:sz w:val="24"/>
            <w:szCs w:val="24"/>
            <w:u w:val="single"/>
            <w:lang w:eastAsia="ru-RU"/>
          </w:rPr>
          <w:t>www.minsport.gov.ru</w:t>
        </w:r>
      </w:hyperlink>
      <w:r w:rsidRPr="00196E47">
        <w:rPr>
          <w:rFonts w:ascii="Times New Roman" w:eastAsia="PMingLiU" w:hAnsi="Times New Roman" w:cs="Times New Roman"/>
          <w:sz w:val="24"/>
          <w:szCs w:val="24"/>
          <w:lang w:eastAsia="ru-RU"/>
        </w:rPr>
        <w:t>.</w:t>
      </w:r>
    </w:p>
    <w:p w:rsidR="00196E47" w:rsidRPr="00196E47" w:rsidRDefault="00196E47" w:rsidP="00C464B0">
      <w:pPr>
        <w:numPr>
          <w:ilvl w:val="0"/>
          <w:numId w:val="5"/>
        </w:numPr>
        <w:spacing w:after="0" w:line="240" w:lineRule="auto"/>
        <w:ind w:left="0" w:firstLine="709"/>
        <w:jc w:val="both"/>
        <w:rPr>
          <w:rFonts w:ascii="Times New Roman" w:eastAsia="PMingLiU" w:hAnsi="Times New Roman" w:cs="Times New Roman"/>
          <w:sz w:val="24"/>
          <w:szCs w:val="24"/>
          <w:lang w:eastAsia="ru-RU"/>
        </w:rPr>
      </w:pPr>
      <w:r w:rsidRPr="00196E47">
        <w:rPr>
          <w:rFonts w:ascii="Times New Roman" w:eastAsia="PMingLiU" w:hAnsi="Times New Roman" w:cs="Times New Roman"/>
          <w:sz w:val="24"/>
          <w:szCs w:val="24"/>
          <w:lang w:eastAsia="ru-RU"/>
        </w:rPr>
        <w:t xml:space="preserve">Федеральный портал «Российское образование». Форма доступа: </w:t>
      </w:r>
      <w:hyperlink r:id="rId14" w:history="1">
        <w:r w:rsidRPr="00196E47">
          <w:rPr>
            <w:rFonts w:ascii="Times New Roman" w:eastAsia="PMingLiU" w:hAnsi="Times New Roman" w:cs="Times New Roman"/>
            <w:color w:val="0000FF"/>
            <w:sz w:val="24"/>
            <w:szCs w:val="24"/>
            <w:u w:val="single"/>
            <w:lang w:eastAsia="ru-RU"/>
          </w:rPr>
          <w:t>www.edu.ru</w:t>
        </w:r>
      </w:hyperlink>
      <w:r w:rsidRPr="00196E47">
        <w:rPr>
          <w:rFonts w:ascii="Times New Roman" w:eastAsia="PMingLiU" w:hAnsi="Times New Roman" w:cs="Times New Roman"/>
          <w:sz w:val="24"/>
          <w:szCs w:val="24"/>
          <w:lang w:eastAsia="ru-RU"/>
        </w:rPr>
        <w:t>.</w:t>
      </w:r>
    </w:p>
    <w:p w:rsidR="00196E47" w:rsidRPr="00196E47" w:rsidRDefault="00196E47" w:rsidP="00C464B0">
      <w:pPr>
        <w:numPr>
          <w:ilvl w:val="0"/>
          <w:numId w:val="5"/>
        </w:numPr>
        <w:spacing w:after="0" w:line="240" w:lineRule="auto"/>
        <w:ind w:left="0" w:firstLine="709"/>
        <w:jc w:val="both"/>
        <w:rPr>
          <w:rFonts w:ascii="Times New Roman" w:eastAsia="PMingLiU" w:hAnsi="Times New Roman" w:cs="Times New Roman"/>
          <w:sz w:val="24"/>
          <w:szCs w:val="24"/>
          <w:lang w:eastAsia="ru-RU"/>
        </w:rPr>
      </w:pPr>
      <w:r w:rsidRPr="00196E47">
        <w:rPr>
          <w:rFonts w:ascii="Times New Roman" w:eastAsia="PMingLiU" w:hAnsi="Times New Roman" w:cs="Times New Roman"/>
          <w:sz w:val="24"/>
          <w:szCs w:val="24"/>
          <w:lang w:eastAsia="ru-RU"/>
        </w:rPr>
        <w:lastRenderedPageBreak/>
        <w:t xml:space="preserve">Официальный сайт Олимпийского комитета России. Форма доступа: </w:t>
      </w:r>
      <w:hyperlink r:id="rId15" w:history="1">
        <w:r w:rsidRPr="00196E47">
          <w:rPr>
            <w:rFonts w:ascii="Times New Roman" w:eastAsia="PMingLiU" w:hAnsi="Times New Roman" w:cs="Times New Roman"/>
            <w:color w:val="0000FF"/>
            <w:sz w:val="24"/>
            <w:szCs w:val="24"/>
            <w:u w:val="single"/>
            <w:lang w:eastAsia="ru-RU"/>
          </w:rPr>
          <w:t>www.olympic.ru</w:t>
        </w:r>
      </w:hyperlink>
      <w:r w:rsidRPr="00196E47">
        <w:rPr>
          <w:rFonts w:ascii="Times New Roman" w:eastAsia="PMingLiU" w:hAnsi="Times New Roman" w:cs="Times New Roman"/>
          <w:sz w:val="24"/>
          <w:szCs w:val="24"/>
          <w:lang w:eastAsia="ru-RU"/>
        </w:rPr>
        <w:t xml:space="preserve">. </w:t>
      </w:r>
    </w:p>
    <w:p w:rsidR="00196E47" w:rsidRPr="00196E47" w:rsidRDefault="00196E47" w:rsidP="00C464B0">
      <w:pPr>
        <w:numPr>
          <w:ilvl w:val="0"/>
          <w:numId w:val="5"/>
        </w:numPr>
        <w:spacing w:after="0" w:line="240" w:lineRule="auto"/>
        <w:ind w:left="0" w:firstLine="709"/>
        <w:jc w:val="both"/>
        <w:rPr>
          <w:rFonts w:ascii="Times New Roman" w:eastAsia="PMingLiU" w:hAnsi="Times New Roman" w:cs="Times New Roman"/>
          <w:sz w:val="24"/>
          <w:szCs w:val="24"/>
          <w:lang w:eastAsia="ru-RU"/>
        </w:rPr>
      </w:pPr>
      <w:r w:rsidRPr="00196E47">
        <w:rPr>
          <w:rFonts w:ascii="Times New Roman" w:eastAsia="PMingLiU" w:hAnsi="Times New Roman" w:cs="Times New Roman"/>
          <w:sz w:val="24"/>
          <w:szCs w:val="24"/>
          <w:lang w:eastAsia="ru-RU"/>
        </w:rPr>
        <w:t xml:space="preserve">Учебно-методические пособия «Общевойсковая </w:t>
      </w:r>
      <w:proofErr w:type="spellStart"/>
      <w:r w:rsidRPr="00196E47">
        <w:rPr>
          <w:rFonts w:ascii="Times New Roman" w:eastAsia="PMingLiU" w:hAnsi="Times New Roman" w:cs="Times New Roman"/>
          <w:sz w:val="24"/>
          <w:szCs w:val="24"/>
          <w:lang w:eastAsia="ru-RU"/>
        </w:rPr>
        <w:t>подготов¬ка</w:t>
      </w:r>
      <w:proofErr w:type="spellEnd"/>
      <w:r w:rsidRPr="00196E47">
        <w:rPr>
          <w:rFonts w:ascii="Times New Roman" w:eastAsia="PMingLiU" w:hAnsi="Times New Roman" w:cs="Times New Roman"/>
          <w:sz w:val="24"/>
          <w:szCs w:val="24"/>
          <w:lang w:eastAsia="ru-RU"/>
        </w:rPr>
        <w:t xml:space="preserve">». Наставление по физической подготовке в Вооруженных Силах Российской Федерации. Форма доступа: </w:t>
      </w:r>
      <w:hyperlink r:id="rId16" w:history="1">
        <w:r w:rsidRPr="00196E47">
          <w:rPr>
            <w:rFonts w:ascii="Times New Roman" w:eastAsia="PMingLiU" w:hAnsi="Times New Roman" w:cs="Times New Roman"/>
            <w:color w:val="0000FF"/>
            <w:sz w:val="24"/>
            <w:szCs w:val="24"/>
            <w:u w:val="single"/>
            <w:lang w:eastAsia="ru-RU"/>
          </w:rPr>
          <w:t>www.goup32441.narod.ru</w:t>
        </w:r>
      </w:hyperlink>
      <w:r w:rsidRPr="00196E47">
        <w:rPr>
          <w:rFonts w:ascii="Times New Roman" w:eastAsia="PMingLiU" w:hAnsi="Times New Roman" w:cs="Times New Roman"/>
          <w:sz w:val="24"/>
          <w:szCs w:val="24"/>
          <w:lang w:eastAsia="ru-RU"/>
        </w:rPr>
        <w:t>.</w:t>
      </w:r>
    </w:p>
    <w:p w:rsidR="00196E47" w:rsidRPr="00196E47" w:rsidRDefault="00196E47" w:rsidP="00196E47">
      <w:pPr>
        <w:spacing w:after="0" w:line="240" w:lineRule="auto"/>
        <w:jc w:val="both"/>
        <w:rPr>
          <w:rFonts w:ascii="Times New Roman" w:eastAsia="PMingLiU" w:hAnsi="Times New Roman" w:cs="Times New Roman"/>
          <w:sz w:val="24"/>
          <w:szCs w:val="24"/>
          <w:lang w:eastAsia="ru-RU"/>
        </w:rPr>
      </w:pPr>
    </w:p>
    <w:p w:rsidR="00196E47" w:rsidRPr="00196E47" w:rsidRDefault="00196E47" w:rsidP="00196E47">
      <w:pPr>
        <w:spacing w:after="0" w:line="276" w:lineRule="auto"/>
        <w:ind w:firstLine="709"/>
        <w:jc w:val="both"/>
        <w:rPr>
          <w:rFonts w:ascii="Times New Roman" w:eastAsia="PMingLiU" w:hAnsi="Times New Roman" w:cs="Times New Roman"/>
          <w:sz w:val="24"/>
          <w:szCs w:val="24"/>
          <w:u w:val="single"/>
          <w:lang w:eastAsia="ru-RU"/>
        </w:rPr>
      </w:pPr>
    </w:p>
    <w:p w:rsidR="00196E47" w:rsidRPr="00196E47" w:rsidRDefault="00196E47" w:rsidP="00C464B0">
      <w:pPr>
        <w:numPr>
          <w:ilvl w:val="2"/>
          <w:numId w:val="4"/>
        </w:numPr>
        <w:spacing w:after="0" w:line="240" w:lineRule="auto"/>
        <w:ind w:left="0" w:firstLine="709"/>
        <w:contextualSpacing/>
        <w:jc w:val="both"/>
        <w:rPr>
          <w:rFonts w:ascii="Times New Roman" w:eastAsia="PMingLiU" w:hAnsi="Times New Roman" w:cs="Times New Roman"/>
          <w:b/>
          <w:bCs/>
          <w:sz w:val="24"/>
          <w:szCs w:val="24"/>
          <w:lang w:eastAsia="ru-RU"/>
        </w:rPr>
      </w:pPr>
      <w:r w:rsidRPr="00196E47">
        <w:rPr>
          <w:rFonts w:ascii="Times New Roman" w:eastAsia="PMingLiU" w:hAnsi="Times New Roman" w:cs="Times New Roman"/>
          <w:b/>
          <w:bCs/>
          <w:sz w:val="24"/>
          <w:szCs w:val="24"/>
          <w:lang w:eastAsia="ru-RU"/>
        </w:rPr>
        <w:t xml:space="preserve">Дополнительные источники </w:t>
      </w:r>
    </w:p>
    <w:p w:rsidR="00196E47" w:rsidRPr="00196E47" w:rsidRDefault="00196E47" w:rsidP="00196E47">
      <w:pPr>
        <w:spacing w:after="0" w:line="276" w:lineRule="auto"/>
        <w:ind w:firstLine="709"/>
        <w:contextualSpacing/>
        <w:jc w:val="both"/>
        <w:rPr>
          <w:rFonts w:ascii="Times New Roman" w:eastAsia="PMingLiU" w:hAnsi="Times New Roman" w:cs="Times New Roman"/>
          <w:sz w:val="24"/>
          <w:szCs w:val="24"/>
          <w:lang w:eastAsia="ru-RU"/>
        </w:rPr>
      </w:pPr>
      <w:r w:rsidRPr="00196E47">
        <w:rPr>
          <w:rFonts w:ascii="Times New Roman" w:eastAsia="PMingLiU" w:hAnsi="Times New Roman" w:cs="Times New Roman"/>
          <w:sz w:val="24"/>
          <w:szCs w:val="24"/>
          <w:lang w:eastAsia="ru-RU"/>
        </w:rPr>
        <w:t>1.Аллянов, Ю. Н.  Физическая культура: учебник для среднего профессионального образования / Ю. Н. </w:t>
      </w:r>
      <w:proofErr w:type="spellStart"/>
      <w:r w:rsidRPr="00196E47">
        <w:rPr>
          <w:rFonts w:ascii="Times New Roman" w:eastAsia="PMingLiU" w:hAnsi="Times New Roman" w:cs="Times New Roman"/>
          <w:sz w:val="24"/>
          <w:szCs w:val="24"/>
          <w:lang w:eastAsia="ru-RU"/>
        </w:rPr>
        <w:t>Аллянов</w:t>
      </w:r>
      <w:proofErr w:type="spellEnd"/>
      <w:r w:rsidRPr="00196E47">
        <w:rPr>
          <w:rFonts w:ascii="Times New Roman" w:eastAsia="PMingLiU" w:hAnsi="Times New Roman" w:cs="Times New Roman"/>
          <w:sz w:val="24"/>
          <w:szCs w:val="24"/>
          <w:lang w:eastAsia="ru-RU"/>
        </w:rPr>
        <w:t>, И. А. </w:t>
      </w:r>
      <w:proofErr w:type="spellStart"/>
      <w:r w:rsidRPr="00196E47">
        <w:rPr>
          <w:rFonts w:ascii="Times New Roman" w:eastAsia="PMingLiU" w:hAnsi="Times New Roman" w:cs="Times New Roman"/>
          <w:sz w:val="24"/>
          <w:szCs w:val="24"/>
          <w:lang w:eastAsia="ru-RU"/>
        </w:rPr>
        <w:t>Письменский</w:t>
      </w:r>
      <w:proofErr w:type="spellEnd"/>
      <w:r w:rsidRPr="00196E47">
        <w:rPr>
          <w:rFonts w:ascii="Times New Roman" w:eastAsia="PMingLiU" w:hAnsi="Times New Roman" w:cs="Times New Roman"/>
          <w:sz w:val="24"/>
          <w:szCs w:val="24"/>
          <w:lang w:eastAsia="ru-RU"/>
        </w:rPr>
        <w:t xml:space="preserve">. — 3-е изд., </w:t>
      </w:r>
      <w:proofErr w:type="spellStart"/>
      <w:r w:rsidRPr="00196E47">
        <w:rPr>
          <w:rFonts w:ascii="Times New Roman" w:eastAsia="PMingLiU" w:hAnsi="Times New Roman" w:cs="Times New Roman"/>
          <w:sz w:val="24"/>
          <w:szCs w:val="24"/>
          <w:lang w:eastAsia="ru-RU"/>
        </w:rPr>
        <w:t>испр</w:t>
      </w:r>
      <w:proofErr w:type="spellEnd"/>
      <w:r w:rsidRPr="00196E47">
        <w:rPr>
          <w:rFonts w:ascii="Times New Roman" w:eastAsia="PMingLiU" w:hAnsi="Times New Roman" w:cs="Times New Roman"/>
          <w:sz w:val="24"/>
          <w:szCs w:val="24"/>
          <w:lang w:eastAsia="ru-RU"/>
        </w:rPr>
        <w:t xml:space="preserve">. — Москва: Издательство </w:t>
      </w:r>
      <w:proofErr w:type="spellStart"/>
      <w:r w:rsidRPr="00196E47">
        <w:rPr>
          <w:rFonts w:ascii="Times New Roman" w:eastAsia="PMingLiU" w:hAnsi="Times New Roman" w:cs="Times New Roman"/>
          <w:sz w:val="24"/>
          <w:szCs w:val="24"/>
          <w:lang w:eastAsia="ru-RU"/>
        </w:rPr>
        <w:t>Юрайт</w:t>
      </w:r>
      <w:proofErr w:type="spellEnd"/>
      <w:r w:rsidRPr="00196E47">
        <w:rPr>
          <w:rFonts w:ascii="Times New Roman" w:eastAsia="PMingLiU" w:hAnsi="Times New Roman" w:cs="Times New Roman"/>
          <w:sz w:val="24"/>
          <w:szCs w:val="24"/>
          <w:lang w:eastAsia="ru-RU"/>
        </w:rPr>
        <w:t xml:space="preserve">, 2021. — 493 с. — (Профессиональное образование). — ISBN 978-5-534-02309-1. — Текст: электронный // ЭБС </w:t>
      </w:r>
      <w:proofErr w:type="spellStart"/>
      <w:r w:rsidRPr="00196E47">
        <w:rPr>
          <w:rFonts w:ascii="Times New Roman" w:eastAsia="PMingLiU" w:hAnsi="Times New Roman" w:cs="Times New Roman"/>
          <w:sz w:val="24"/>
          <w:szCs w:val="24"/>
          <w:lang w:eastAsia="ru-RU"/>
        </w:rPr>
        <w:t>Юрайт</w:t>
      </w:r>
      <w:proofErr w:type="spellEnd"/>
      <w:r w:rsidRPr="00196E47">
        <w:rPr>
          <w:rFonts w:ascii="Times New Roman" w:eastAsia="PMingLiU" w:hAnsi="Times New Roman" w:cs="Times New Roman"/>
          <w:sz w:val="24"/>
          <w:szCs w:val="24"/>
          <w:lang w:eastAsia="ru-RU"/>
        </w:rPr>
        <w:t xml:space="preserve"> [сайт]. — URL: https://urait.ru/bcode/471143 </w:t>
      </w:r>
    </w:p>
    <w:p w:rsidR="00196E47" w:rsidRPr="00196E47" w:rsidRDefault="00196E47" w:rsidP="00196E47">
      <w:pPr>
        <w:spacing w:after="0" w:line="276" w:lineRule="auto"/>
        <w:ind w:firstLine="709"/>
        <w:contextualSpacing/>
        <w:jc w:val="both"/>
        <w:rPr>
          <w:rFonts w:ascii="Times New Roman" w:eastAsia="PMingLiU" w:hAnsi="Times New Roman" w:cs="Times New Roman"/>
          <w:sz w:val="24"/>
          <w:szCs w:val="24"/>
          <w:lang w:eastAsia="ru-RU"/>
        </w:rPr>
      </w:pPr>
      <w:r w:rsidRPr="00196E47">
        <w:rPr>
          <w:rFonts w:ascii="Times New Roman" w:eastAsia="PMingLiU" w:hAnsi="Times New Roman" w:cs="Times New Roman"/>
          <w:sz w:val="24"/>
          <w:szCs w:val="24"/>
          <w:lang w:eastAsia="ru-RU"/>
        </w:rPr>
        <w:t xml:space="preserve">2. Ягодин, В. В.  Физическая культура: основы спортивной этики: учебное пособие для среднего профессионального образования / В. В. Ягодин. — Москва: Издательство </w:t>
      </w:r>
      <w:proofErr w:type="spellStart"/>
      <w:r w:rsidRPr="00196E47">
        <w:rPr>
          <w:rFonts w:ascii="Times New Roman" w:eastAsia="PMingLiU" w:hAnsi="Times New Roman" w:cs="Times New Roman"/>
          <w:sz w:val="24"/>
          <w:szCs w:val="24"/>
          <w:lang w:eastAsia="ru-RU"/>
        </w:rPr>
        <w:t>Юрайт</w:t>
      </w:r>
      <w:proofErr w:type="spellEnd"/>
      <w:r w:rsidRPr="00196E47">
        <w:rPr>
          <w:rFonts w:ascii="Times New Roman" w:eastAsia="PMingLiU" w:hAnsi="Times New Roman" w:cs="Times New Roman"/>
          <w:sz w:val="24"/>
          <w:szCs w:val="24"/>
          <w:lang w:eastAsia="ru-RU"/>
        </w:rPr>
        <w:t xml:space="preserve">, 2021. — 113 с. — (Профессиональное образование). — ISBN 978-5-534-10349-6. — Текст: электронный // ЭБС </w:t>
      </w:r>
      <w:proofErr w:type="spellStart"/>
      <w:r w:rsidRPr="00196E47">
        <w:rPr>
          <w:rFonts w:ascii="Times New Roman" w:eastAsia="PMingLiU" w:hAnsi="Times New Roman" w:cs="Times New Roman"/>
          <w:sz w:val="24"/>
          <w:szCs w:val="24"/>
          <w:lang w:eastAsia="ru-RU"/>
        </w:rPr>
        <w:t>Юрайт</w:t>
      </w:r>
      <w:proofErr w:type="spellEnd"/>
      <w:r w:rsidRPr="00196E47">
        <w:rPr>
          <w:rFonts w:ascii="Times New Roman" w:eastAsia="PMingLiU" w:hAnsi="Times New Roman" w:cs="Times New Roman"/>
          <w:sz w:val="24"/>
          <w:szCs w:val="24"/>
          <w:lang w:eastAsia="ru-RU"/>
        </w:rPr>
        <w:t xml:space="preserve"> [сайт]. — URL: </w:t>
      </w:r>
      <w:hyperlink r:id="rId17" w:history="1">
        <w:r w:rsidRPr="00196E47">
          <w:rPr>
            <w:rFonts w:ascii="Times New Roman" w:eastAsia="PMingLiU" w:hAnsi="Times New Roman" w:cs="Times New Roman"/>
            <w:color w:val="0000FF"/>
            <w:sz w:val="24"/>
            <w:szCs w:val="24"/>
            <w:u w:val="single"/>
            <w:lang w:eastAsia="ru-RU"/>
          </w:rPr>
          <w:t>https://urait.ru/bcode/475602</w:t>
        </w:r>
      </w:hyperlink>
    </w:p>
    <w:p w:rsidR="00196E47" w:rsidRPr="00196E47" w:rsidRDefault="00196E47" w:rsidP="00196E47">
      <w:pPr>
        <w:spacing w:after="0" w:line="276" w:lineRule="auto"/>
        <w:ind w:firstLine="709"/>
        <w:contextualSpacing/>
        <w:jc w:val="both"/>
        <w:rPr>
          <w:rFonts w:ascii="Times New Roman" w:eastAsia="PMingLiU" w:hAnsi="Times New Roman" w:cs="Times New Roman"/>
          <w:sz w:val="24"/>
          <w:szCs w:val="24"/>
          <w:lang w:eastAsia="ru-RU"/>
        </w:rPr>
      </w:pPr>
    </w:p>
    <w:p w:rsidR="00196E47" w:rsidRPr="00196E47" w:rsidRDefault="00196E47" w:rsidP="00196E47">
      <w:pPr>
        <w:spacing w:after="0" w:line="276" w:lineRule="auto"/>
        <w:ind w:right="141"/>
        <w:jc w:val="both"/>
        <w:rPr>
          <w:rFonts w:ascii="Times New Roman" w:eastAsia="PMingLiU" w:hAnsi="Times New Roman" w:cs="Times New Roman"/>
          <w:sz w:val="24"/>
          <w:szCs w:val="24"/>
          <w:lang w:eastAsia="ru-RU"/>
        </w:rPr>
      </w:pPr>
    </w:p>
    <w:p w:rsidR="00196E47" w:rsidRPr="00196E47" w:rsidRDefault="00196E47" w:rsidP="00196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jc w:val="both"/>
        <w:rPr>
          <w:rFonts w:ascii="Times New Roman" w:eastAsia="PMingLiU" w:hAnsi="Times New Roman" w:cs="Times New Roman"/>
          <w:sz w:val="28"/>
          <w:szCs w:val="28"/>
          <w:lang w:eastAsia="ru-RU"/>
        </w:rPr>
      </w:pPr>
    </w:p>
    <w:p w:rsidR="00196E47" w:rsidRPr="00196E47" w:rsidRDefault="00196E47" w:rsidP="00196E47">
      <w:pPr>
        <w:spacing w:after="200" w:line="276" w:lineRule="auto"/>
        <w:rPr>
          <w:rFonts w:ascii="Times New Roman" w:eastAsia="PMingLiU" w:hAnsi="Times New Roman" w:cs="Times New Roman"/>
          <w:b/>
          <w:iCs/>
          <w:sz w:val="24"/>
          <w:szCs w:val="24"/>
          <w:lang w:eastAsia="ru-RU"/>
        </w:rPr>
      </w:pPr>
      <w:r w:rsidRPr="00196E47">
        <w:rPr>
          <w:rFonts w:ascii="Times New Roman" w:eastAsia="PMingLiU" w:hAnsi="Times New Roman" w:cs="Times New Roman"/>
          <w:b/>
          <w:iCs/>
          <w:sz w:val="24"/>
          <w:szCs w:val="24"/>
          <w:lang w:eastAsia="ru-RU"/>
        </w:rPr>
        <w:t>4. КОНТРОЛЬ И ОЦЕНКА РЕЗУЛЬТАТОВ ОСВОЕНИЯ УЧЕБНОЙ ДИСЦИПЛИНЫ «ОГСЭ.05 ФИЗИЧЕСКАЯ КУЛЬТУРА»</w:t>
      </w: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3116"/>
        <w:gridCol w:w="2696"/>
      </w:tblGrid>
      <w:tr w:rsidR="00196E47" w:rsidRPr="00196E47" w:rsidTr="006F5A84">
        <w:tc>
          <w:tcPr>
            <w:tcW w:w="1939" w:type="pct"/>
            <w:tcBorders>
              <w:top w:val="single" w:sz="4" w:space="0" w:color="auto"/>
              <w:left w:val="single" w:sz="4" w:space="0" w:color="auto"/>
              <w:bottom w:val="single" w:sz="4" w:space="0" w:color="auto"/>
              <w:right w:val="single" w:sz="4" w:space="0" w:color="auto"/>
            </w:tcBorders>
            <w:hideMark/>
          </w:tcPr>
          <w:p w:rsidR="00196E47" w:rsidRPr="00196E47" w:rsidRDefault="00196E47" w:rsidP="00196E47">
            <w:pPr>
              <w:spacing w:after="200" w:line="276" w:lineRule="auto"/>
              <w:rPr>
                <w:rFonts w:ascii="Times New Roman" w:eastAsia="PMingLiU" w:hAnsi="Times New Roman" w:cs="Times New Roman"/>
                <w:b/>
                <w:bCs/>
                <w:i/>
                <w:sz w:val="24"/>
                <w:szCs w:val="24"/>
                <w:lang w:eastAsia="ru-RU"/>
              </w:rPr>
            </w:pPr>
            <w:r w:rsidRPr="00196E47">
              <w:rPr>
                <w:rFonts w:ascii="Times New Roman" w:eastAsia="PMingLiU" w:hAnsi="Times New Roman" w:cs="Times New Roman"/>
                <w:b/>
                <w:bCs/>
                <w:i/>
                <w:sz w:val="24"/>
                <w:szCs w:val="24"/>
                <w:lang w:eastAsia="ru-RU"/>
              </w:rPr>
              <w:t>Результаты обучения</w:t>
            </w:r>
          </w:p>
        </w:tc>
        <w:tc>
          <w:tcPr>
            <w:tcW w:w="1641" w:type="pct"/>
            <w:tcBorders>
              <w:top w:val="single" w:sz="4" w:space="0" w:color="auto"/>
              <w:left w:val="single" w:sz="4" w:space="0" w:color="auto"/>
              <w:bottom w:val="single" w:sz="4" w:space="0" w:color="auto"/>
              <w:right w:val="single" w:sz="4" w:space="0" w:color="auto"/>
            </w:tcBorders>
            <w:hideMark/>
          </w:tcPr>
          <w:p w:rsidR="00196E47" w:rsidRPr="00196E47" w:rsidRDefault="00196E47" w:rsidP="00196E47">
            <w:pPr>
              <w:spacing w:after="200" w:line="276" w:lineRule="auto"/>
              <w:jc w:val="center"/>
              <w:rPr>
                <w:rFonts w:ascii="Times New Roman" w:eastAsia="PMingLiU" w:hAnsi="Times New Roman" w:cs="Times New Roman"/>
                <w:b/>
                <w:bCs/>
                <w:i/>
                <w:sz w:val="24"/>
                <w:szCs w:val="24"/>
                <w:lang w:eastAsia="ru-RU"/>
              </w:rPr>
            </w:pPr>
            <w:r w:rsidRPr="00196E47">
              <w:rPr>
                <w:rFonts w:ascii="Times New Roman" w:eastAsia="PMingLiU" w:hAnsi="Times New Roman" w:cs="Times New Roman"/>
                <w:b/>
                <w:bCs/>
                <w:i/>
                <w:sz w:val="24"/>
                <w:szCs w:val="24"/>
                <w:lang w:eastAsia="ru-RU"/>
              </w:rPr>
              <w:t>Критерии оценки</w:t>
            </w:r>
          </w:p>
        </w:tc>
        <w:tc>
          <w:tcPr>
            <w:tcW w:w="1420" w:type="pct"/>
            <w:tcBorders>
              <w:top w:val="single" w:sz="4" w:space="0" w:color="auto"/>
              <w:left w:val="single" w:sz="4" w:space="0" w:color="auto"/>
              <w:bottom w:val="single" w:sz="4" w:space="0" w:color="auto"/>
              <w:right w:val="single" w:sz="4" w:space="0" w:color="auto"/>
            </w:tcBorders>
            <w:hideMark/>
          </w:tcPr>
          <w:p w:rsidR="00196E47" w:rsidRPr="00196E47" w:rsidRDefault="00196E47" w:rsidP="00196E47">
            <w:pPr>
              <w:spacing w:after="0" w:line="276" w:lineRule="auto"/>
              <w:jc w:val="center"/>
              <w:rPr>
                <w:rFonts w:ascii="Times New Roman" w:eastAsia="PMingLiU" w:hAnsi="Times New Roman" w:cs="Times New Roman"/>
                <w:b/>
                <w:bCs/>
                <w:i/>
                <w:sz w:val="24"/>
                <w:szCs w:val="24"/>
                <w:lang w:eastAsia="ru-RU"/>
              </w:rPr>
            </w:pPr>
            <w:r w:rsidRPr="00196E47">
              <w:rPr>
                <w:rFonts w:ascii="Times New Roman" w:eastAsia="PMingLiU" w:hAnsi="Times New Roman" w:cs="Times New Roman"/>
                <w:b/>
                <w:bCs/>
                <w:i/>
                <w:sz w:val="24"/>
                <w:szCs w:val="24"/>
                <w:lang w:eastAsia="ru-RU"/>
              </w:rPr>
              <w:t>Формы и методы контроля</w:t>
            </w:r>
          </w:p>
        </w:tc>
      </w:tr>
      <w:tr w:rsidR="00196E47" w:rsidRPr="00196E47" w:rsidTr="006F5A84">
        <w:tc>
          <w:tcPr>
            <w:tcW w:w="1939" w:type="pct"/>
            <w:tcBorders>
              <w:top w:val="single" w:sz="4" w:space="0" w:color="auto"/>
              <w:left w:val="single" w:sz="4" w:space="0" w:color="auto"/>
              <w:bottom w:val="single" w:sz="4" w:space="0" w:color="auto"/>
              <w:right w:val="single" w:sz="4" w:space="0" w:color="auto"/>
            </w:tcBorders>
            <w:hideMark/>
          </w:tcPr>
          <w:p w:rsidR="00196E47" w:rsidRPr="00196E47" w:rsidRDefault="00196E47" w:rsidP="00196E47">
            <w:pPr>
              <w:spacing w:after="0" w:line="240" w:lineRule="auto"/>
              <w:rPr>
                <w:rFonts w:ascii="Times New Roman" w:eastAsia="PMingLiU" w:hAnsi="Times New Roman" w:cs="Times New Roman"/>
                <w:sz w:val="24"/>
                <w:szCs w:val="24"/>
                <w:lang w:eastAsia="ru-RU"/>
              </w:rPr>
            </w:pPr>
            <w:r w:rsidRPr="00196E47">
              <w:rPr>
                <w:rFonts w:ascii="Times New Roman" w:eastAsia="PMingLiU" w:hAnsi="Times New Roman" w:cs="Times New Roman"/>
                <w:sz w:val="24"/>
                <w:szCs w:val="24"/>
                <w:lang w:eastAsia="ru-RU"/>
              </w:rPr>
              <w:t>умения:</w:t>
            </w:r>
          </w:p>
          <w:p w:rsidR="00196E47" w:rsidRPr="00196E47" w:rsidRDefault="00196E47" w:rsidP="00196E47">
            <w:pPr>
              <w:spacing w:after="0" w:line="240" w:lineRule="auto"/>
              <w:rPr>
                <w:rFonts w:ascii="Times New Roman" w:eastAsia="PMingLiU" w:hAnsi="Times New Roman" w:cs="Times New Roman"/>
                <w:sz w:val="24"/>
                <w:szCs w:val="24"/>
                <w:lang w:eastAsia="ru-RU"/>
              </w:rPr>
            </w:pPr>
            <w:r w:rsidRPr="00196E47">
              <w:rPr>
                <w:rFonts w:ascii="Times New Roman" w:eastAsia="PMingLiU" w:hAnsi="Times New Roman" w:cs="Times New Roman"/>
                <w:sz w:val="24"/>
                <w:szCs w:val="24"/>
                <w:lang w:eastAsia="ru-RU"/>
              </w:rPr>
              <w:t>•</w:t>
            </w:r>
            <w:r w:rsidRPr="00196E47">
              <w:rPr>
                <w:rFonts w:ascii="Times New Roman" w:eastAsia="PMingLiU" w:hAnsi="Times New Roman" w:cs="Times New Roman"/>
                <w:sz w:val="24"/>
                <w:szCs w:val="24"/>
                <w:lang w:eastAsia="ru-RU"/>
              </w:rPr>
              <w:tab/>
              <w:t>Использовать физкультурно-оздоровительную деятельность для укрепления здоровья, достижения жизненных и профессиональных целей;</w:t>
            </w:r>
          </w:p>
          <w:p w:rsidR="00196E47" w:rsidRPr="00196E47" w:rsidRDefault="00196E47" w:rsidP="00196E47">
            <w:pPr>
              <w:spacing w:after="0" w:line="240" w:lineRule="auto"/>
              <w:rPr>
                <w:rFonts w:ascii="Times New Roman" w:eastAsia="PMingLiU" w:hAnsi="Times New Roman" w:cs="Times New Roman"/>
                <w:sz w:val="24"/>
                <w:szCs w:val="24"/>
                <w:lang w:eastAsia="ru-RU"/>
              </w:rPr>
            </w:pPr>
            <w:r w:rsidRPr="00196E47">
              <w:rPr>
                <w:rFonts w:ascii="Times New Roman" w:eastAsia="PMingLiU" w:hAnsi="Times New Roman" w:cs="Times New Roman"/>
                <w:sz w:val="24"/>
                <w:szCs w:val="24"/>
                <w:lang w:eastAsia="ru-RU"/>
              </w:rPr>
              <w:t>•</w:t>
            </w:r>
            <w:r w:rsidRPr="00196E47">
              <w:rPr>
                <w:rFonts w:ascii="Times New Roman" w:eastAsia="PMingLiU" w:hAnsi="Times New Roman" w:cs="Times New Roman"/>
                <w:sz w:val="24"/>
                <w:szCs w:val="24"/>
                <w:lang w:eastAsia="ru-RU"/>
              </w:rPr>
              <w:tab/>
              <w:t>Применять рациональные приемы двигательных функций в профессиональной деятельности</w:t>
            </w:r>
          </w:p>
          <w:p w:rsidR="00196E47" w:rsidRPr="00196E47" w:rsidRDefault="00196E47" w:rsidP="00196E47">
            <w:pPr>
              <w:spacing w:after="0" w:line="240" w:lineRule="auto"/>
              <w:rPr>
                <w:rFonts w:ascii="Times New Roman" w:eastAsia="PMingLiU" w:hAnsi="Times New Roman" w:cs="Times New Roman"/>
                <w:bCs/>
                <w:i/>
                <w:sz w:val="24"/>
                <w:szCs w:val="24"/>
                <w:lang w:eastAsia="ru-RU"/>
              </w:rPr>
            </w:pPr>
            <w:r w:rsidRPr="00196E47">
              <w:rPr>
                <w:rFonts w:ascii="Times New Roman" w:eastAsia="PMingLiU" w:hAnsi="Times New Roman" w:cs="Times New Roman"/>
                <w:sz w:val="24"/>
                <w:szCs w:val="24"/>
                <w:lang w:eastAsia="ru-RU"/>
              </w:rPr>
              <w:t>•</w:t>
            </w:r>
            <w:r w:rsidRPr="00196E47">
              <w:rPr>
                <w:rFonts w:ascii="Times New Roman" w:eastAsia="PMingLiU" w:hAnsi="Times New Roman" w:cs="Times New Roman"/>
                <w:sz w:val="24"/>
                <w:szCs w:val="24"/>
                <w:lang w:eastAsia="ru-RU"/>
              </w:rPr>
              <w:tab/>
              <w:t>Пользоваться средствами профилактики перенапряжения характерными для данной профессии (специальности)</w:t>
            </w:r>
          </w:p>
        </w:tc>
        <w:tc>
          <w:tcPr>
            <w:tcW w:w="1641" w:type="pct"/>
            <w:tcBorders>
              <w:top w:val="single" w:sz="4" w:space="0" w:color="auto"/>
              <w:left w:val="single" w:sz="4" w:space="0" w:color="auto"/>
              <w:bottom w:val="single" w:sz="4" w:space="0" w:color="auto"/>
              <w:right w:val="single" w:sz="4" w:space="0" w:color="auto"/>
            </w:tcBorders>
          </w:tcPr>
          <w:p w:rsidR="00196E47" w:rsidRPr="00196E47" w:rsidRDefault="00196E47" w:rsidP="00196E47">
            <w:pPr>
              <w:widowControl w:val="0"/>
              <w:autoSpaceDE w:val="0"/>
              <w:autoSpaceDN w:val="0"/>
              <w:spacing w:after="0" w:line="240" w:lineRule="auto"/>
              <w:rPr>
                <w:rFonts w:ascii="Times New Roman" w:eastAsia="Times New Roman" w:hAnsi="Times New Roman" w:cs="Times New Roman"/>
                <w:sz w:val="24"/>
              </w:rPr>
            </w:pPr>
            <w:r w:rsidRPr="00196E47">
              <w:rPr>
                <w:rFonts w:ascii="Times New Roman" w:eastAsia="Times New Roman" w:hAnsi="Times New Roman" w:cs="Times New Roman"/>
                <w:sz w:val="24"/>
              </w:rPr>
              <w:t>Демонстрировать</w:t>
            </w:r>
            <w:r w:rsidRPr="00196E47">
              <w:rPr>
                <w:rFonts w:ascii="Times New Roman" w:eastAsia="Times New Roman" w:hAnsi="Times New Roman" w:cs="Times New Roman"/>
                <w:spacing w:val="-8"/>
                <w:sz w:val="24"/>
              </w:rPr>
              <w:t xml:space="preserve"> </w:t>
            </w:r>
            <w:r w:rsidRPr="00196E47">
              <w:rPr>
                <w:rFonts w:ascii="Times New Roman" w:eastAsia="Times New Roman" w:hAnsi="Times New Roman" w:cs="Times New Roman"/>
                <w:sz w:val="24"/>
              </w:rPr>
              <w:t>умения</w:t>
            </w:r>
          </w:p>
          <w:p w:rsidR="00196E47" w:rsidRPr="00196E47" w:rsidRDefault="00196E47" w:rsidP="00196E47">
            <w:pPr>
              <w:spacing w:after="0" w:line="240" w:lineRule="auto"/>
              <w:jc w:val="both"/>
              <w:rPr>
                <w:rFonts w:ascii="Times New Roman" w:eastAsia="PMingLiU" w:hAnsi="Times New Roman" w:cs="Times New Roman"/>
                <w:color w:val="000000"/>
                <w:sz w:val="24"/>
                <w:szCs w:val="24"/>
                <w:lang w:eastAsia="ru-RU"/>
              </w:rPr>
            </w:pPr>
            <w:r w:rsidRPr="00196E47">
              <w:rPr>
                <w:rFonts w:ascii="Times New Roman" w:eastAsia="Times New Roman" w:hAnsi="Times New Roman" w:cs="Times New Roman"/>
                <w:sz w:val="24"/>
              </w:rPr>
              <w:t>применения рациональных</w:t>
            </w:r>
            <w:r w:rsidRPr="00196E47">
              <w:rPr>
                <w:rFonts w:ascii="Times New Roman" w:eastAsia="Times New Roman" w:hAnsi="Times New Roman" w:cs="Times New Roman"/>
                <w:spacing w:val="-57"/>
                <w:sz w:val="24"/>
              </w:rPr>
              <w:t xml:space="preserve"> </w:t>
            </w:r>
            <w:r w:rsidRPr="00196E47">
              <w:rPr>
                <w:rFonts w:ascii="Times New Roman" w:eastAsia="Times New Roman" w:hAnsi="Times New Roman" w:cs="Times New Roman"/>
                <w:sz w:val="24"/>
              </w:rPr>
              <w:t>приемов двигательных</w:t>
            </w:r>
            <w:r w:rsidRPr="00196E47">
              <w:rPr>
                <w:rFonts w:ascii="Times New Roman" w:eastAsia="Times New Roman" w:hAnsi="Times New Roman" w:cs="Times New Roman"/>
                <w:spacing w:val="1"/>
                <w:sz w:val="24"/>
              </w:rPr>
              <w:t xml:space="preserve"> </w:t>
            </w:r>
            <w:r w:rsidRPr="00196E47">
              <w:rPr>
                <w:rFonts w:ascii="Times New Roman" w:eastAsia="Times New Roman" w:hAnsi="Times New Roman" w:cs="Times New Roman"/>
                <w:sz w:val="24"/>
              </w:rPr>
              <w:t>функций в профессиональной деятельности</w:t>
            </w:r>
            <w:r w:rsidRPr="00196E47">
              <w:rPr>
                <w:rFonts w:ascii="Times New Roman" w:eastAsia="Times New Roman" w:hAnsi="Times New Roman" w:cs="Times New Roman"/>
                <w:spacing w:val="1"/>
                <w:sz w:val="24"/>
              </w:rPr>
              <w:t xml:space="preserve"> </w:t>
            </w:r>
            <w:r w:rsidRPr="00196E47">
              <w:rPr>
                <w:rFonts w:ascii="Times New Roman" w:eastAsia="Times New Roman" w:hAnsi="Times New Roman" w:cs="Times New Roman"/>
                <w:sz w:val="24"/>
              </w:rPr>
              <w:t>пользования средствами</w:t>
            </w:r>
            <w:r w:rsidRPr="00196E47">
              <w:rPr>
                <w:rFonts w:ascii="Times New Roman" w:eastAsia="Times New Roman" w:hAnsi="Times New Roman" w:cs="Times New Roman"/>
                <w:spacing w:val="1"/>
                <w:sz w:val="24"/>
              </w:rPr>
              <w:t xml:space="preserve"> </w:t>
            </w:r>
            <w:r w:rsidRPr="00196E47">
              <w:rPr>
                <w:rFonts w:ascii="Times New Roman" w:eastAsia="Times New Roman" w:hAnsi="Times New Roman" w:cs="Times New Roman"/>
                <w:sz w:val="24"/>
              </w:rPr>
              <w:t>профилактики перенапряжения</w:t>
            </w:r>
            <w:r w:rsidRPr="00196E47">
              <w:rPr>
                <w:rFonts w:ascii="Times New Roman" w:eastAsia="Times New Roman" w:hAnsi="Times New Roman" w:cs="Times New Roman"/>
                <w:spacing w:val="-1"/>
                <w:sz w:val="24"/>
              </w:rPr>
              <w:t xml:space="preserve"> </w:t>
            </w:r>
            <w:r w:rsidRPr="00196E47">
              <w:rPr>
                <w:rFonts w:ascii="Times New Roman" w:eastAsia="Times New Roman" w:hAnsi="Times New Roman" w:cs="Times New Roman"/>
                <w:sz w:val="24"/>
              </w:rPr>
              <w:t>характерными</w:t>
            </w:r>
            <w:r w:rsidRPr="00196E47">
              <w:rPr>
                <w:rFonts w:ascii="Times New Roman" w:eastAsia="Times New Roman" w:hAnsi="Times New Roman" w:cs="Times New Roman"/>
                <w:spacing w:val="1"/>
                <w:sz w:val="24"/>
              </w:rPr>
              <w:t xml:space="preserve"> </w:t>
            </w:r>
            <w:r w:rsidRPr="00196E47">
              <w:rPr>
                <w:rFonts w:ascii="Times New Roman" w:eastAsia="Times New Roman" w:hAnsi="Times New Roman" w:cs="Times New Roman"/>
                <w:sz w:val="24"/>
              </w:rPr>
              <w:t>для</w:t>
            </w:r>
            <w:r w:rsidRPr="00196E47">
              <w:rPr>
                <w:rFonts w:ascii="Times New Roman" w:eastAsia="Times New Roman" w:hAnsi="Times New Roman" w:cs="Times New Roman"/>
                <w:spacing w:val="1"/>
                <w:sz w:val="24"/>
              </w:rPr>
              <w:t xml:space="preserve"> </w:t>
            </w:r>
            <w:r w:rsidRPr="00196E47">
              <w:rPr>
                <w:rFonts w:ascii="Times New Roman" w:eastAsia="Times New Roman" w:hAnsi="Times New Roman" w:cs="Times New Roman"/>
                <w:sz w:val="24"/>
              </w:rPr>
              <w:t>данной</w:t>
            </w:r>
            <w:r w:rsidRPr="00196E47">
              <w:rPr>
                <w:rFonts w:ascii="Times New Roman" w:eastAsia="Times New Roman" w:hAnsi="Times New Roman" w:cs="Times New Roman"/>
                <w:spacing w:val="-3"/>
                <w:sz w:val="24"/>
              </w:rPr>
              <w:t xml:space="preserve"> </w:t>
            </w:r>
            <w:r w:rsidRPr="00196E47">
              <w:rPr>
                <w:rFonts w:ascii="Times New Roman" w:eastAsia="Times New Roman" w:hAnsi="Times New Roman" w:cs="Times New Roman"/>
                <w:sz w:val="24"/>
              </w:rPr>
              <w:t>специальности</w:t>
            </w:r>
          </w:p>
        </w:tc>
        <w:tc>
          <w:tcPr>
            <w:tcW w:w="1420" w:type="pct"/>
            <w:tcBorders>
              <w:top w:val="single" w:sz="4" w:space="0" w:color="auto"/>
              <w:left w:val="single" w:sz="4" w:space="0" w:color="auto"/>
              <w:right w:val="single" w:sz="4" w:space="0" w:color="auto"/>
            </w:tcBorders>
          </w:tcPr>
          <w:p w:rsidR="00196E47" w:rsidRPr="00196E47" w:rsidRDefault="00196E47" w:rsidP="00196E47">
            <w:pPr>
              <w:spacing w:after="200" w:line="276" w:lineRule="auto"/>
              <w:rPr>
                <w:rFonts w:ascii="Times New Roman" w:eastAsia="PMingLiU" w:hAnsi="Times New Roman" w:cs="Times New Roman"/>
                <w:bCs/>
                <w:i/>
                <w:sz w:val="24"/>
                <w:szCs w:val="24"/>
                <w:lang w:eastAsia="ru-RU"/>
              </w:rPr>
            </w:pPr>
            <w:r w:rsidRPr="00196E47">
              <w:rPr>
                <w:rFonts w:ascii="Times New Roman" w:eastAsia="PMingLiU" w:hAnsi="Times New Roman" w:cs="Times New Roman"/>
                <w:sz w:val="24"/>
                <w:szCs w:val="24"/>
                <w:lang w:eastAsia="ru-RU"/>
              </w:rPr>
              <w:t>Оценка выполнения практических заданий, выполнение индивидуальных заданий, принятие нормативов.</w:t>
            </w:r>
          </w:p>
        </w:tc>
      </w:tr>
      <w:tr w:rsidR="00196E47" w:rsidRPr="00196E47" w:rsidTr="006F5A84">
        <w:tc>
          <w:tcPr>
            <w:tcW w:w="1939" w:type="pct"/>
            <w:tcBorders>
              <w:top w:val="single" w:sz="4" w:space="0" w:color="auto"/>
              <w:left w:val="single" w:sz="4" w:space="0" w:color="auto"/>
              <w:bottom w:val="single" w:sz="4" w:space="0" w:color="auto"/>
              <w:right w:val="single" w:sz="4" w:space="0" w:color="auto"/>
            </w:tcBorders>
          </w:tcPr>
          <w:p w:rsidR="00196E47" w:rsidRPr="00196E47" w:rsidRDefault="00196E47" w:rsidP="00196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PMingLiU" w:hAnsi="Times New Roman" w:cs="Times New Roman"/>
                <w:sz w:val="24"/>
                <w:szCs w:val="24"/>
                <w:lang w:eastAsia="ru-RU"/>
              </w:rPr>
            </w:pPr>
            <w:r w:rsidRPr="00196E47">
              <w:rPr>
                <w:rFonts w:ascii="Times New Roman" w:eastAsia="PMingLiU" w:hAnsi="Times New Roman" w:cs="Times New Roman"/>
                <w:sz w:val="24"/>
                <w:szCs w:val="24"/>
                <w:lang w:eastAsia="ru-RU"/>
              </w:rPr>
              <w:t xml:space="preserve">знания: </w:t>
            </w:r>
          </w:p>
          <w:p w:rsidR="00196E47" w:rsidRPr="00196E47" w:rsidRDefault="00196E47" w:rsidP="00196E47">
            <w:pPr>
              <w:tabs>
                <w:tab w:val="left" w:pos="16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PMingLiU" w:hAnsi="Times New Roman" w:cs="Times New Roman"/>
                <w:sz w:val="24"/>
                <w:szCs w:val="24"/>
                <w:lang w:eastAsia="ru-RU"/>
              </w:rPr>
            </w:pPr>
            <w:r w:rsidRPr="00196E47">
              <w:rPr>
                <w:rFonts w:ascii="Times New Roman" w:eastAsia="PMingLiU" w:hAnsi="Times New Roman" w:cs="Times New Roman"/>
                <w:sz w:val="24"/>
                <w:szCs w:val="24"/>
                <w:lang w:eastAsia="ru-RU"/>
              </w:rPr>
              <w:t>•</w:t>
            </w:r>
            <w:r w:rsidRPr="00196E47">
              <w:rPr>
                <w:rFonts w:ascii="Times New Roman" w:eastAsia="PMingLiU" w:hAnsi="Times New Roman" w:cs="Times New Roman"/>
                <w:sz w:val="24"/>
                <w:szCs w:val="24"/>
                <w:lang w:eastAsia="ru-RU"/>
              </w:rPr>
              <w:tab/>
              <w:t>Роль физической культуры в общекультурном, профессиональном и социальном развитии человека;</w:t>
            </w:r>
          </w:p>
          <w:p w:rsidR="00196E47" w:rsidRPr="00196E47" w:rsidRDefault="00196E47" w:rsidP="00196E47">
            <w:pPr>
              <w:tabs>
                <w:tab w:val="left" w:pos="16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PMingLiU" w:hAnsi="Times New Roman" w:cs="Times New Roman"/>
                <w:sz w:val="24"/>
                <w:szCs w:val="24"/>
                <w:lang w:eastAsia="ru-RU"/>
              </w:rPr>
            </w:pPr>
            <w:r w:rsidRPr="00196E47">
              <w:rPr>
                <w:rFonts w:ascii="Times New Roman" w:eastAsia="PMingLiU" w:hAnsi="Times New Roman" w:cs="Times New Roman"/>
                <w:sz w:val="24"/>
                <w:szCs w:val="24"/>
                <w:lang w:eastAsia="ru-RU"/>
              </w:rPr>
              <w:t>•</w:t>
            </w:r>
            <w:r w:rsidRPr="00196E47">
              <w:rPr>
                <w:rFonts w:ascii="Times New Roman" w:eastAsia="PMingLiU" w:hAnsi="Times New Roman" w:cs="Times New Roman"/>
                <w:sz w:val="24"/>
                <w:szCs w:val="24"/>
                <w:lang w:eastAsia="ru-RU"/>
              </w:rPr>
              <w:tab/>
              <w:t>Основы здорового образа жизни;</w:t>
            </w:r>
          </w:p>
          <w:p w:rsidR="00196E47" w:rsidRPr="00196E47" w:rsidRDefault="00196E47" w:rsidP="00196E47">
            <w:pPr>
              <w:tabs>
                <w:tab w:val="left" w:pos="16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PMingLiU" w:hAnsi="Times New Roman" w:cs="Times New Roman"/>
                <w:sz w:val="24"/>
                <w:szCs w:val="24"/>
                <w:lang w:eastAsia="ru-RU"/>
              </w:rPr>
            </w:pPr>
            <w:r w:rsidRPr="00196E47">
              <w:rPr>
                <w:rFonts w:ascii="Times New Roman" w:eastAsia="PMingLiU" w:hAnsi="Times New Roman" w:cs="Times New Roman"/>
                <w:sz w:val="24"/>
                <w:szCs w:val="24"/>
                <w:lang w:eastAsia="ru-RU"/>
              </w:rPr>
              <w:t>•</w:t>
            </w:r>
            <w:r w:rsidRPr="00196E47">
              <w:rPr>
                <w:rFonts w:ascii="Times New Roman" w:eastAsia="PMingLiU" w:hAnsi="Times New Roman" w:cs="Times New Roman"/>
                <w:sz w:val="24"/>
                <w:szCs w:val="24"/>
                <w:lang w:eastAsia="ru-RU"/>
              </w:rPr>
              <w:tab/>
              <w:t xml:space="preserve">Условия профессиональной деятельности и зоны риска </w:t>
            </w:r>
            <w:r w:rsidRPr="00196E47">
              <w:rPr>
                <w:rFonts w:ascii="Times New Roman" w:eastAsia="PMingLiU" w:hAnsi="Times New Roman" w:cs="Times New Roman"/>
                <w:sz w:val="24"/>
                <w:szCs w:val="24"/>
                <w:lang w:eastAsia="ru-RU"/>
              </w:rPr>
              <w:lastRenderedPageBreak/>
              <w:t>физического здоровья для профессии (специальности)</w:t>
            </w:r>
          </w:p>
          <w:p w:rsidR="00196E47" w:rsidRPr="00196E47" w:rsidRDefault="00196E47" w:rsidP="00196E47">
            <w:pPr>
              <w:tabs>
                <w:tab w:val="left" w:pos="30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PMingLiU" w:hAnsi="Times New Roman" w:cs="Times New Roman"/>
                <w:sz w:val="24"/>
                <w:szCs w:val="24"/>
                <w:lang w:eastAsia="ru-RU"/>
              </w:rPr>
            </w:pPr>
            <w:r w:rsidRPr="00196E47">
              <w:rPr>
                <w:rFonts w:ascii="Times New Roman" w:eastAsia="PMingLiU" w:hAnsi="Times New Roman" w:cs="Times New Roman"/>
                <w:sz w:val="24"/>
                <w:szCs w:val="24"/>
                <w:lang w:eastAsia="ru-RU"/>
              </w:rPr>
              <w:t>•</w:t>
            </w:r>
            <w:r w:rsidRPr="00196E47">
              <w:rPr>
                <w:rFonts w:ascii="Times New Roman" w:eastAsia="PMingLiU" w:hAnsi="Times New Roman" w:cs="Times New Roman"/>
                <w:sz w:val="24"/>
                <w:szCs w:val="24"/>
                <w:lang w:eastAsia="ru-RU"/>
              </w:rPr>
              <w:tab/>
              <w:t>Средства профилактики перенапряжения</w:t>
            </w:r>
          </w:p>
          <w:p w:rsidR="00196E47" w:rsidRPr="00196E47" w:rsidRDefault="00196E47" w:rsidP="00196E47">
            <w:pPr>
              <w:spacing w:after="0" w:line="240" w:lineRule="auto"/>
              <w:rPr>
                <w:rFonts w:ascii="Times New Roman" w:eastAsia="PMingLiU" w:hAnsi="Times New Roman"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rsidR="00196E47" w:rsidRPr="00196E47" w:rsidRDefault="00196E47" w:rsidP="00196E47">
            <w:pPr>
              <w:spacing w:after="0" w:line="240" w:lineRule="auto"/>
              <w:rPr>
                <w:rFonts w:ascii="Times New Roman" w:eastAsia="PMingLiU" w:hAnsi="Times New Roman" w:cs="Times New Roman"/>
                <w:color w:val="000000"/>
                <w:sz w:val="24"/>
                <w:szCs w:val="24"/>
                <w:lang w:eastAsia="ru-RU"/>
              </w:rPr>
            </w:pPr>
            <w:r w:rsidRPr="00196E47">
              <w:rPr>
                <w:rFonts w:ascii="Times New Roman" w:eastAsia="Times New Roman" w:hAnsi="Times New Roman" w:cs="Times New Roman"/>
                <w:sz w:val="24"/>
                <w:lang w:eastAsia="ru-RU"/>
              </w:rPr>
              <w:lastRenderedPageBreak/>
              <w:t>Демонстрировать знания</w:t>
            </w:r>
            <w:r w:rsidRPr="00196E47">
              <w:rPr>
                <w:rFonts w:ascii="Times New Roman" w:eastAsia="Times New Roman" w:hAnsi="Times New Roman" w:cs="Times New Roman"/>
                <w:spacing w:val="1"/>
                <w:sz w:val="24"/>
                <w:lang w:eastAsia="ru-RU"/>
              </w:rPr>
              <w:t xml:space="preserve"> </w:t>
            </w:r>
            <w:r w:rsidRPr="00196E47">
              <w:rPr>
                <w:rFonts w:ascii="Times New Roman" w:eastAsia="Times New Roman" w:hAnsi="Times New Roman" w:cs="Times New Roman"/>
                <w:sz w:val="24"/>
                <w:lang w:eastAsia="ru-RU"/>
              </w:rPr>
              <w:t>роли физической культуры, основ здорового образа жизни, зоны физического здоровья для специальности, средства профилактики</w:t>
            </w:r>
            <w:r w:rsidRPr="00196E47">
              <w:rPr>
                <w:rFonts w:ascii="Times New Roman" w:eastAsia="Times New Roman" w:hAnsi="Times New Roman" w:cs="Times New Roman"/>
                <w:spacing w:val="-1"/>
                <w:sz w:val="24"/>
                <w:lang w:eastAsia="ru-RU"/>
              </w:rPr>
              <w:t xml:space="preserve"> </w:t>
            </w:r>
            <w:r w:rsidRPr="00196E47">
              <w:rPr>
                <w:rFonts w:ascii="Times New Roman" w:eastAsia="Times New Roman" w:hAnsi="Times New Roman" w:cs="Times New Roman"/>
                <w:sz w:val="24"/>
                <w:lang w:eastAsia="ru-RU"/>
              </w:rPr>
              <w:t>перенапряжений.</w:t>
            </w:r>
          </w:p>
        </w:tc>
        <w:tc>
          <w:tcPr>
            <w:tcW w:w="1420" w:type="pct"/>
            <w:tcBorders>
              <w:left w:val="single" w:sz="4" w:space="0" w:color="auto"/>
              <w:bottom w:val="single" w:sz="4" w:space="0" w:color="auto"/>
              <w:right w:val="single" w:sz="4" w:space="0" w:color="auto"/>
            </w:tcBorders>
            <w:hideMark/>
          </w:tcPr>
          <w:p w:rsidR="00196E47" w:rsidRPr="00196E47" w:rsidRDefault="00196E47" w:rsidP="00196E47">
            <w:pPr>
              <w:spacing w:after="0" w:line="240" w:lineRule="auto"/>
              <w:rPr>
                <w:rFonts w:ascii="Times New Roman" w:eastAsia="PMingLiU" w:hAnsi="Times New Roman" w:cs="Times New Roman"/>
                <w:bCs/>
                <w:i/>
                <w:sz w:val="24"/>
                <w:szCs w:val="24"/>
                <w:lang w:eastAsia="ru-RU"/>
              </w:rPr>
            </w:pPr>
            <w:r w:rsidRPr="00196E47">
              <w:rPr>
                <w:rFonts w:ascii="Times New Roman" w:eastAsia="Times New Roman" w:hAnsi="Times New Roman" w:cs="Times New Roman"/>
                <w:sz w:val="24"/>
                <w:lang w:eastAsia="ru-RU"/>
              </w:rPr>
              <w:t>Фронтальная</w:t>
            </w:r>
            <w:r w:rsidRPr="00196E47">
              <w:rPr>
                <w:rFonts w:ascii="Times New Roman" w:eastAsia="Times New Roman" w:hAnsi="Times New Roman" w:cs="Times New Roman"/>
                <w:spacing w:val="-12"/>
                <w:sz w:val="24"/>
                <w:lang w:eastAsia="ru-RU"/>
              </w:rPr>
              <w:t xml:space="preserve"> </w:t>
            </w:r>
            <w:r w:rsidRPr="00196E47">
              <w:rPr>
                <w:rFonts w:ascii="Times New Roman" w:eastAsia="Times New Roman" w:hAnsi="Times New Roman" w:cs="Times New Roman"/>
                <w:sz w:val="24"/>
                <w:lang w:eastAsia="ru-RU"/>
              </w:rPr>
              <w:t>беседа,</w:t>
            </w:r>
            <w:r w:rsidRPr="00196E47">
              <w:rPr>
                <w:rFonts w:ascii="Times New Roman" w:eastAsia="Times New Roman" w:hAnsi="Times New Roman" w:cs="Times New Roman"/>
                <w:spacing w:val="-2"/>
                <w:sz w:val="24"/>
                <w:lang w:eastAsia="ru-RU"/>
              </w:rPr>
              <w:t xml:space="preserve"> </w:t>
            </w:r>
            <w:r w:rsidRPr="00196E47">
              <w:rPr>
                <w:rFonts w:ascii="Times New Roman" w:eastAsia="Times New Roman" w:hAnsi="Times New Roman" w:cs="Times New Roman"/>
                <w:sz w:val="24"/>
                <w:lang w:eastAsia="ru-RU"/>
              </w:rPr>
              <w:t>устный</w:t>
            </w:r>
            <w:r w:rsidRPr="00196E47">
              <w:rPr>
                <w:rFonts w:ascii="Times New Roman" w:eastAsia="Times New Roman" w:hAnsi="Times New Roman" w:cs="Times New Roman"/>
                <w:spacing w:val="-4"/>
                <w:sz w:val="24"/>
                <w:lang w:eastAsia="ru-RU"/>
              </w:rPr>
              <w:t xml:space="preserve"> </w:t>
            </w:r>
            <w:r w:rsidRPr="00196E47">
              <w:rPr>
                <w:rFonts w:ascii="Times New Roman" w:eastAsia="Times New Roman" w:hAnsi="Times New Roman" w:cs="Times New Roman"/>
                <w:sz w:val="24"/>
                <w:lang w:eastAsia="ru-RU"/>
              </w:rPr>
              <w:t>опрос,</w:t>
            </w:r>
            <w:r w:rsidRPr="00196E47">
              <w:rPr>
                <w:rFonts w:ascii="Times New Roman" w:eastAsia="Times New Roman" w:hAnsi="Times New Roman" w:cs="Times New Roman"/>
                <w:spacing w:val="-2"/>
                <w:sz w:val="24"/>
                <w:lang w:eastAsia="ru-RU"/>
              </w:rPr>
              <w:t xml:space="preserve"> </w:t>
            </w:r>
            <w:r w:rsidRPr="00196E47">
              <w:rPr>
                <w:rFonts w:ascii="Times New Roman" w:eastAsia="Times New Roman" w:hAnsi="Times New Roman" w:cs="Times New Roman"/>
                <w:sz w:val="24"/>
                <w:lang w:eastAsia="ru-RU"/>
              </w:rPr>
              <w:t>тестирование</w:t>
            </w:r>
          </w:p>
        </w:tc>
      </w:tr>
    </w:tbl>
    <w:p w:rsidR="00196E47" w:rsidRPr="00196E47" w:rsidRDefault="00196E47" w:rsidP="00196E47">
      <w:pPr>
        <w:spacing w:after="200" w:line="276" w:lineRule="auto"/>
        <w:rPr>
          <w:rFonts w:ascii="Times New Roman" w:eastAsia="PMingLiU" w:hAnsi="Times New Roman" w:cs="Times New Roman"/>
          <w:b/>
          <w:i/>
          <w:lang w:eastAsia="ru-RU"/>
        </w:rPr>
      </w:pPr>
    </w:p>
    <w:p w:rsidR="00196E47" w:rsidRPr="00196E47" w:rsidRDefault="00196E47" w:rsidP="00196E47">
      <w:pPr>
        <w:spacing w:after="200" w:line="276" w:lineRule="auto"/>
        <w:rPr>
          <w:rFonts w:ascii="Times New Roman" w:eastAsia="PMingLiU" w:hAnsi="Times New Roman" w:cs="Times New Roman"/>
          <w:b/>
          <w:i/>
          <w:lang w:eastAsia="ru-RU"/>
        </w:rPr>
      </w:pPr>
    </w:p>
    <w:p w:rsidR="003525EB" w:rsidRDefault="003525EB"/>
    <w:sectPr w:rsidR="003525E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236" w:rsidRDefault="00592236" w:rsidP="00EF55C0">
      <w:pPr>
        <w:spacing w:after="0" w:line="240" w:lineRule="auto"/>
      </w:pPr>
      <w:r>
        <w:separator/>
      </w:r>
    </w:p>
  </w:endnote>
  <w:endnote w:type="continuationSeparator" w:id="0">
    <w:p w:rsidR="00592236" w:rsidRDefault="00592236" w:rsidP="00EF55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NewRomanPS-BoldMT">
    <w:altName w:val="Times New Roman"/>
    <w:panose1 w:val="00000000000000000000"/>
    <w:charset w:val="00"/>
    <w:family w:val="roman"/>
    <w:notTrueType/>
    <w:pitch w:val="default"/>
  </w:font>
  <w:font w:name="Droid Sans Fallback">
    <w:altName w:val="MS Gothic"/>
    <w:panose1 w:val="00000000000000000000"/>
    <w:charset w:val="00"/>
    <w:family w:val="roman"/>
    <w:notTrueType/>
    <w:pitch w:val="default"/>
  </w:font>
  <w:font w:name="PMingLiU">
    <w:altName w:val="新細明體"/>
    <w:panose1 w:val="02010601000101010101"/>
    <w:charset w:val="88"/>
    <w:family w:val="auto"/>
    <w:pitch w:val="variable"/>
    <w:sig w:usb0="00000000"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0713489"/>
    </w:sdtPr>
    <w:sdtEndPr/>
    <w:sdtContent>
      <w:p w:rsidR="006F5A84" w:rsidRDefault="006F5A84">
        <w:pPr>
          <w:pStyle w:val="a5"/>
          <w:jc w:val="right"/>
        </w:pPr>
        <w:r>
          <w:fldChar w:fldCharType="begin"/>
        </w:r>
        <w:r>
          <w:instrText xml:space="preserve"> PAGE   \* MERGEFORMAT </w:instrText>
        </w:r>
        <w:r>
          <w:fldChar w:fldCharType="separate"/>
        </w:r>
        <w:r w:rsidR="00862603">
          <w:rPr>
            <w:noProof/>
          </w:rPr>
          <w:t>16</w:t>
        </w:r>
        <w:r>
          <w:rPr>
            <w:noProof/>
          </w:rPr>
          <w:fldChar w:fldCharType="end"/>
        </w:r>
      </w:p>
    </w:sdtContent>
  </w:sdt>
  <w:p w:rsidR="006F5A84" w:rsidRDefault="006F5A84">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236" w:rsidRDefault="00592236" w:rsidP="00EF55C0">
      <w:pPr>
        <w:spacing w:after="0" w:line="240" w:lineRule="auto"/>
      </w:pPr>
      <w:r>
        <w:separator/>
      </w:r>
    </w:p>
  </w:footnote>
  <w:footnote w:type="continuationSeparator" w:id="0">
    <w:p w:rsidR="00592236" w:rsidRDefault="00592236" w:rsidP="00EF55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OpenSymbol"/>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05"/>
    <w:multiLevelType w:val="singleLevel"/>
    <w:tmpl w:val="00000005"/>
    <w:name w:val="WW8Num5"/>
    <w:lvl w:ilvl="0">
      <w:start w:val="1"/>
      <w:numFmt w:val="bullet"/>
      <w:lvlText w:val=""/>
      <w:lvlJc w:val="left"/>
      <w:pPr>
        <w:tabs>
          <w:tab w:val="num" w:pos="0"/>
        </w:tabs>
        <w:ind w:left="1440" w:hanging="360"/>
      </w:pPr>
      <w:rPr>
        <w:rFonts w:ascii="Symbol" w:hAnsi="Symbol" w:cs="Symbol" w:hint="default"/>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8"/>
    <w:multiLevelType w:val="singleLevel"/>
    <w:tmpl w:val="00000008"/>
    <w:name w:val="WW8Num8"/>
    <w:lvl w:ilvl="0">
      <w:start w:val="1"/>
      <w:numFmt w:val="bullet"/>
      <w:lvlText w:val=""/>
      <w:lvlJc w:val="left"/>
      <w:pPr>
        <w:tabs>
          <w:tab w:val="num" w:pos="0"/>
        </w:tabs>
        <w:ind w:left="807" w:hanging="360"/>
      </w:pPr>
      <w:rPr>
        <w:rFonts w:ascii="Symbol" w:hAnsi="Symbol" w:cs="Symbol" w:hint="default"/>
      </w:rPr>
    </w:lvl>
  </w:abstractNum>
  <w:abstractNum w:abstractNumId="7" w15:restartNumberingAfterBreak="0">
    <w:nsid w:val="00000009"/>
    <w:multiLevelType w:val="singleLevel"/>
    <w:tmpl w:val="00000009"/>
    <w:name w:val="WW8Num9"/>
    <w:lvl w:ilvl="0">
      <w:start w:val="1"/>
      <w:numFmt w:val="bullet"/>
      <w:lvlText w:val=""/>
      <w:lvlJc w:val="left"/>
      <w:pPr>
        <w:tabs>
          <w:tab w:val="num" w:pos="807"/>
        </w:tabs>
        <w:ind w:left="807" w:hanging="360"/>
      </w:pPr>
      <w:rPr>
        <w:rFonts w:ascii="Symbol" w:hAnsi="Symbol" w:cs="Symbol" w:hint="default"/>
      </w:rPr>
    </w:lvl>
  </w:abstractNum>
  <w:abstractNum w:abstractNumId="8"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cs="Symbol" w:hint="default"/>
      </w:rPr>
    </w:lvl>
  </w:abstractNum>
  <w:abstractNum w:abstractNumId="9"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Symbol" w:hAnsi="Symbol" w:cs="Symbol" w:hint="default"/>
      </w:rPr>
    </w:lvl>
  </w:abstractNum>
  <w:abstractNum w:abstractNumId="10"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Symbol" w:hAnsi="Symbol" w:cs="Symbol" w:hint="default"/>
      </w:rPr>
    </w:lvl>
  </w:abstractNum>
  <w:abstractNum w:abstractNumId="11" w15:restartNumberingAfterBreak="0">
    <w:nsid w:val="0000000D"/>
    <w:multiLevelType w:val="singleLevel"/>
    <w:tmpl w:val="0000000D"/>
    <w:name w:val="WW8Num13"/>
    <w:lvl w:ilvl="0">
      <w:start w:val="1"/>
      <w:numFmt w:val="decimal"/>
      <w:lvlText w:val="%1."/>
      <w:lvlJc w:val="left"/>
      <w:pPr>
        <w:tabs>
          <w:tab w:val="num" w:pos="0"/>
        </w:tabs>
        <w:ind w:left="720" w:hanging="360"/>
      </w:pPr>
      <w:rPr>
        <w:b w:val="0"/>
        <w:sz w:val="28"/>
        <w:szCs w:val="28"/>
      </w:rPr>
    </w:lvl>
  </w:abstractNum>
  <w:abstractNum w:abstractNumId="12" w15:restartNumberingAfterBreak="0">
    <w:nsid w:val="0000000F"/>
    <w:multiLevelType w:val="multilevel"/>
    <w:tmpl w:val="63FC1B40"/>
    <w:name w:val="WW8Num15"/>
    <w:lvl w:ilvl="0">
      <w:start w:val="1"/>
      <w:numFmt w:val="decimal"/>
      <w:lvlText w:val="%1."/>
      <w:lvlJc w:val="left"/>
      <w:pPr>
        <w:tabs>
          <w:tab w:val="num" w:pos="720"/>
        </w:tabs>
        <w:ind w:left="720" w:hanging="360"/>
      </w:pPr>
    </w:lvl>
    <w:lvl w:ilvl="1">
      <w:start w:val="2"/>
      <w:numFmt w:val="decimal"/>
      <w:isLgl/>
      <w:lvlText w:val="%1.%2."/>
      <w:lvlJc w:val="left"/>
      <w:pPr>
        <w:ind w:left="770" w:hanging="410"/>
      </w:pPr>
      <w:rPr>
        <w:rFonts w:ascii="Times New Roman" w:hAnsi="Times New Roman" w:hint="default"/>
        <w:b/>
        <w:sz w:val="24"/>
      </w:rPr>
    </w:lvl>
    <w:lvl w:ilvl="2">
      <w:start w:val="1"/>
      <w:numFmt w:val="decimal"/>
      <w:isLgl/>
      <w:lvlText w:val="%1.%2.%3."/>
      <w:lvlJc w:val="left"/>
      <w:pPr>
        <w:ind w:left="1080" w:hanging="720"/>
      </w:pPr>
      <w:rPr>
        <w:rFonts w:ascii="Times New Roman" w:hAnsi="Times New Roman" w:hint="default"/>
        <w:b/>
        <w:sz w:val="24"/>
      </w:rPr>
    </w:lvl>
    <w:lvl w:ilvl="3">
      <w:start w:val="1"/>
      <w:numFmt w:val="decimal"/>
      <w:isLgl/>
      <w:lvlText w:val="%1.%2.%3.%4."/>
      <w:lvlJc w:val="left"/>
      <w:pPr>
        <w:ind w:left="1080" w:hanging="720"/>
      </w:pPr>
      <w:rPr>
        <w:rFonts w:ascii="Times New Roman" w:hAnsi="Times New Roman" w:hint="default"/>
        <w:b/>
        <w:sz w:val="24"/>
      </w:rPr>
    </w:lvl>
    <w:lvl w:ilvl="4">
      <w:start w:val="1"/>
      <w:numFmt w:val="decimal"/>
      <w:isLgl/>
      <w:lvlText w:val="%1.%2.%3.%4.%5."/>
      <w:lvlJc w:val="left"/>
      <w:pPr>
        <w:ind w:left="1440" w:hanging="1080"/>
      </w:pPr>
      <w:rPr>
        <w:rFonts w:ascii="Times New Roman" w:hAnsi="Times New Roman" w:hint="default"/>
        <w:b/>
        <w:sz w:val="24"/>
      </w:rPr>
    </w:lvl>
    <w:lvl w:ilvl="5">
      <w:start w:val="1"/>
      <w:numFmt w:val="decimal"/>
      <w:isLgl/>
      <w:lvlText w:val="%1.%2.%3.%4.%5.%6."/>
      <w:lvlJc w:val="left"/>
      <w:pPr>
        <w:ind w:left="1440" w:hanging="1080"/>
      </w:pPr>
      <w:rPr>
        <w:rFonts w:ascii="Times New Roman" w:hAnsi="Times New Roman" w:hint="default"/>
        <w:b/>
        <w:sz w:val="24"/>
      </w:rPr>
    </w:lvl>
    <w:lvl w:ilvl="6">
      <w:start w:val="1"/>
      <w:numFmt w:val="decimal"/>
      <w:isLgl/>
      <w:lvlText w:val="%1.%2.%3.%4.%5.%6.%7."/>
      <w:lvlJc w:val="left"/>
      <w:pPr>
        <w:ind w:left="1800" w:hanging="1440"/>
      </w:pPr>
      <w:rPr>
        <w:rFonts w:ascii="Times New Roman" w:hAnsi="Times New Roman" w:hint="default"/>
        <w:b/>
        <w:sz w:val="24"/>
      </w:rPr>
    </w:lvl>
    <w:lvl w:ilvl="7">
      <w:start w:val="1"/>
      <w:numFmt w:val="decimal"/>
      <w:isLgl/>
      <w:lvlText w:val="%1.%2.%3.%4.%5.%6.%7.%8."/>
      <w:lvlJc w:val="left"/>
      <w:pPr>
        <w:ind w:left="1800" w:hanging="1440"/>
      </w:pPr>
      <w:rPr>
        <w:rFonts w:ascii="Times New Roman" w:hAnsi="Times New Roman" w:hint="default"/>
        <w:b/>
        <w:sz w:val="24"/>
      </w:rPr>
    </w:lvl>
    <w:lvl w:ilvl="8">
      <w:start w:val="1"/>
      <w:numFmt w:val="decimal"/>
      <w:isLgl/>
      <w:lvlText w:val="%1.%2.%3.%4.%5.%6.%7.%8.%9."/>
      <w:lvlJc w:val="left"/>
      <w:pPr>
        <w:ind w:left="2160" w:hanging="1800"/>
      </w:pPr>
      <w:rPr>
        <w:rFonts w:ascii="Times New Roman" w:hAnsi="Times New Roman" w:hint="default"/>
        <w:b/>
        <w:sz w:val="24"/>
      </w:rPr>
    </w:lvl>
  </w:abstractNum>
  <w:abstractNum w:abstractNumId="13" w15:restartNumberingAfterBreak="0">
    <w:nsid w:val="096E71A9"/>
    <w:multiLevelType w:val="hybridMultilevel"/>
    <w:tmpl w:val="A4AA7D1C"/>
    <w:lvl w:ilvl="0" w:tplc="E9B45754">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14" w15:restartNumberingAfterBreak="0">
    <w:nsid w:val="0D732BDB"/>
    <w:multiLevelType w:val="multilevel"/>
    <w:tmpl w:val="70D87116"/>
    <w:lvl w:ilvl="0">
      <w:start w:val="3"/>
      <w:numFmt w:val="decimal"/>
      <w:lvlText w:val="%1."/>
      <w:lvlJc w:val="left"/>
      <w:pPr>
        <w:ind w:left="540" w:hanging="540"/>
      </w:pPr>
    </w:lvl>
    <w:lvl w:ilvl="1">
      <w:start w:val="2"/>
      <w:numFmt w:val="decimal"/>
      <w:lvlText w:val="%1.%2."/>
      <w:lvlJc w:val="left"/>
      <w:pPr>
        <w:ind w:left="720" w:hanging="540"/>
      </w:pPr>
    </w:lvl>
    <w:lvl w:ilvl="2">
      <w:start w:val="2"/>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15" w15:restartNumberingAfterBreak="0">
    <w:nsid w:val="291F4543"/>
    <w:multiLevelType w:val="hybridMultilevel"/>
    <w:tmpl w:val="15D25D94"/>
    <w:lvl w:ilvl="0" w:tplc="F3E8B72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506447C7"/>
    <w:multiLevelType w:val="multilevel"/>
    <w:tmpl w:val="A714357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61837F4"/>
    <w:multiLevelType w:val="hybridMultilevel"/>
    <w:tmpl w:val="8A321A9C"/>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16"/>
  </w:num>
  <w:num w:numId="4">
    <w:abstractNumId w:val="14"/>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5C0"/>
    <w:rsid w:val="000A3ACD"/>
    <w:rsid w:val="000E13B3"/>
    <w:rsid w:val="00194AF6"/>
    <w:rsid w:val="00196E47"/>
    <w:rsid w:val="001F67DD"/>
    <w:rsid w:val="00243C08"/>
    <w:rsid w:val="002B6E42"/>
    <w:rsid w:val="002C1D89"/>
    <w:rsid w:val="0033493C"/>
    <w:rsid w:val="003525EB"/>
    <w:rsid w:val="00357D6E"/>
    <w:rsid w:val="003A52F5"/>
    <w:rsid w:val="00464865"/>
    <w:rsid w:val="004B7BD7"/>
    <w:rsid w:val="00592236"/>
    <w:rsid w:val="005A3ADA"/>
    <w:rsid w:val="005A6835"/>
    <w:rsid w:val="006943C7"/>
    <w:rsid w:val="006E27C9"/>
    <w:rsid w:val="006F5A84"/>
    <w:rsid w:val="007B5F33"/>
    <w:rsid w:val="007C1A54"/>
    <w:rsid w:val="00862603"/>
    <w:rsid w:val="0086555B"/>
    <w:rsid w:val="008C5C4B"/>
    <w:rsid w:val="00915D63"/>
    <w:rsid w:val="009434A4"/>
    <w:rsid w:val="009A5C6A"/>
    <w:rsid w:val="009D3586"/>
    <w:rsid w:val="009F38D6"/>
    <w:rsid w:val="00A955A4"/>
    <w:rsid w:val="00AD2738"/>
    <w:rsid w:val="00B257C7"/>
    <w:rsid w:val="00B3240B"/>
    <w:rsid w:val="00BA49B7"/>
    <w:rsid w:val="00C464B0"/>
    <w:rsid w:val="00C95D77"/>
    <w:rsid w:val="00CB3E8C"/>
    <w:rsid w:val="00CC0539"/>
    <w:rsid w:val="00CD06B6"/>
    <w:rsid w:val="00D15967"/>
    <w:rsid w:val="00D95247"/>
    <w:rsid w:val="00DE5EC5"/>
    <w:rsid w:val="00DE7E73"/>
    <w:rsid w:val="00DF33E4"/>
    <w:rsid w:val="00E2358B"/>
    <w:rsid w:val="00ED4066"/>
    <w:rsid w:val="00EF55C0"/>
    <w:rsid w:val="00F0287A"/>
    <w:rsid w:val="00F057D6"/>
    <w:rsid w:val="00F13ED7"/>
    <w:rsid w:val="00F229F5"/>
    <w:rsid w:val="00F65AFF"/>
    <w:rsid w:val="00FE1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D37FC"/>
  <w15:chartTrackingRefBased/>
  <w15:docId w15:val="{D0098727-E05C-4799-8900-FA5A85A31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EF55C0"/>
    <w:pPr>
      <w:keepNext/>
      <w:spacing w:before="240" w:after="60" w:line="240" w:lineRule="auto"/>
      <w:outlineLvl w:val="0"/>
    </w:pPr>
    <w:rPr>
      <w:rFonts w:ascii="Arial" w:eastAsia="Times New Roman" w:hAnsi="Arial" w:cs="Times New Roman"/>
      <w:b/>
      <w:bCs/>
      <w:kern w:val="32"/>
      <w:sz w:val="32"/>
      <w:szCs w:val="32"/>
      <w:lang w:eastAsia="ru-RU"/>
    </w:rPr>
  </w:style>
  <w:style w:type="paragraph" w:styleId="2">
    <w:name w:val="heading 2"/>
    <w:basedOn w:val="a"/>
    <w:next w:val="a"/>
    <w:link w:val="20"/>
    <w:uiPriority w:val="99"/>
    <w:qFormat/>
    <w:rsid w:val="00EF55C0"/>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uiPriority w:val="99"/>
    <w:qFormat/>
    <w:rsid w:val="00EF55C0"/>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3"/>
    <w:next w:val="a"/>
    <w:link w:val="40"/>
    <w:uiPriority w:val="99"/>
    <w:qFormat/>
    <w:rsid w:val="00EF55C0"/>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55C0"/>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9"/>
    <w:rsid w:val="00EF55C0"/>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9"/>
    <w:rsid w:val="00EF55C0"/>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EF55C0"/>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EF55C0"/>
  </w:style>
  <w:style w:type="paragraph" w:styleId="a3">
    <w:name w:val="Body Text"/>
    <w:aliases w:val="Основной текст Знак1,Основной текст Знак Знак1,Основной текст Знак Знак Знак, Знак1 Знак Знак Знак, Знак1 Знак Знак1 Знак Знак, Знак1 Знак Знак Знак Знак Знак, Знак1 Знак1 Знак, Знак1 Знак Знак2, Знак1 Знак Знак1 Знак1"/>
    <w:basedOn w:val="a"/>
    <w:link w:val="a4"/>
    <w:rsid w:val="00EF55C0"/>
    <w:pPr>
      <w:spacing w:after="0" w:line="240" w:lineRule="auto"/>
    </w:pPr>
    <w:rPr>
      <w:rFonts w:ascii="Times New Roman" w:eastAsia="Times New Roman" w:hAnsi="Times New Roman" w:cs="Times New Roman"/>
      <w:sz w:val="24"/>
      <w:szCs w:val="24"/>
      <w:lang w:eastAsia="ru-RU"/>
    </w:rPr>
  </w:style>
  <w:style w:type="character" w:customStyle="1" w:styleId="a4">
    <w:name w:val="Основной текст Знак"/>
    <w:aliases w:val="Основной текст Знак1 Знак1,Основной текст Знак Знак1 Знак1,Основной текст Знак Знак Знак Знак1, Знак1 Знак Знак Знак Знак1, Знак1 Знак Знак1 Знак Знак Знак1, Знак1 Знак Знак Знак Знак Знак Знак1, Знак1 Знак1 Знак Знак1"/>
    <w:basedOn w:val="a0"/>
    <w:link w:val="a3"/>
    <w:rsid w:val="00EF55C0"/>
    <w:rPr>
      <w:rFonts w:ascii="Times New Roman" w:eastAsia="Times New Roman" w:hAnsi="Times New Roman" w:cs="Times New Roman"/>
      <w:sz w:val="24"/>
      <w:szCs w:val="24"/>
      <w:lang w:eastAsia="ru-RU"/>
    </w:rPr>
  </w:style>
  <w:style w:type="paragraph" w:styleId="21">
    <w:name w:val="Body Text 2"/>
    <w:basedOn w:val="a"/>
    <w:link w:val="22"/>
    <w:rsid w:val="00EF55C0"/>
    <w:pPr>
      <w:spacing w:after="0" w:line="240" w:lineRule="auto"/>
      <w:ind w:right="-57"/>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EF55C0"/>
    <w:rPr>
      <w:rFonts w:ascii="Times New Roman" w:eastAsia="Times New Roman" w:hAnsi="Times New Roman" w:cs="Times New Roman"/>
      <w:sz w:val="24"/>
      <w:szCs w:val="24"/>
      <w:lang w:eastAsia="ru-RU"/>
    </w:rPr>
  </w:style>
  <w:style w:type="character" w:customStyle="1" w:styleId="blk">
    <w:name w:val="blk"/>
    <w:rsid w:val="00EF55C0"/>
  </w:style>
  <w:style w:type="paragraph" w:styleId="a5">
    <w:name w:val="footer"/>
    <w:aliases w:val="Нижний колонтитул Знак Знак Знак,Нижний колонтитул1,Нижний колонтитул Знак Знак"/>
    <w:basedOn w:val="a"/>
    <w:link w:val="a6"/>
    <w:uiPriority w:val="99"/>
    <w:rsid w:val="00EF55C0"/>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EF55C0"/>
    <w:rPr>
      <w:rFonts w:ascii="Times New Roman" w:eastAsia="Times New Roman" w:hAnsi="Times New Roman" w:cs="Times New Roman"/>
      <w:sz w:val="24"/>
      <w:szCs w:val="24"/>
      <w:lang w:eastAsia="ru-RU"/>
    </w:rPr>
  </w:style>
  <w:style w:type="character" w:styleId="a7">
    <w:name w:val="page number"/>
    <w:rsid w:val="00EF55C0"/>
    <w:rPr>
      <w:rFonts w:cs="Times New Roman"/>
    </w:rPr>
  </w:style>
  <w:style w:type="paragraph" w:styleId="a8">
    <w:name w:val="Normal (Web)"/>
    <w:aliases w:val="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EF55C0"/>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EF55C0"/>
    <w:pPr>
      <w:spacing w:after="0" w:line="240" w:lineRule="auto"/>
    </w:pPr>
    <w:rPr>
      <w:rFonts w:ascii="Times New Roman" w:eastAsia="Times New Roman" w:hAnsi="Times New Roman" w:cs="Times New Roman"/>
      <w:sz w:val="20"/>
      <w:szCs w:val="20"/>
      <w:lang w:val="en-US" w:eastAsia="ru-RU"/>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EF55C0"/>
    <w:rPr>
      <w:rFonts w:ascii="Times New Roman" w:eastAsia="Times New Roman" w:hAnsi="Times New Roman" w:cs="Times New Roman"/>
      <w:sz w:val="20"/>
      <w:szCs w:val="20"/>
      <w:lang w:val="en-US" w:eastAsia="ru-RU"/>
    </w:rPr>
  </w:style>
  <w:style w:type="character" w:styleId="ac">
    <w:name w:val="footnote reference"/>
    <w:aliases w:val="Знак сноски-FN,Ciae niinee-FN,AЗнак сноски зел"/>
    <w:uiPriority w:val="99"/>
    <w:rsid w:val="00EF55C0"/>
    <w:rPr>
      <w:rFonts w:cs="Times New Roman"/>
      <w:vertAlign w:val="superscript"/>
    </w:rPr>
  </w:style>
  <w:style w:type="paragraph" w:styleId="23">
    <w:name w:val="List 2"/>
    <w:basedOn w:val="a"/>
    <w:uiPriority w:val="99"/>
    <w:rsid w:val="00EF55C0"/>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EF55C0"/>
    <w:rPr>
      <w:rFonts w:cs="Times New Roman"/>
      <w:color w:val="0000FF"/>
      <w:u w:val="single"/>
    </w:rPr>
  </w:style>
  <w:style w:type="paragraph" w:styleId="12">
    <w:name w:val="toc 1"/>
    <w:basedOn w:val="a"/>
    <w:next w:val="a"/>
    <w:autoRedefine/>
    <w:uiPriority w:val="39"/>
    <w:rsid w:val="00EF55C0"/>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EF55C0"/>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rsid w:val="00EF55C0"/>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EF55C0"/>
    <w:rPr>
      <w:rFonts w:ascii="Times New Roman" w:hAnsi="Times New Roman"/>
      <w:sz w:val="20"/>
      <w:lang w:eastAsia="ru-RU"/>
    </w:rPr>
  </w:style>
  <w:style w:type="paragraph" w:styleId="ae">
    <w:name w:val="List Paragraph"/>
    <w:aliases w:val="Содержание. 2 уровень"/>
    <w:basedOn w:val="a"/>
    <w:link w:val="af"/>
    <w:uiPriority w:val="34"/>
    <w:qFormat/>
    <w:rsid w:val="00EF55C0"/>
    <w:pPr>
      <w:spacing w:before="120" w:after="120" w:line="240" w:lineRule="auto"/>
      <w:ind w:left="708"/>
    </w:pPr>
    <w:rPr>
      <w:rFonts w:ascii="Times New Roman" w:eastAsia="Times New Roman" w:hAnsi="Times New Roman" w:cs="Times New Roman"/>
      <w:sz w:val="24"/>
      <w:szCs w:val="24"/>
      <w:lang w:eastAsia="ru-RU"/>
    </w:rPr>
  </w:style>
  <w:style w:type="character" w:styleId="af0">
    <w:name w:val="Emphasis"/>
    <w:uiPriority w:val="20"/>
    <w:qFormat/>
    <w:rsid w:val="00EF55C0"/>
    <w:rPr>
      <w:rFonts w:cs="Times New Roman"/>
      <w:i/>
    </w:rPr>
  </w:style>
  <w:style w:type="paragraph" w:styleId="af1">
    <w:name w:val="Balloon Text"/>
    <w:basedOn w:val="a"/>
    <w:link w:val="af2"/>
    <w:uiPriority w:val="99"/>
    <w:rsid w:val="00EF55C0"/>
    <w:pPr>
      <w:spacing w:after="0" w:line="240" w:lineRule="auto"/>
    </w:pPr>
    <w:rPr>
      <w:rFonts w:ascii="Segoe UI" w:eastAsia="Times New Roman" w:hAnsi="Segoe UI" w:cs="Times New Roman"/>
      <w:sz w:val="18"/>
      <w:szCs w:val="18"/>
      <w:lang w:eastAsia="ru-RU"/>
    </w:rPr>
  </w:style>
  <w:style w:type="character" w:customStyle="1" w:styleId="af2">
    <w:name w:val="Текст выноски Знак"/>
    <w:basedOn w:val="a0"/>
    <w:link w:val="af1"/>
    <w:uiPriority w:val="99"/>
    <w:rsid w:val="00EF55C0"/>
    <w:rPr>
      <w:rFonts w:ascii="Segoe UI" w:eastAsia="Times New Roman" w:hAnsi="Segoe UI" w:cs="Times New Roman"/>
      <w:sz w:val="18"/>
      <w:szCs w:val="18"/>
      <w:lang w:eastAsia="ru-RU"/>
    </w:rPr>
  </w:style>
  <w:style w:type="paragraph" w:customStyle="1" w:styleId="ConsPlusNormal">
    <w:name w:val="ConsPlusNormal"/>
    <w:rsid w:val="00EF55C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EF55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uiPriority w:val="99"/>
    <w:rsid w:val="00EF55C0"/>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EF55C0"/>
    <w:rPr>
      <w:rFonts w:cs="Times New Roman"/>
      <w:sz w:val="20"/>
      <w:szCs w:val="20"/>
    </w:rPr>
  </w:style>
  <w:style w:type="paragraph" w:styleId="af5">
    <w:name w:val="annotation text"/>
    <w:basedOn w:val="a"/>
    <w:link w:val="af6"/>
    <w:uiPriority w:val="99"/>
    <w:unhideWhenUsed/>
    <w:rsid w:val="00EF55C0"/>
    <w:pPr>
      <w:spacing w:after="0" w:line="240" w:lineRule="auto"/>
    </w:pPr>
    <w:rPr>
      <w:rFonts w:ascii="Calibri" w:eastAsia="Times New Roman" w:hAnsi="Calibri" w:cs="Times New Roman"/>
      <w:sz w:val="20"/>
      <w:szCs w:val="20"/>
      <w:lang w:eastAsia="ru-RU"/>
    </w:rPr>
  </w:style>
  <w:style w:type="character" w:customStyle="1" w:styleId="af6">
    <w:name w:val="Текст примечания Знак"/>
    <w:basedOn w:val="a0"/>
    <w:link w:val="af5"/>
    <w:uiPriority w:val="99"/>
    <w:rsid w:val="00EF55C0"/>
    <w:rPr>
      <w:rFonts w:ascii="Calibri" w:eastAsia="Times New Roman" w:hAnsi="Calibri" w:cs="Times New Roman"/>
      <w:sz w:val="20"/>
      <w:szCs w:val="20"/>
      <w:lang w:eastAsia="ru-RU"/>
    </w:rPr>
  </w:style>
  <w:style w:type="character" w:customStyle="1" w:styleId="13">
    <w:name w:val="Текст примечания Знак1"/>
    <w:uiPriority w:val="99"/>
    <w:rsid w:val="00EF55C0"/>
    <w:rPr>
      <w:rFonts w:cs="Times New Roman"/>
      <w:sz w:val="20"/>
      <w:szCs w:val="20"/>
    </w:rPr>
  </w:style>
  <w:style w:type="character" w:customStyle="1" w:styleId="111">
    <w:name w:val="Тема примечания Знак11"/>
    <w:uiPriority w:val="99"/>
    <w:rsid w:val="00EF55C0"/>
    <w:rPr>
      <w:rFonts w:cs="Times New Roman"/>
      <w:b/>
      <w:bCs/>
      <w:sz w:val="20"/>
      <w:szCs w:val="20"/>
    </w:rPr>
  </w:style>
  <w:style w:type="paragraph" w:styleId="af7">
    <w:name w:val="annotation subject"/>
    <w:basedOn w:val="af5"/>
    <w:next w:val="af5"/>
    <w:link w:val="af8"/>
    <w:uiPriority w:val="99"/>
    <w:unhideWhenUsed/>
    <w:rsid w:val="00EF55C0"/>
    <w:rPr>
      <w:rFonts w:ascii="Times New Roman" w:hAnsi="Times New Roman"/>
      <w:b/>
      <w:bCs/>
    </w:rPr>
  </w:style>
  <w:style w:type="character" w:customStyle="1" w:styleId="af8">
    <w:name w:val="Тема примечания Знак"/>
    <w:basedOn w:val="af6"/>
    <w:link w:val="af7"/>
    <w:uiPriority w:val="99"/>
    <w:rsid w:val="00EF55C0"/>
    <w:rPr>
      <w:rFonts w:ascii="Times New Roman" w:eastAsia="Times New Roman" w:hAnsi="Times New Roman" w:cs="Times New Roman"/>
      <w:b/>
      <w:bCs/>
      <w:sz w:val="20"/>
      <w:szCs w:val="20"/>
      <w:lang w:eastAsia="ru-RU"/>
    </w:rPr>
  </w:style>
  <w:style w:type="character" w:customStyle="1" w:styleId="14">
    <w:name w:val="Тема примечания Знак1"/>
    <w:uiPriority w:val="99"/>
    <w:rsid w:val="00EF55C0"/>
    <w:rPr>
      <w:rFonts w:cs="Times New Roman"/>
      <w:b/>
      <w:bCs/>
      <w:sz w:val="20"/>
      <w:szCs w:val="20"/>
    </w:rPr>
  </w:style>
  <w:style w:type="paragraph" w:styleId="25">
    <w:name w:val="Body Text Indent 2"/>
    <w:basedOn w:val="a"/>
    <w:link w:val="26"/>
    <w:rsid w:val="00EF55C0"/>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rsid w:val="00EF55C0"/>
    <w:rPr>
      <w:rFonts w:ascii="Times New Roman" w:eastAsia="Times New Roman" w:hAnsi="Times New Roman" w:cs="Times New Roman"/>
      <w:sz w:val="24"/>
      <w:szCs w:val="24"/>
      <w:lang w:eastAsia="ru-RU"/>
    </w:rPr>
  </w:style>
  <w:style w:type="character" w:customStyle="1" w:styleId="apple-converted-space">
    <w:name w:val="apple-converted-space"/>
    <w:rsid w:val="00EF55C0"/>
  </w:style>
  <w:style w:type="character" w:customStyle="1" w:styleId="af9">
    <w:name w:val="Цветовое выделение"/>
    <w:uiPriority w:val="99"/>
    <w:rsid w:val="00EF55C0"/>
    <w:rPr>
      <w:b/>
      <w:color w:val="26282F"/>
    </w:rPr>
  </w:style>
  <w:style w:type="character" w:customStyle="1" w:styleId="afa">
    <w:name w:val="Гипертекстовая ссылка"/>
    <w:uiPriority w:val="99"/>
    <w:rsid w:val="00EF55C0"/>
    <w:rPr>
      <w:b/>
      <w:color w:val="106BBE"/>
    </w:rPr>
  </w:style>
  <w:style w:type="character" w:customStyle="1" w:styleId="afb">
    <w:name w:val="Активная гипертекстовая ссылка"/>
    <w:uiPriority w:val="99"/>
    <w:rsid w:val="00EF55C0"/>
    <w:rPr>
      <w:b/>
      <w:color w:val="106BBE"/>
      <w:u w:val="single"/>
    </w:rPr>
  </w:style>
  <w:style w:type="paragraph" w:customStyle="1" w:styleId="afc">
    <w:name w:val="Внимание"/>
    <w:basedOn w:val="a"/>
    <w:next w:val="a"/>
    <w:uiPriority w:val="99"/>
    <w:rsid w:val="00EF55C0"/>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EF55C0"/>
  </w:style>
  <w:style w:type="paragraph" w:customStyle="1" w:styleId="afe">
    <w:name w:val="Внимание: недобросовестность!"/>
    <w:basedOn w:val="afc"/>
    <w:next w:val="a"/>
    <w:uiPriority w:val="99"/>
    <w:rsid w:val="00EF55C0"/>
  </w:style>
  <w:style w:type="character" w:customStyle="1" w:styleId="aff">
    <w:name w:val="Выделение для Базового Поиска"/>
    <w:uiPriority w:val="99"/>
    <w:rsid w:val="00EF55C0"/>
    <w:rPr>
      <w:b/>
      <w:color w:val="0058A9"/>
    </w:rPr>
  </w:style>
  <w:style w:type="character" w:customStyle="1" w:styleId="aff0">
    <w:name w:val="Выделение для Базового Поиска (курсив)"/>
    <w:uiPriority w:val="99"/>
    <w:rsid w:val="00EF55C0"/>
    <w:rPr>
      <w:b/>
      <w:i/>
      <w:color w:val="0058A9"/>
    </w:rPr>
  </w:style>
  <w:style w:type="paragraph" w:customStyle="1" w:styleId="aff1">
    <w:name w:val="Дочерний элемент списка"/>
    <w:basedOn w:val="a"/>
    <w:next w:val="a"/>
    <w:uiPriority w:val="99"/>
    <w:rsid w:val="00EF55C0"/>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EF55C0"/>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2"/>
    <w:next w:val="a"/>
    <w:uiPriority w:val="99"/>
    <w:rsid w:val="00EF55C0"/>
    <w:rPr>
      <w:b/>
      <w:bCs/>
      <w:color w:val="0058A9"/>
      <w:shd w:val="clear" w:color="auto" w:fill="ECE9D8"/>
    </w:rPr>
  </w:style>
  <w:style w:type="paragraph" w:customStyle="1" w:styleId="aff3">
    <w:name w:val="Заголовок группы контролов"/>
    <w:basedOn w:val="a"/>
    <w:next w:val="a"/>
    <w:uiPriority w:val="99"/>
    <w:rsid w:val="00EF55C0"/>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
    <w:uiPriority w:val="99"/>
    <w:rsid w:val="00EF55C0"/>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EF55C0"/>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EF55C0"/>
    <w:rPr>
      <w:b/>
      <w:color w:val="26282F"/>
    </w:rPr>
  </w:style>
  <w:style w:type="paragraph" w:customStyle="1" w:styleId="aff7">
    <w:name w:val="Заголовок статьи"/>
    <w:basedOn w:val="a"/>
    <w:next w:val="a"/>
    <w:uiPriority w:val="99"/>
    <w:rsid w:val="00EF55C0"/>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EF55C0"/>
    <w:rPr>
      <w:b/>
      <w:color w:val="FF0000"/>
    </w:rPr>
  </w:style>
  <w:style w:type="paragraph" w:customStyle="1" w:styleId="aff9">
    <w:name w:val="Заголовок ЭР (левое окно)"/>
    <w:basedOn w:val="a"/>
    <w:next w:val="a"/>
    <w:uiPriority w:val="99"/>
    <w:rsid w:val="00EF55C0"/>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EF55C0"/>
    <w:pPr>
      <w:spacing w:after="0"/>
      <w:jc w:val="left"/>
    </w:pPr>
  </w:style>
  <w:style w:type="paragraph" w:customStyle="1" w:styleId="affb">
    <w:name w:val="Интерактивный заголовок"/>
    <w:basedOn w:val="15"/>
    <w:next w:val="a"/>
    <w:uiPriority w:val="99"/>
    <w:rsid w:val="00EF55C0"/>
    <w:rPr>
      <w:u w:val="single"/>
    </w:rPr>
  </w:style>
  <w:style w:type="paragraph" w:customStyle="1" w:styleId="affc">
    <w:name w:val="Текст информации об изменениях"/>
    <w:basedOn w:val="a"/>
    <w:next w:val="a"/>
    <w:uiPriority w:val="99"/>
    <w:rsid w:val="00EF55C0"/>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EF55C0"/>
    <w:pPr>
      <w:spacing w:before="180"/>
      <w:ind w:left="360" w:right="360" w:firstLine="0"/>
    </w:pPr>
    <w:rPr>
      <w:shd w:val="clear" w:color="auto" w:fill="EAEFED"/>
    </w:rPr>
  </w:style>
  <w:style w:type="paragraph" w:customStyle="1" w:styleId="affe">
    <w:name w:val="Текст (справка)"/>
    <w:basedOn w:val="a"/>
    <w:next w:val="a"/>
    <w:uiPriority w:val="99"/>
    <w:rsid w:val="00EF55C0"/>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EF55C0"/>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EF55C0"/>
    <w:rPr>
      <w:i/>
      <w:iCs/>
    </w:rPr>
  </w:style>
  <w:style w:type="paragraph" w:customStyle="1" w:styleId="afff1">
    <w:name w:val="Текст (лев. подпись)"/>
    <w:basedOn w:val="a"/>
    <w:next w:val="a"/>
    <w:uiPriority w:val="99"/>
    <w:rsid w:val="00EF55C0"/>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EF55C0"/>
    <w:rPr>
      <w:sz w:val="14"/>
      <w:szCs w:val="14"/>
    </w:rPr>
  </w:style>
  <w:style w:type="paragraph" w:customStyle="1" w:styleId="afff3">
    <w:name w:val="Текст (прав. подпись)"/>
    <w:basedOn w:val="a"/>
    <w:next w:val="a"/>
    <w:uiPriority w:val="99"/>
    <w:rsid w:val="00EF55C0"/>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EF55C0"/>
    <w:rPr>
      <w:sz w:val="14"/>
      <w:szCs w:val="14"/>
    </w:rPr>
  </w:style>
  <w:style w:type="paragraph" w:customStyle="1" w:styleId="afff5">
    <w:name w:val="Комментарий пользователя"/>
    <w:basedOn w:val="afff"/>
    <w:next w:val="a"/>
    <w:uiPriority w:val="99"/>
    <w:rsid w:val="00EF55C0"/>
    <w:pPr>
      <w:jc w:val="left"/>
    </w:pPr>
    <w:rPr>
      <w:shd w:val="clear" w:color="auto" w:fill="FFDFE0"/>
    </w:rPr>
  </w:style>
  <w:style w:type="paragraph" w:customStyle="1" w:styleId="afff6">
    <w:name w:val="Куда обратиться?"/>
    <w:basedOn w:val="afc"/>
    <w:next w:val="a"/>
    <w:uiPriority w:val="99"/>
    <w:rsid w:val="00EF55C0"/>
  </w:style>
  <w:style w:type="paragraph" w:customStyle="1" w:styleId="afff7">
    <w:name w:val="Моноширинный"/>
    <w:basedOn w:val="a"/>
    <w:next w:val="a"/>
    <w:uiPriority w:val="99"/>
    <w:rsid w:val="00EF55C0"/>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EF55C0"/>
    <w:rPr>
      <w:b/>
      <w:color w:val="26282F"/>
      <w:shd w:val="clear" w:color="auto" w:fill="FFF580"/>
    </w:rPr>
  </w:style>
  <w:style w:type="paragraph" w:customStyle="1" w:styleId="afff9">
    <w:name w:val="Напишите нам"/>
    <w:basedOn w:val="a"/>
    <w:next w:val="a"/>
    <w:uiPriority w:val="99"/>
    <w:rsid w:val="00EF55C0"/>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EF55C0"/>
    <w:rPr>
      <w:b/>
      <w:color w:val="000000"/>
      <w:shd w:val="clear" w:color="auto" w:fill="D8EDE8"/>
    </w:rPr>
  </w:style>
  <w:style w:type="paragraph" w:customStyle="1" w:styleId="afffb">
    <w:name w:val="Необходимые документы"/>
    <w:basedOn w:val="afc"/>
    <w:next w:val="a"/>
    <w:uiPriority w:val="99"/>
    <w:rsid w:val="00EF55C0"/>
    <w:pPr>
      <w:ind w:firstLine="118"/>
    </w:pPr>
  </w:style>
  <w:style w:type="paragraph" w:customStyle="1" w:styleId="afffc">
    <w:name w:val="Нормальный (таблица)"/>
    <w:basedOn w:val="a"/>
    <w:next w:val="a"/>
    <w:uiPriority w:val="99"/>
    <w:rsid w:val="00EF55C0"/>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EF55C0"/>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rsid w:val="00EF55C0"/>
    <w:pPr>
      <w:ind w:left="140"/>
    </w:pPr>
  </w:style>
  <w:style w:type="character" w:customStyle="1" w:styleId="affff">
    <w:name w:val="Опечатки"/>
    <w:uiPriority w:val="99"/>
    <w:rsid w:val="00EF55C0"/>
    <w:rPr>
      <w:color w:val="FF0000"/>
    </w:rPr>
  </w:style>
  <w:style w:type="paragraph" w:customStyle="1" w:styleId="affff0">
    <w:name w:val="Переменная часть"/>
    <w:basedOn w:val="aff2"/>
    <w:next w:val="a"/>
    <w:uiPriority w:val="99"/>
    <w:rsid w:val="00EF55C0"/>
    <w:rPr>
      <w:sz w:val="18"/>
      <w:szCs w:val="18"/>
    </w:rPr>
  </w:style>
  <w:style w:type="paragraph" w:customStyle="1" w:styleId="affff1">
    <w:name w:val="Подвал для информации об изменениях"/>
    <w:basedOn w:val="1"/>
    <w:next w:val="a"/>
    <w:uiPriority w:val="99"/>
    <w:rsid w:val="00EF55C0"/>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EF55C0"/>
    <w:rPr>
      <w:b/>
      <w:bCs/>
    </w:rPr>
  </w:style>
  <w:style w:type="paragraph" w:customStyle="1" w:styleId="affff3">
    <w:name w:val="Подчёркнуный текст"/>
    <w:basedOn w:val="a"/>
    <w:next w:val="a"/>
    <w:uiPriority w:val="99"/>
    <w:rsid w:val="00EF55C0"/>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
    <w:uiPriority w:val="99"/>
    <w:rsid w:val="00EF55C0"/>
    <w:rPr>
      <w:sz w:val="20"/>
      <w:szCs w:val="20"/>
    </w:rPr>
  </w:style>
  <w:style w:type="paragraph" w:customStyle="1" w:styleId="affff5">
    <w:name w:val="Прижатый влево"/>
    <w:basedOn w:val="a"/>
    <w:next w:val="a"/>
    <w:uiPriority w:val="99"/>
    <w:rsid w:val="00EF55C0"/>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
    <w:uiPriority w:val="99"/>
    <w:rsid w:val="00EF55C0"/>
  </w:style>
  <w:style w:type="paragraph" w:customStyle="1" w:styleId="affff7">
    <w:name w:val="Примечание."/>
    <w:basedOn w:val="afc"/>
    <w:next w:val="a"/>
    <w:uiPriority w:val="99"/>
    <w:rsid w:val="00EF55C0"/>
  </w:style>
  <w:style w:type="character" w:customStyle="1" w:styleId="affff8">
    <w:name w:val="Продолжение ссылки"/>
    <w:uiPriority w:val="99"/>
    <w:rsid w:val="00EF55C0"/>
  </w:style>
  <w:style w:type="paragraph" w:customStyle="1" w:styleId="affff9">
    <w:name w:val="Словарная статья"/>
    <w:basedOn w:val="a"/>
    <w:next w:val="a"/>
    <w:uiPriority w:val="99"/>
    <w:rsid w:val="00EF55C0"/>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rsid w:val="00EF55C0"/>
    <w:rPr>
      <w:b/>
      <w:color w:val="26282F"/>
    </w:rPr>
  </w:style>
  <w:style w:type="character" w:customStyle="1" w:styleId="affffb">
    <w:name w:val="Сравнение редакций. Добавленный фрагмент"/>
    <w:uiPriority w:val="99"/>
    <w:rsid w:val="00EF55C0"/>
    <w:rPr>
      <w:color w:val="000000"/>
      <w:shd w:val="clear" w:color="auto" w:fill="C1D7FF"/>
    </w:rPr>
  </w:style>
  <w:style w:type="character" w:customStyle="1" w:styleId="affffc">
    <w:name w:val="Сравнение редакций. Удаленный фрагмент"/>
    <w:uiPriority w:val="99"/>
    <w:rsid w:val="00EF55C0"/>
    <w:rPr>
      <w:color w:val="000000"/>
      <w:shd w:val="clear" w:color="auto" w:fill="C4C413"/>
    </w:rPr>
  </w:style>
  <w:style w:type="paragraph" w:customStyle="1" w:styleId="affffd">
    <w:name w:val="Ссылка на официальную публикацию"/>
    <w:basedOn w:val="a"/>
    <w:next w:val="a"/>
    <w:uiPriority w:val="99"/>
    <w:rsid w:val="00EF55C0"/>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rsid w:val="00EF55C0"/>
    <w:rPr>
      <w:b/>
      <w:color w:val="749232"/>
    </w:rPr>
  </w:style>
  <w:style w:type="paragraph" w:customStyle="1" w:styleId="afffff">
    <w:name w:val="Текст в таблице"/>
    <w:basedOn w:val="afffc"/>
    <w:next w:val="a"/>
    <w:uiPriority w:val="99"/>
    <w:rsid w:val="00EF55C0"/>
    <w:pPr>
      <w:ind w:firstLine="500"/>
    </w:pPr>
  </w:style>
  <w:style w:type="paragraph" w:customStyle="1" w:styleId="afffff0">
    <w:name w:val="Текст ЭР (см. также)"/>
    <w:basedOn w:val="a"/>
    <w:next w:val="a"/>
    <w:uiPriority w:val="99"/>
    <w:rsid w:val="00EF55C0"/>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
    <w:next w:val="a"/>
    <w:uiPriority w:val="99"/>
    <w:rsid w:val="00EF55C0"/>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rsid w:val="00EF55C0"/>
    <w:rPr>
      <w:b/>
      <w:strike/>
      <w:color w:val="666600"/>
    </w:rPr>
  </w:style>
  <w:style w:type="paragraph" w:customStyle="1" w:styleId="afffff3">
    <w:name w:val="Формула"/>
    <w:basedOn w:val="a"/>
    <w:next w:val="a"/>
    <w:uiPriority w:val="99"/>
    <w:rsid w:val="00EF55C0"/>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
    <w:uiPriority w:val="99"/>
    <w:rsid w:val="00EF55C0"/>
    <w:pPr>
      <w:jc w:val="center"/>
    </w:pPr>
  </w:style>
  <w:style w:type="paragraph" w:customStyle="1" w:styleId="-">
    <w:name w:val="ЭР-содержание (правое окно)"/>
    <w:basedOn w:val="a"/>
    <w:next w:val="a"/>
    <w:uiPriority w:val="99"/>
    <w:rsid w:val="00EF55C0"/>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EF55C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EF55C0"/>
    <w:rPr>
      <w:rFonts w:cs="Times New Roman"/>
      <w:sz w:val="16"/>
    </w:rPr>
  </w:style>
  <w:style w:type="paragraph" w:styleId="41">
    <w:name w:val="toc 4"/>
    <w:basedOn w:val="a"/>
    <w:next w:val="a"/>
    <w:autoRedefine/>
    <w:rsid w:val="00EF55C0"/>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rsid w:val="00EF55C0"/>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rsid w:val="00EF55C0"/>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rsid w:val="00EF55C0"/>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rsid w:val="00EF55C0"/>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rsid w:val="00EF55C0"/>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EF55C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6">
    <w:name w:val="Table Grid"/>
    <w:basedOn w:val="a1"/>
    <w:uiPriority w:val="59"/>
    <w:rsid w:val="00EF55C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EF55C0"/>
    <w:pPr>
      <w:spacing w:after="0" w:line="240" w:lineRule="auto"/>
    </w:pPr>
    <w:rPr>
      <w:rFonts w:ascii="Calibri" w:eastAsia="Times New Roman" w:hAnsi="Calibri" w:cs="Times New Roman"/>
      <w:sz w:val="20"/>
      <w:szCs w:val="20"/>
      <w:lang w:eastAsia="ru-RU"/>
    </w:rPr>
  </w:style>
  <w:style w:type="character" w:customStyle="1" w:styleId="afffff8">
    <w:name w:val="Текст концевой сноски Знак"/>
    <w:basedOn w:val="a0"/>
    <w:link w:val="afffff7"/>
    <w:uiPriority w:val="99"/>
    <w:semiHidden/>
    <w:rsid w:val="00EF55C0"/>
    <w:rPr>
      <w:rFonts w:ascii="Calibri" w:eastAsia="Times New Roman" w:hAnsi="Calibri" w:cs="Times New Roman"/>
      <w:sz w:val="20"/>
      <w:szCs w:val="20"/>
      <w:lang w:eastAsia="ru-RU"/>
    </w:rPr>
  </w:style>
  <w:style w:type="character" w:styleId="afffff9">
    <w:name w:val="endnote reference"/>
    <w:uiPriority w:val="99"/>
    <w:semiHidden/>
    <w:unhideWhenUsed/>
    <w:rsid w:val="00EF55C0"/>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F55C0"/>
    <w:rPr>
      <w:rFonts w:ascii="Times New Roman" w:eastAsia="Times New Roman" w:hAnsi="Times New Roman" w:cs="Times New Roman"/>
      <w:sz w:val="24"/>
      <w:szCs w:val="24"/>
      <w:lang w:eastAsia="ru-RU"/>
    </w:rPr>
  </w:style>
  <w:style w:type="character" w:customStyle="1" w:styleId="a9">
    <w:name w:val="Обычный (веб) Знак"/>
    <w:aliases w:val="Обычный (веб)1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EF55C0"/>
    <w:rPr>
      <w:rFonts w:ascii="Times New Roman" w:eastAsia="Times New Roman" w:hAnsi="Times New Roman" w:cs="Times New Roman"/>
      <w:sz w:val="24"/>
      <w:szCs w:val="24"/>
      <w:lang w:val="en-US" w:eastAsia="nl-NL"/>
    </w:rPr>
  </w:style>
  <w:style w:type="character" w:styleId="afffffa">
    <w:name w:val="Strong"/>
    <w:uiPriority w:val="22"/>
    <w:qFormat/>
    <w:rsid w:val="00EF55C0"/>
    <w:rPr>
      <w:b/>
      <w:bCs/>
    </w:rPr>
  </w:style>
  <w:style w:type="table" w:customStyle="1" w:styleId="TableNormal">
    <w:name w:val="Table Normal"/>
    <w:uiPriority w:val="2"/>
    <w:semiHidden/>
    <w:unhideWhenUsed/>
    <w:qFormat/>
    <w:rsid w:val="00EF55C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F55C0"/>
    <w:pPr>
      <w:widowControl w:val="0"/>
      <w:autoSpaceDE w:val="0"/>
      <w:autoSpaceDN w:val="0"/>
      <w:spacing w:after="0" w:line="240" w:lineRule="auto"/>
      <w:ind w:left="9"/>
    </w:pPr>
    <w:rPr>
      <w:rFonts w:ascii="Times New Roman" w:eastAsia="Times New Roman" w:hAnsi="Times New Roman" w:cs="Times New Roman"/>
    </w:rPr>
  </w:style>
  <w:style w:type="character" w:styleId="afffffb">
    <w:name w:val="FollowedHyperlink"/>
    <w:uiPriority w:val="99"/>
    <w:unhideWhenUsed/>
    <w:rsid w:val="00EF55C0"/>
    <w:rPr>
      <w:color w:val="0000FF"/>
      <w:u w:val="single"/>
    </w:rPr>
  </w:style>
  <w:style w:type="table" w:customStyle="1" w:styleId="16">
    <w:name w:val="Сетка таблицы1"/>
    <w:basedOn w:val="a1"/>
    <w:next w:val="afffff6"/>
    <w:rsid w:val="00EF55C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2"/>
    <w:uiPriority w:val="99"/>
    <w:semiHidden/>
    <w:unhideWhenUsed/>
    <w:rsid w:val="00EF55C0"/>
  </w:style>
  <w:style w:type="paragraph" w:styleId="afffffc">
    <w:name w:val="Body Text Indent"/>
    <w:basedOn w:val="a"/>
    <w:link w:val="afffffd"/>
    <w:uiPriority w:val="99"/>
    <w:rsid w:val="00EF55C0"/>
    <w:pPr>
      <w:spacing w:after="120" w:line="276" w:lineRule="auto"/>
      <w:ind w:left="283"/>
    </w:pPr>
    <w:rPr>
      <w:rFonts w:ascii="Calibri" w:eastAsia="Times New Roman" w:hAnsi="Calibri" w:cs="Times New Roman"/>
      <w:lang w:eastAsia="ru-RU"/>
    </w:rPr>
  </w:style>
  <w:style w:type="character" w:customStyle="1" w:styleId="afffffd">
    <w:name w:val="Основной текст с отступом Знак"/>
    <w:basedOn w:val="a0"/>
    <w:link w:val="afffffc"/>
    <w:uiPriority w:val="99"/>
    <w:rsid w:val="00EF55C0"/>
    <w:rPr>
      <w:rFonts w:ascii="Calibri" w:eastAsia="Times New Roman" w:hAnsi="Calibri" w:cs="Times New Roman"/>
      <w:lang w:eastAsia="ru-RU"/>
    </w:rPr>
  </w:style>
  <w:style w:type="paragraph" w:customStyle="1" w:styleId="310">
    <w:name w:val="Знак31"/>
    <w:basedOn w:val="a"/>
    <w:next w:val="a"/>
    <w:uiPriority w:val="11"/>
    <w:qFormat/>
    <w:rsid w:val="00EF55C0"/>
    <w:pPr>
      <w:numPr>
        <w:ilvl w:val="1"/>
      </w:numPr>
      <w:spacing w:after="200" w:line="276" w:lineRule="auto"/>
    </w:pPr>
    <w:rPr>
      <w:rFonts w:ascii="Cambria" w:eastAsia="Times New Roman" w:hAnsi="Cambria" w:cs="Times New Roman"/>
      <w:i/>
      <w:iCs/>
      <w:color w:val="4F81BD"/>
      <w:spacing w:val="15"/>
      <w:sz w:val="24"/>
      <w:szCs w:val="24"/>
      <w:lang w:eastAsia="ru-RU"/>
    </w:rPr>
  </w:style>
  <w:style w:type="character" w:customStyle="1" w:styleId="afffffe">
    <w:name w:val="Подзаголовок Знак"/>
    <w:basedOn w:val="a0"/>
    <w:link w:val="affffff"/>
    <w:uiPriority w:val="11"/>
    <w:rsid w:val="00EF55C0"/>
    <w:rPr>
      <w:rFonts w:ascii="Cambria" w:eastAsia="Times New Roman" w:hAnsi="Cambria" w:cs="Times New Roman"/>
      <w:i/>
      <w:iCs/>
      <w:color w:val="4F81BD"/>
      <w:spacing w:val="15"/>
      <w:sz w:val="24"/>
      <w:szCs w:val="24"/>
    </w:rPr>
  </w:style>
  <w:style w:type="paragraph" w:customStyle="1" w:styleId="affffff0">
    <w:name w:val="Стиль"/>
    <w:rsid w:val="00EF55C0"/>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6">
    <w:name w:val="Font Style46"/>
    <w:basedOn w:val="a0"/>
    <w:uiPriority w:val="99"/>
    <w:rsid w:val="00EF55C0"/>
    <w:rPr>
      <w:rFonts w:ascii="Times New Roman" w:hAnsi="Times New Roman" w:cs="Times New Roman" w:hint="default"/>
      <w:sz w:val="26"/>
      <w:szCs w:val="26"/>
    </w:rPr>
  </w:style>
  <w:style w:type="numbering" w:customStyle="1" w:styleId="27">
    <w:name w:val="Нет списка2"/>
    <w:next w:val="a2"/>
    <w:uiPriority w:val="99"/>
    <w:semiHidden/>
    <w:unhideWhenUsed/>
    <w:rsid w:val="00EF55C0"/>
  </w:style>
  <w:style w:type="character" w:customStyle="1" w:styleId="28">
    <w:name w:val="Основной текст2"/>
    <w:rsid w:val="00EF55C0"/>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style>
  <w:style w:type="character" w:customStyle="1" w:styleId="match">
    <w:name w:val="match"/>
    <w:basedOn w:val="a0"/>
    <w:rsid w:val="00EF55C0"/>
  </w:style>
  <w:style w:type="paragraph" w:customStyle="1" w:styleId="headertext">
    <w:name w:val="headertext"/>
    <w:basedOn w:val="a"/>
    <w:rsid w:val="00EF55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EF55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mailrucssattributepostfix">
    <w:name w:val="msonormal_mailru_css_attribute_postfix"/>
    <w:basedOn w:val="a"/>
    <w:rsid w:val="00EF55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
    <w:name w:val="Абзац списка1"/>
    <w:basedOn w:val="a"/>
    <w:uiPriority w:val="99"/>
    <w:qFormat/>
    <w:rsid w:val="00EF55C0"/>
    <w:pPr>
      <w:spacing w:after="0" w:line="240" w:lineRule="auto"/>
      <w:ind w:left="720"/>
    </w:pPr>
    <w:rPr>
      <w:rFonts w:ascii="Times New Roman" w:eastAsia="Times New Roman" w:hAnsi="Times New Roman" w:cs="Times New Roman"/>
      <w:sz w:val="24"/>
      <w:szCs w:val="24"/>
      <w:lang w:eastAsia="ru-RU"/>
    </w:rPr>
  </w:style>
  <w:style w:type="numbering" w:customStyle="1" w:styleId="32">
    <w:name w:val="Нет списка3"/>
    <w:next w:val="a2"/>
    <w:uiPriority w:val="99"/>
    <w:semiHidden/>
    <w:unhideWhenUsed/>
    <w:rsid w:val="00EF55C0"/>
  </w:style>
  <w:style w:type="numbering" w:customStyle="1" w:styleId="1110">
    <w:name w:val="Нет списка111"/>
    <w:next w:val="a2"/>
    <w:uiPriority w:val="99"/>
    <w:semiHidden/>
    <w:unhideWhenUsed/>
    <w:rsid w:val="00EF55C0"/>
  </w:style>
  <w:style w:type="table" w:customStyle="1" w:styleId="29">
    <w:name w:val="Сетка таблицы2"/>
    <w:basedOn w:val="a1"/>
    <w:next w:val="afffff6"/>
    <w:rsid w:val="00EF55C0"/>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EF55C0"/>
  </w:style>
  <w:style w:type="character" w:customStyle="1" w:styleId="Bodytext2115ptNotBold">
    <w:name w:val="Body text (2) + 11.5 pt;Not Bold"/>
    <w:rsid w:val="00EF55C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paragraph" w:styleId="33">
    <w:name w:val="Body Text 3"/>
    <w:basedOn w:val="a"/>
    <w:link w:val="34"/>
    <w:uiPriority w:val="99"/>
    <w:rsid w:val="00EF55C0"/>
    <w:pPr>
      <w:spacing w:after="120" w:line="276" w:lineRule="auto"/>
    </w:pPr>
    <w:rPr>
      <w:rFonts w:ascii="Calibri" w:eastAsia="Times New Roman" w:hAnsi="Calibri" w:cs="Times New Roman"/>
      <w:sz w:val="16"/>
      <w:szCs w:val="16"/>
      <w:lang w:eastAsia="ru-RU"/>
    </w:rPr>
  </w:style>
  <w:style w:type="character" w:customStyle="1" w:styleId="34">
    <w:name w:val="Основной текст 3 Знак"/>
    <w:basedOn w:val="a0"/>
    <w:link w:val="33"/>
    <w:uiPriority w:val="99"/>
    <w:rsid w:val="00EF55C0"/>
    <w:rPr>
      <w:rFonts w:ascii="Calibri" w:eastAsia="Times New Roman" w:hAnsi="Calibri" w:cs="Times New Roman"/>
      <w:sz w:val="16"/>
      <w:szCs w:val="16"/>
      <w:lang w:eastAsia="ru-RU"/>
    </w:rPr>
  </w:style>
  <w:style w:type="table" w:customStyle="1" w:styleId="35">
    <w:name w:val="Сетка таблицы3"/>
    <w:basedOn w:val="a1"/>
    <w:next w:val="afffff6"/>
    <w:rsid w:val="00EF55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a0"/>
    <w:rsid w:val="00EF55C0"/>
    <w:rPr>
      <w:rFonts w:ascii="Times New Roman" w:hAnsi="Times New Roman" w:cs="Times New Roman"/>
      <w:sz w:val="22"/>
      <w:szCs w:val="22"/>
    </w:rPr>
  </w:style>
  <w:style w:type="paragraph" w:customStyle="1" w:styleId="Style32">
    <w:name w:val="Style32"/>
    <w:basedOn w:val="a"/>
    <w:rsid w:val="00EF55C0"/>
    <w:pPr>
      <w:widowControl w:val="0"/>
      <w:autoSpaceDE w:val="0"/>
      <w:autoSpaceDN w:val="0"/>
      <w:adjustRightInd w:val="0"/>
      <w:spacing w:after="0" w:line="275" w:lineRule="exact"/>
    </w:pPr>
    <w:rPr>
      <w:rFonts w:ascii="Times New Roman" w:eastAsia="Times New Roman" w:hAnsi="Times New Roman" w:cs="Times New Roman"/>
      <w:sz w:val="24"/>
      <w:szCs w:val="24"/>
      <w:lang w:eastAsia="ru-RU"/>
    </w:rPr>
  </w:style>
  <w:style w:type="table" w:customStyle="1" w:styleId="43">
    <w:name w:val="Сетка таблицы4"/>
    <w:basedOn w:val="a1"/>
    <w:next w:val="afffff6"/>
    <w:uiPriority w:val="39"/>
    <w:rsid w:val="00EF55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1"/>
    <w:next w:val="afffff6"/>
    <w:uiPriority w:val="39"/>
    <w:rsid w:val="00EF55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EF55C0"/>
    <w:rPr>
      <w:rFonts w:ascii="TimesNewRomanPS-BoldMT" w:hAnsi="TimesNewRomanPS-BoldMT" w:hint="default"/>
      <w:b/>
      <w:bCs/>
      <w:i w:val="0"/>
      <w:iCs w:val="0"/>
      <w:color w:val="000000"/>
      <w:sz w:val="22"/>
      <w:szCs w:val="22"/>
    </w:rPr>
  </w:style>
  <w:style w:type="character" w:customStyle="1" w:styleId="2a">
    <w:name w:val="Основной текст Знак2"/>
    <w:aliases w:val="Основной текст Знак1 Знак,Основной текст Знак Знак1 Знак,Основной текст Знак Знак Знак Знак, Знак1 Знак Знак Знак Знак, Знак1 Знак Знак1 Знак Знак Знак, Знак1 Знак Знак Знак Знак Знак Знак, Знак1 Знак1 Знак Знак"/>
    <w:uiPriority w:val="99"/>
    <w:rsid w:val="00EF55C0"/>
    <w:rPr>
      <w:rFonts w:ascii="Times New Roman" w:eastAsia="Times New Roman" w:hAnsi="Times New Roman" w:cs="Times New Roman"/>
      <w:sz w:val="24"/>
      <w:szCs w:val="24"/>
      <w:lang w:eastAsia="ru-RU"/>
    </w:rPr>
  </w:style>
  <w:style w:type="table" w:customStyle="1" w:styleId="113">
    <w:name w:val="Сетка таблицы11"/>
    <w:basedOn w:val="a1"/>
    <w:next w:val="afffff6"/>
    <w:rsid w:val="00EF55C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115pt">
    <w:name w:val="Body text (2) + 11.5 pt"/>
    <w:aliases w:val="Not Bold"/>
    <w:rsid w:val="00EF55C0"/>
    <w:rPr>
      <w:rFonts w:ascii="Times New Roman" w:hAnsi="Times New Roman"/>
      <w:b/>
      <w:color w:val="000000"/>
      <w:spacing w:val="0"/>
      <w:w w:val="100"/>
      <w:position w:val="0"/>
      <w:sz w:val="23"/>
      <w:u w:val="none"/>
      <w:lang w:val="ru-RU" w:eastAsia="ru-RU"/>
    </w:rPr>
  </w:style>
  <w:style w:type="character" w:customStyle="1" w:styleId="affffff1">
    <w:name w:val="Основной текст_"/>
    <w:link w:val="44"/>
    <w:locked/>
    <w:rsid w:val="00EF55C0"/>
    <w:rPr>
      <w:rFonts w:ascii="Times New Roman" w:hAnsi="Times New Roman"/>
      <w:sz w:val="23"/>
      <w:szCs w:val="23"/>
      <w:shd w:val="clear" w:color="auto" w:fill="FFFFFF"/>
    </w:rPr>
  </w:style>
  <w:style w:type="paragraph" w:customStyle="1" w:styleId="44">
    <w:name w:val="Основной текст4"/>
    <w:basedOn w:val="a"/>
    <w:link w:val="affffff1"/>
    <w:rsid w:val="00EF55C0"/>
    <w:pPr>
      <w:widowControl w:val="0"/>
      <w:shd w:val="clear" w:color="auto" w:fill="FFFFFF"/>
      <w:spacing w:after="0" w:line="278" w:lineRule="exact"/>
      <w:ind w:hanging="1900"/>
    </w:pPr>
    <w:rPr>
      <w:rFonts w:ascii="Times New Roman" w:hAnsi="Times New Roman"/>
      <w:sz w:val="23"/>
      <w:szCs w:val="23"/>
    </w:rPr>
  </w:style>
  <w:style w:type="character" w:customStyle="1" w:styleId="18">
    <w:name w:val="Основной текст1"/>
    <w:rsid w:val="00EF55C0"/>
    <w:rPr>
      <w:rFonts w:ascii="Times New Roman" w:hAnsi="Times New Roman" w:cs="Times New Roman"/>
      <w:color w:val="000000"/>
      <w:spacing w:val="0"/>
      <w:w w:val="100"/>
      <w:position w:val="0"/>
      <w:sz w:val="23"/>
      <w:szCs w:val="23"/>
      <w:u w:val="single"/>
      <w:shd w:val="clear" w:color="auto" w:fill="FFFFFF"/>
      <w:lang w:val="ru-RU"/>
    </w:rPr>
  </w:style>
  <w:style w:type="character" w:customStyle="1" w:styleId="70">
    <w:name w:val="Основной текст (7)_"/>
    <w:link w:val="71"/>
    <w:locked/>
    <w:rsid w:val="00EF55C0"/>
    <w:rPr>
      <w:rFonts w:ascii="Times New Roman" w:hAnsi="Times New Roman"/>
      <w:i/>
      <w:iCs/>
      <w:sz w:val="23"/>
      <w:szCs w:val="23"/>
      <w:shd w:val="clear" w:color="auto" w:fill="FFFFFF"/>
    </w:rPr>
  </w:style>
  <w:style w:type="paragraph" w:customStyle="1" w:styleId="71">
    <w:name w:val="Основной текст (7)"/>
    <w:basedOn w:val="a"/>
    <w:link w:val="70"/>
    <w:rsid w:val="00EF55C0"/>
    <w:pPr>
      <w:widowControl w:val="0"/>
      <w:shd w:val="clear" w:color="auto" w:fill="FFFFFF"/>
      <w:spacing w:after="0" w:line="413" w:lineRule="exact"/>
      <w:ind w:firstLine="280"/>
      <w:jc w:val="both"/>
    </w:pPr>
    <w:rPr>
      <w:rFonts w:ascii="Times New Roman" w:hAnsi="Times New Roman"/>
      <w:i/>
      <w:iCs/>
      <w:sz w:val="23"/>
      <w:szCs w:val="23"/>
    </w:rPr>
  </w:style>
  <w:style w:type="paragraph" w:customStyle="1" w:styleId="s22">
    <w:name w:val="s_22"/>
    <w:basedOn w:val="a"/>
    <w:rsid w:val="00EF55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6">
    <w:name w:val="Основной текст (3)_"/>
    <w:link w:val="37"/>
    <w:uiPriority w:val="99"/>
    <w:locked/>
    <w:rsid w:val="00EF55C0"/>
    <w:rPr>
      <w:rFonts w:ascii="Times New Roman" w:hAnsi="Times New Roman"/>
      <w:sz w:val="24"/>
      <w:szCs w:val="24"/>
      <w:shd w:val="clear" w:color="auto" w:fill="FFFFFF"/>
    </w:rPr>
  </w:style>
  <w:style w:type="paragraph" w:customStyle="1" w:styleId="37">
    <w:name w:val="Основной текст (3)"/>
    <w:basedOn w:val="a"/>
    <w:link w:val="36"/>
    <w:uiPriority w:val="99"/>
    <w:rsid w:val="00EF55C0"/>
    <w:pPr>
      <w:shd w:val="clear" w:color="auto" w:fill="FFFFFF"/>
      <w:spacing w:after="0" w:line="240" w:lineRule="atLeast"/>
      <w:ind w:hanging="1880"/>
    </w:pPr>
    <w:rPr>
      <w:rFonts w:ascii="Times New Roman" w:hAnsi="Times New Roman"/>
      <w:sz w:val="24"/>
      <w:szCs w:val="24"/>
    </w:rPr>
  </w:style>
  <w:style w:type="character" w:customStyle="1" w:styleId="ecattext">
    <w:name w:val="ecattext"/>
    <w:rsid w:val="00EF55C0"/>
    <w:rPr>
      <w:rFonts w:cs="Times New Roman"/>
    </w:rPr>
  </w:style>
  <w:style w:type="numbering" w:customStyle="1" w:styleId="51">
    <w:name w:val="Нет списка5"/>
    <w:next w:val="a2"/>
    <w:uiPriority w:val="99"/>
    <w:semiHidden/>
    <w:unhideWhenUsed/>
    <w:rsid w:val="00EF55C0"/>
  </w:style>
  <w:style w:type="table" w:customStyle="1" w:styleId="60">
    <w:name w:val="Сетка таблицы6"/>
    <w:basedOn w:val="a1"/>
    <w:next w:val="afffff6"/>
    <w:uiPriority w:val="39"/>
    <w:rsid w:val="00EF55C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55C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1">
    <w:name w:val="Нет списка6"/>
    <w:next w:val="a2"/>
    <w:uiPriority w:val="99"/>
    <w:semiHidden/>
    <w:unhideWhenUsed/>
    <w:rsid w:val="00EF55C0"/>
  </w:style>
  <w:style w:type="table" w:customStyle="1" w:styleId="72">
    <w:name w:val="Сетка таблицы7"/>
    <w:basedOn w:val="a1"/>
    <w:next w:val="afffff6"/>
    <w:uiPriority w:val="39"/>
    <w:rsid w:val="00EF55C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ffff6"/>
    <w:uiPriority w:val="59"/>
    <w:rsid w:val="00EF55C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EF55C0"/>
  </w:style>
  <w:style w:type="numbering" w:customStyle="1" w:styleId="210">
    <w:name w:val="Нет списка21"/>
    <w:next w:val="a2"/>
    <w:uiPriority w:val="99"/>
    <w:semiHidden/>
    <w:unhideWhenUsed/>
    <w:rsid w:val="00EF55C0"/>
  </w:style>
  <w:style w:type="numbering" w:customStyle="1" w:styleId="311">
    <w:name w:val="Нет списка31"/>
    <w:next w:val="a2"/>
    <w:uiPriority w:val="99"/>
    <w:semiHidden/>
    <w:unhideWhenUsed/>
    <w:rsid w:val="00EF55C0"/>
  </w:style>
  <w:style w:type="numbering" w:customStyle="1" w:styleId="1111">
    <w:name w:val="Нет списка1111"/>
    <w:next w:val="a2"/>
    <w:uiPriority w:val="99"/>
    <w:semiHidden/>
    <w:unhideWhenUsed/>
    <w:rsid w:val="00EF55C0"/>
  </w:style>
  <w:style w:type="table" w:customStyle="1" w:styleId="211">
    <w:name w:val="Сетка таблицы21"/>
    <w:basedOn w:val="a1"/>
    <w:next w:val="afffff6"/>
    <w:uiPriority w:val="39"/>
    <w:rsid w:val="00EF55C0"/>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EF55C0"/>
  </w:style>
  <w:style w:type="table" w:customStyle="1" w:styleId="312">
    <w:name w:val="Сетка таблицы31"/>
    <w:basedOn w:val="a1"/>
    <w:next w:val="afffff6"/>
    <w:rsid w:val="00EF55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1"/>
    <w:next w:val="afffff6"/>
    <w:uiPriority w:val="39"/>
    <w:rsid w:val="00EF55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ffff6"/>
    <w:uiPriority w:val="39"/>
    <w:rsid w:val="00EF55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2"/>
    <w:uiPriority w:val="99"/>
    <w:semiHidden/>
    <w:unhideWhenUsed/>
    <w:rsid w:val="00EF55C0"/>
  </w:style>
  <w:style w:type="table" w:customStyle="1" w:styleId="TableNormal2">
    <w:name w:val="Table Normal2"/>
    <w:uiPriority w:val="2"/>
    <w:semiHidden/>
    <w:unhideWhenUsed/>
    <w:qFormat/>
    <w:rsid w:val="00EF55C0"/>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fffff2">
    <w:name w:val="Title"/>
    <w:basedOn w:val="a"/>
    <w:next w:val="affffff"/>
    <w:link w:val="affffff3"/>
    <w:qFormat/>
    <w:rsid w:val="00EF55C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affffff3">
    <w:name w:val="Заголовок Знак"/>
    <w:basedOn w:val="a0"/>
    <w:link w:val="affffff2"/>
    <w:rsid w:val="00EF55C0"/>
    <w:rPr>
      <w:rFonts w:ascii="Times New Roman" w:eastAsia="Times New Roman" w:hAnsi="Times New Roman" w:cs="Times New Roman"/>
      <w:b/>
      <w:bCs/>
      <w:sz w:val="28"/>
      <w:szCs w:val="24"/>
      <w:lang w:eastAsia="ar-SA"/>
    </w:rPr>
  </w:style>
  <w:style w:type="paragraph" w:customStyle="1" w:styleId="affffff4">
    <w:name w:val="Базовый"/>
    <w:rsid w:val="00EF55C0"/>
    <w:pPr>
      <w:tabs>
        <w:tab w:val="left" w:pos="708"/>
      </w:tabs>
      <w:suppressAutoHyphens/>
      <w:spacing w:after="200" w:line="276" w:lineRule="atLeast"/>
    </w:pPr>
    <w:rPr>
      <w:rFonts w:ascii="Calibri" w:eastAsia="Droid Sans Fallback" w:hAnsi="Calibri" w:cs="Calibri"/>
      <w:color w:val="00000A"/>
    </w:rPr>
  </w:style>
  <w:style w:type="paragraph" w:customStyle="1" w:styleId="WW-">
    <w:name w:val="WW-Базовый"/>
    <w:rsid w:val="00EF55C0"/>
    <w:pPr>
      <w:tabs>
        <w:tab w:val="left" w:pos="709"/>
      </w:tabs>
      <w:suppressAutoHyphens/>
      <w:spacing w:after="200" w:line="100" w:lineRule="atLeast"/>
    </w:pPr>
    <w:rPr>
      <w:rFonts w:ascii="Times New Roman" w:eastAsia="Times New Roman" w:hAnsi="Times New Roman" w:cs="Times New Roman"/>
      <w:color w:val="00000A"/>
      <w:sz w:val="24"/>
      <w:szCs w:val="24"/>
      <w:lang w:eastAsia="ar-SA"/>
    </w:rPr>
  </w:style>
  <w:style w:type="character" w:customStyle="1" w:styleId="FontStyle13">
    <w:name w:val="Font Style13"/>
    <w:basedOn w:val="a0"/>
    <w:uiPriority w:val="99"/>
    <w:rsid w:val="00EF55C0"/>
    <w:rPr>
      <w:rFonts w:ascii="Times New Roman" w:hAnsi="Times New Roman" w:cs="Times New Roman"/>
      <w:sz w:val="18"/>
      <w:szCs w:val="18"/>
    </w:rPr>
  </w:style>
  <w:style w:type="paragraph" w:customStyle="1" w:styleId="p45">
    <w:name w:val="p45"/>
    <w:basedOn w:val="a"/>
    <w:rsid w:val="00EF55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b">
    <w:name w:val="Знак2 Знак Знак Знак"/>
    <w:basedOn w:val="a"/>
    <w:rsid w:val="00EF55C0"/>
    <w:pPr>
      <w:tabs>
        <w:tab w:val="left" w:pos="708"/>
      </w:tabs>
      <w:spacing w:line="240" w:lineRule="exact"/>
    </w:pPr>
    <w:rPr>
      <w:rFonts w:ascii="Verdana" w:eastAsia="Times New Roman" w:hAnsi="Verdana" w:cs="Verdana"/>
      <w:sz w:val="20"/>
      <w:szCs w:val="20"/>
      <w:lang w:val="en-US"/>
    </w:rPr>
  </w:style>
  <w:style w:type="paragraph" w:customStyle="1" w:styleId="212">
    <w:name w:val="Знак2 Знак Знак Знак1"/>
    <w:basedOn w:val="a"/>
    <w:rsid w:val="00EF55C0"/>
    <w:pPr>
      <w:tabs>
        <w:tab w:val="left" w:pos="708"/>
      </w:tabs>
      <w:spacing w:line="240" w:lineRule="exact"/>
    </w:pPr>
    <w:rPr>
      <w:rFonts w:ascii="Verdana" w:eastAsia="Times New Roman" w:hAnsi="Verdana" w:cs="Verdana"/>
      <w:sz w:val="20"/>
      <w:szCs w:val="20"/>
      <w:lang w:val="en-US"/>
    </w:rPr>
  </w:style>
  <w:style w:type="character" w:customStyle="1" w:styleId="FontStyle45">
    <w:name w:val="Font Style45"/>
    <w:rsid w:val="00EF55C0"/>
    <w:rPr>
      <w:rFonts w:ascii="Times New Roman" w:hAnsi="Times New Roman" w:cs="Times New Roman"/>
      <w:b/>
      <w:bCs/>
      <w:sz w:val="26"/>
      <w:szCs w:val="26"/>
    </w:rPr>
  </w:style>
  <w:style w:type="paragraph" w:customStyle="1" w:styleId="Style18">
    <w:name w:val="Style18"/>
    <w:basedOn w:val="a"/>
    <w:rsid w:val="00EF55C0"/>
    <w:pPr>
      <w:widowControl w:val="0"/>
      <w:autoSpaceDE w:val="0"/>
      <w:autoSpaceDN w:val="0"/>
      <w:adjustRightInd w:val="0"/>
      <w:spacing w:after="0" w:line="446" w:lineRule="exact"/>
      <w:jc w:val="center"/>
    </w:pPr>
    <w:rPr>
      <w:rFonts w:ascii="Times New Roman" w:eastAsia="Times New Roman" w:hAnsi="Times New Roman" w:cs="Times New Roman"/>
      <w:sz w:val="24"/>
      <w:szCs w:val="24"/>
      <w:lang w:eastAsia="ru-RU"/>
    </w:rPr>
  </w:style>
  <w:style w:type="character" w:customStyle="1" w:styleId="FontStyle44">
    <w:name w:val="Font Style44"/>
    <w:rsid w:val="00EF55C0"/>
    <w:rPr>
      <w:rFonts w:ascii="Times New Roman" w:hAnsi="Times New Roman" w:cs="Times New Roman"/>
      <w:sz w:val="26"/>
      <w:szCs w:val="26"/>
    </w:rPr>
  </w:style>
  <w:style w:type="paragraph" w:customStyle="1" w:styleId="Style21">
    <w:name w:val="Style21"/>
    <w:basedOn w:val="a"/>
    <w:rsid w:val="00EF55C0"/>
    <w:pPr>
      <w:widowControl w:val="0"/>
      <w:autoSpaceDE w:val="0"/>
      <w:autoSpaceDN w:val="0"/>
      <w:adjustRightInd w:val="0"/>
      <w:spacing w:after="0" w:line="317" w:lineRule="exact"/>
      <w:ind w:firstLine="403"/>
      <w:jc w:val="both"/>
    </w:pPr>
    <w:rPr>
      <w:rFonts w:ascii="Times New Roman" w:eastAsia="Times New Roman" w:hAnsi="Times New Roman" w:cs="Times New Roman"/>
      <w:sz w:val="24"/>
      <w:szCs w:val="24"/>
      <w:lang w:eastAsia="ru-RU"/>
    </w:rPr>
  </w:style>
  <w:style w:type="paragraph" w:customStyle="1" w:styleId="Style24">
    <w:name w:val="Style24"/>
    <w:basedOn w:val="a"/>
    <w:rsid w:val="00EF55C0"/>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12">
    <w:name w:val="Style12"/>
    <w:basedOn w:val="a"/>
    <w:uiPriority w:val="99"/>
    <w:qFormat/>
    <w:rsid w:val="00EF55C0"/>
    <w:pPr>
      <w:widowControl w:val="0"/>
      <w:autoSpaceDE w:val="0"/>
      <w:autoSpaceDN w:val="0"/>
      <w:adjustRightInd w:val="0"/>
      <w:spacing w:after="0" w:line="281" w:lineRule="exact"/>
      <w:ind w:firstLine="706"/>
      <w:jc w:val="both"/>
    </w:pPr>
    <w:rPr>
      <w:rFonts w:ascii="Times New Roman" w:eastAsia="Times New Roman" w:hAnsi="Times New Roman" w:cs="Times New Roman"/>
      <w:sz w:val="24"/>
      <w:szCs w:val="24"/>
      <w:lang w:eastAsia="ru-RU"/>
    </w:rPr>
  </w:style>
  <w:style w:type="paragraph" w:customStyle="1" w:styleId="Style13">
    <w:name w:val="Style13"/>
    <w:basedOn w:val="a"/>
    <w:rsid w:val="00EF55C0"/>
    <w:pPr>
      <w:widowControl w:val="0"/>
      <w:autoSpaceDE w:val="0"/>
      <w:autoSpaceDN w:val="0"/>
      <w:adjustRightInd w:val="0"/>
      <w:spacing w:after="0" w:line="317" w:lineRule="exact"/>
      <w:ind w:firstLine="490"/>
    </w:pPr>
    <w:rPr>
      <w:rFonts w:ascii="Times New Roman" w:eastAsia="Times New Roman" w:hAnsi="Times New Roman" w:cs="Times New Roman"/>
      <w:sz w:val="24"/>
      <w:szCs w:val="24"/>
      <w:lang w:eastAsia="ru-RU"/>
    </w:rPr>
  </w:style>
  <w:style w:type="paragraph" w:customStyle="1" w:styleId="Style25">
    <w:name w:val="Style25"/>
    <w:basedOn w:val="a"/>
    <w:rsid w:val="00EF55C0"/>
    <w:pPr>
      <w:widowControl w:val="0"/>
      <w:autoSpaceDE w:val="0"/>
      <w:autoSpaceDN w:val="0"/>
      <w:adjustRightInd w:val="0"/>
      <w:spacing w:after="0" w:line="266" w:lineRule="exact"/>
      <w:ind w:firstLine="1318"/>
      <w:jc w:val="both"/>
    </w:pPr>
    <w:rPr>
      <w:rFonts w:ascii="Times New Roman" w:eastAsia="Times New Roman" w:hAnsi="Times New Roman" w:cs="Times New Roman"/>
      <w:sz w:val="24"/>
      <w:szCs w:val="24"/>
      <w:lang w:eastAsia="ru-RU"/>
    </w:rPr>
  </w:style>
  <w:style w:type="paragraph" w:customStyle="1" w:styleId="Style14">
    <w:name w:val="Style14"/>
    <w:basedOn w:val="a"/>
    <w:rsid w:val="00EF55C0"/>
    <w:pPr>
      <w:widowControl w:val="0"/>
      <w:autoSpaceDE w:val="0"/>
      <w:autoSpaceDN w:val="0"/>
      <w:adjustRightInd w:val="0"/>
      <w:spacing w:after="0" w:line="346" w:lineRule="exact"/>
      <w:ind w:firstLine="504"/>
    </w:pPr>
    <w:rPr>
      <w:rFonts w:ascii="Times New Roman" w:eastAsia="Times New Roman" w:hAnsi="Times New Roman" w:cs="Times New Roman"/>
      <w:sz w:val="24"/>
      <w:szCs w:val="24"/>
      <w:lang w:eastAsia="ru-RU"/>
    </w:rPr>
  </w:style>
  <w:style w:type="paragraph" w:customStyle="1" w:styleId="Style15">
    <w:name w:val="Style15"/>
    <w:basedOn w:val="a"/>
    <w:rsid w:val="00EF55C0"/>
    <w:pPr>
      <w:widowControl w:val="0"/>
      <w:autoSpaceDE w:val="0"/>
      <w:autoSpaceDN w:val="0"/>
      <w:adjustRightInd w:val="0"/>
      <w:spacing w:after="0" w:line="346" w:lineRule="exact"/>
    </w:pPr>
    <w:rPr>
      <w:rFonts w:ascii="Times New Roman" w:eastAsia="Times New Roman" w:hAnsi="Times New Roman" w:cs="Times New Roman"/>
      <w:sz w:val="24"/>
      <w:szCs w:val="24"/>
      <w:lang w:eastAsia="ru-RU"/>
    </w:rPr>
  </w:style>
  <w:style w:type="paragraph" w:customStyle="1" w:styleId="Style16">
    <w:name w:val="Style16"/>
    <w:basedOn w:val="a"/>
    <w:rsid w:val="00EF55C0"/>
    <w:pPr>
      <w:widowControl w:val="0"/>
      <w:autoSpaceDE w:val="0"/>
      <w:autoSpaceDN w:val="0"/>
      <w:adjustRightInd w:val="0"/>
      <w:spacing w:after="0" w:line="367" w:lineRule="exact"/>
      <w:jc w:val="both"/>
    </w:pPr>
    <w:rPr>
      <w:rFonts w:ascii="Times New Roman" w:eastAsia="Times New Roman" w:hAnsi="Times New Roman" w:cs="Times New Roman"/>
      <w:sz w:val="24"/>
      <w:szCs w:val="24"/>
      <w:lang w:eastAsia="ru-RU"/>
    </w:rPr>
  </w:style>
  <w:style w:type="paragraph" w:customStyle="1" w:styleId="52">
    <w:name w:val="Стиль5"/>
    <w:basedOn w:val="a"/>
    <w:rsid w:val="00EF55C0"/>
    <w:pPr>
      <w:spacing w:after="0" w:line="240" w:lineRule="auto"/>
      <w:jc w:val="both"/>
    </w:pPr>
    <w:rPr>
      <w:rFonts w:ascii="Arial" w:eastAsia="Times New Roman" w:hAnsi="Arial" w:cs="Times New Roman"/>
      <w:b/>
      <w:sz w:val="24"/>
      <w:szCs w:val="24"/>
      <w:lang w:eastAsia="ru-RU"/>
    </w:rPr>
  </w:style>
  <w:style w:type="paragraph" w:customStyle="1" w:styleId="affffff5">
    <w:name w:val="Знак Знак Знак"/>
    <w:basedOn w:val="a"/>
    <w:rsid w:val="00EF55C0"/>
    <w:pPr>
      <w:spacing w:line="240" w:lineRule="exact"/>
    </w:pPr>
    <w:rPr>
      <w:rFonts w:ascii="Verdana" w:eastAsia="Times New Roman" w:hAnsi="Verdana" w:cs="Times New Roman"/>
      <w:sz w:val="20"/>
      <w:szCs w:val="20"/>
      <w:lang w:eastAsia="ru-RU"/>
    </w:rPr>
  </w:style>
  <w:style w:type="character" w:customStyle="1" w:styleId="affffff6">
    <w:name w:val="Знак Знак"/>
    <w:locked/>
    <w:rsid w:val="00EF55C0"/>
    <w:rPr>
      <w:rFonts w:ascii="Cambria" w:hAnsi="Cambria"/>
      <w:sz w:val="24"/>
      <w:szCs w:val="24"/>
      <w:lang w:val="ru-RU" w:eastAsia="ru-RU" w:bidi="ar-SA"/>
    </w:rPr>
  </w:style>
  <w:style w:type="paragraph" w:customStyle="1" w:styleId="213">
    <w:name w:val="Основной текст 21"/>
    <w:basedOn w:val="a"/>
    <w:rsid w:val="00EF55C0"/>
    <w:pPr>
      <w:suppressAutoHyphens/>
      <w:spacing w:after="120" w:line="480" w:lineRule="auto"/>
    </w:pPr>
    <w:rPr>
      <w:rFonts w:ascii="Times New Roman" w:eastAsia="Calibri" w:hAnsi="Times New Roman" w:cs="Times New Roman"/>
      <w:sz w:val="24"/>
      <w:szCs w:val="24"/>
      <w:lang w:eastAsia="zh-CN"/>
    </w:rPr>
  </w:style>
  <w:style w:type="character" w:customStyle="1" w:styleId="nobr">
    <w:name w:val="nobr"/>
    <w:rsid w:val="00EF55C0"/>
  </w:style>
  <w:style w:type="paragraph" w:customStyle="1" w:styleId="msonormalbullet2gif">
    <w:name w:val="msonormalbullet2.gif"/>
    <w:basedOn w:val="a"/>
    <w:rsid w:val="00EF55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
    <w:rsid w:val="00EF55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
    <w:name w:val="msolistparagraphbullet2.gif"/>
    <w:basedOn w:val="a"/>
    <w:rsid w:val="00EF55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
    <w:rsid w:val="00EF55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EF55C0"/>
    <w:rPr>
      <w:color w:val="605E5C"/>
      <w:shd w:val="clear" w:color="auto" w:fill="E1DFDD"/>
    </w:rPr>
  </w:style>
  <w:style w:type="paragraph" w:customStyle="1" w:styleId="c0">
    <w:name w:val="c0"/>
    <w:basedOn w:val="a"/>
    <w:rsid w:val="00EF55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rsid w:val="00EF55C0"/>
  </w:style>
  <w:style w:type="character" w:customStyle="1" w:styleId="c11">
    <w:name w:val="c11"/>
    <w:rsid w:val="00EF55C0"/>
  </w:style>
  <w:style w:type="character" w:customStyle="1" w:styleId="c1">
    <w:name w:val="c1"/>
    <w:rsid w:val="00EF55C0"/>
  </w:style>
  <w:style w:type="paragraph" w:customStyle="1" w:styleId="19">
    <w:name w:val="1"/>
    <w:basedOn w:val="a"/>
    <w:next w:val="a8"/>
    <w:uiPriority w:val="99"/>
    <w:qFormat/>
    <w:rsid w:val="00EF55C0"/>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pboth">
    <w:name w:val="pboth"/>
    <w:basedOn w:val="a"/>
    <w:rsid w:val="00EF55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
    <w:name w:val="Subtitle"/>
    <w:basedOn w:val="a"/>
    <w:next w:val="a"/>
    <w:link w:val="afffffe"/>
    <w:uiPriority w:val="11"/>
    <w:qFormat/>
    <w:rsid w:val="00EF55C0"/>
    <w:pPr>
      <w:numPr>
        <w:ilvl w:val="1"/>
      </w:numPr>
    </w:pPr>
    <w:rPr>
      <w:rFonts w:ascii="Cambria" w:eastAsia="Times New Roman" w:hAnsi="Cambria" w:cs="Times New Roman"/>
      <w:i/>
      <w:iCs/>
      <w:color w:val="4F81BD"/>
      <w:spacing w:val="15"/>
      <w:sz w:val="24"/>
      <w:szCs w:val="24"/>
    </w:rPr>
  </w:style>
  <w:style w:type="character" w:customStyle="1" w:styleId="1a">
    <w:name w:val="Подзаголовок Знак1"/>
    <w:basedOn w:val="a0"/>
    <w:uiPriority w:val="11"/>
    <w:rsid w:val="00EF55C0"/>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16466">
      <w:bodyDiv w:val="1"/>
      <w:marLeft w:val="0"/>
      <w:marRight w:val="0"/>
      <w:marTop w:val="0"/>
      <w:marBottom w:val="0"/>
      <w:divBdr>
        <w:top w:val="none" w:sz="0" w:space="0" w:color="auto"/>
        <w:left w:val="none" w:sz="0" w:space="0" w:color="auto"/>
        <w:bottom w:val="none" w:sz="0" w:space="0" w:color="auto"/>
        <w:right w:val="none" w:sz="0" w:space="0" w:color="auto"/>
      </w:divBdr>
    </w:div>
    <w:div w:id="415519262">
      <w:bodyDiv w:val="1"/>
      <w:marLeft w:val="0"/>
      <w:marRight w:val="0"/>
      <w:marTop w:val="0"/>
      <w:marBottom w:val="0"/>
      <w:divBdr>
        <w:top w:val="none" w:sz="0" w:space="0" w:color="auto"/>
        <w:left w:val="none" w:sz="0" w:space="0" w:color="auto"/>
        <w:bottom w:val="none" w:sz="0" w:space="0" w:color="auto"/>
        <w:right w:val="none" w:sz="0" w:space="0" w:color="auto"/>
      </w:divBdr>
    </w:div>
    <w:div w:id="1363558464">
      <w:bodyDiv w:val="1"/>
      <w:marLeft w:val="0"/>
      <w:marRight w:val="0"/>
      <w:marTop w:val="0"/>
      <w:marBottom w:val="0"/>
      <w:divBdr>
        <w:top w:val="none" w:sz="0" w:space="0" w:color="auto"/>
        <w:left w:val="none" w:sz="0" w:space="0" w:color="auto"/>
        <w:bottom w:val="none" w:sz="0" w:space="0" w:color="auto"/>
        <w:right w:val="none" w:sz="0" w:space="0" w:color="auto"/>
      </w:divBdr>
    </w:div>
    <w:div w:id="1625890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69681" TargetMode="External"/><Relationship Id="rId13" Type="http://schemas.openxmlformats.org/officeDocument/2006/relationships/hyperlink" Target="http://www.minsport.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cnit.ssau.ru/kadis/ocnov_set/index.htm" TargetMode="External"/><Relationship Id="rId17" Type="http://schemas.openxmlformats.org/officeDocument/2006/relationships/hyperlink" Target="https://urait.ru/bcode/475602" TargetMode="External"/><Relationship Id="rId2" Type="http://schemas.openxmlformats.org/officeDocument/2006/relationships/styles" Target="styles.xml"/><Relationship Id="rId16" Type="http://schemas.openxmlformats.org/officeDocument/2006/relationships/hyperlink" Target="http://www.goup32441.narod.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oibasketball.narod.ru/" TargetMode="External"/><Relationship Id="rId5" Type="http://schemas.openxmlformats.org/officeDocument/2006/relationships/footnotes" Target="footnotes.xml"/><Relationship Id="rId15" Type="http://schemas.openxmlformats.org/officeDocument/2006/relationships/hyperlink" Target="http://www.olympic.ru" TargetMode="External"/><Relationship Id="rId10" Type="http://schemas.openxmlformats.org/officeDocument/2006/relationships/hyperlink" Target="http://sportreferats.narod.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urait.ru/bcode/475342" TargetMode="External"/><Relationship Id="rId14" Type="http://schemas.openxmlformats.org/officeDocument/2006/relationships/hyperlink" Target="http://ww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16</Pages>
  <Words>3056</Words>
  <Characters>17421</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Uvarovohk</dc:creator>
  <cp:keywords/>
  <dc:description/>
  <cp:lastModifiedBy>Uvarovohk</cp:lastModifiedBy>
  <cp:revision>35</cp:revision>
  <dcterms:created xsi:type="dcterms:W3CDTF">2022-11-17T08:36:00Z</dcterms:created>
  <dcterms:modified xsi:type="dcterms:W3CDTF">2025-10-23T07:19:00Z</dcterms:modified>
</cp:coreProperties>
</file>